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A048D" w:rsidRPr="005042AC" w:rsidRDefault="009A048D" w:rsidP="007769AC">
      <w:pPr>
        <w:spacing w:line="240" w:lineRule="auto"/>
        <w:jc w:val="right"/>
      </w:pPr>
      <w:r w:rsidRPr="005042AC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2548024</wp:posOffset>
            </wp:positionH>
            <wp:positionV relativeFrom="paragraph">
              <wp:posOffset>-200833</wp:posOffset>
            </wp:positionV>
            <wp:extent cx="936914" cy="1184564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914" cy="1184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042AC">
        <w:t>Внесен</w:t>
      </w:r>
    </w:p>
    <w:p w:rsidR="009A048D" w:rsidRPr="005042AC" w:rsidRDefault="009A048D" w:rsidP="007769AC">
      <w:pPr>
        <w:spacing w:line="240" w:lineRule="auto"/>
        <w:jc w:val="right"/>
      </w:pPr>
      <w:r w:rsidRPr="005042AC">
        <w:t>Собранием депутатов</w:t>
      </w:r>
    </w:p>
    <w:p w:rsidR="009A048D" w:rsidRPr="005042AC" w:rsidRDefault="0053000E" w:rsidP="007769AC">
      <w:pPr>
        <w:spacing w:line="240" w:lineRule="auto"/>
        <w:jc w:val="right"/>
      </w:pPr>
      <w:r w:rsidRPr="005042AC">
        <w:t>Етку</w:t>
      </w:r>
      <w:r w:rsidR="00683B9A" w:rsidRPr="005042AC">
        <w:t>ль</w:t>
      </w:r>
      <w:r w:rsidR="009A048D" w:rsidRPr="005042AC">
        <w:t>ского</w:t>
      </w:r>
    </w:p>
    <w:p w:rsidR="009A048D" w:rsidRPr="005042AC" w:rsidRDefault="00785C0E" w:rsidP="007769AC">
      <w:pPr>
        <w:spacing w:line="240" w:lineRule="auto"/>
        <w:jc w:val="right"/>
      </w:pPr>
      <w:r w:rsidRPr="005042AC">
        <w:t>муниципального района</w:t>
      </w:r>
    </w:p>
    <w:p w:rsidR="00364458" w:rsidRPr="005042AC" w:rsidRDefault="00364458" w:rsidP="007769AC">
      <w:pPr>
        <w:spacing w:line="240" w:lineRule="auto"/>
        <w:rPr>
          <w:rStyle w:val="af3"/>
          <w:i w:val="0"/>
          <w:sz w:val="20"/>
          <w:szCs w:val="20"/>
        </w:rPr>
      </w:pPr>
    </w:p>
    <w:p w:rsidR="007769AC" w:rsidRPr="005042AC" w:rsidRDefault="007769AC" w:rsidP="007769AC">
      <w:pPr>
        <w:spacing w:line="240" w:lineRule="auto"/>
        <w:rPr>
          <w:rStyle w:val="af3"/>
          <w:i w:val="0"/>
          <w:sz w:val="20"/>
          <w:szCs w:val="20"/>
        </w:rPr>
      </w:pPr>
    </w:p>
    <w:p w:rsidR="00364458" w:rsidRPr="005042AC" w:rsidRDefault="00364458" w:rsidP="00B32159">
      <w:pPr>
        <w:spacing w:line="240" w:lineRule="auto"/>
        <w:jc w:val="center"/>
        <w:rPr>
          <w:rStyle w:val="af3"/>
          <w:b/>
          <w:i w:val="0"/>
          <w:sz w:val="48"/>
          <w:szCs w:val="48"/>
        </w:rPr>
      </w:pPr>
      <w:r w:rsidRPr="005042AC">
        <w:rPr>
          <w:rStyle w:val="af3"/>
          <w:b/>
          <w:i w:val="0"/>
          <w:sz w:val="48"/>
          <w:szCs w:val="48"/>
        </w:rPr>
        <w:t>ЗАКОН ЧЕЛЯБИНСКОЙ ОБЛАСТИ</w:t>
      </w:r>
    </w:p>
    <w:p w:rsidR="00544F03" w:rsidRPr="005042AC" w:rsidRDefault="00364458" w:rsidP="00A7786A">
      <w:pPr>
        <w:spacing w:before="120" w:after="80" w:line="240" w:lineRule="auto"/>
        <w:jc w:val="right"/>
        <w:rPr>
          <w:rStyle w:val="af3"/>
          <w:i w:val="0"/>
        </w:rPr>
      </w:pPr>
      <w:r w:rsidRPr="005042AC">
        <w:rPr>
          <w:rStyle w:val="af3"/>
          <w:i w:val="0"/>
        </w:rPr>
        <w:t>Проект</w:t>
      </w:r>
    </w:p>
    <w:p w:rsidR="00B32159" w:rsidRPr="005042AC" w:rsidRDefault="00A238F8" w:rsidP="004628D9">
      <w:pPr>
        <w:spacing w:before="120" w:line="240" w:lineRule="auto"/>
        <w:jc w:val="center"/>
        <w:rPr>
          <w:b/>
        </w:rPr>
      </w:pPr>
      <w:r w:rsidRPr="005042AC">
        <w:rPr>
          <w:b/>
        </w:rPr>
        <w:t>О</w:t>
      </w:r>
      <w:r w:rsidR="0053000E" w:rsidRPr="005042AC">
        <w:rPr>
          <w:b/>
        </w:rPr>
        <w:t xml:space="preserve"> статусе и границах Етку</w:t>
      </w:r>
      <w:r w:rsidR="00683B9A" w:rsidRPr="005042AC">
        <w:rPr>
          <w:b/>
        </w:rPr>
        <w:t>ль</w:t>
      </w:r>
      <w:r w:rsidR="009A048D" w:rsidRPr="005042AC">
        <w:rPr>
          <w:b/>
        </w:rPr>
        <w:t>ского</w:t>
      </w:r>
      <w:r w:rsidR="00384290" w:rsidRPr="005042AC">
        <w:rPr>
          <w:b/>
        </w:rPr>
        <w:t xml:space="preserve"> муниципального округа</w:t>
      </w:r>
    </w:p>
    <w:p w:rsidR="009A048D" w:rsidRPr="005042AC" w:rsidRDefault="00A7786A" w:rsidP="004628D9">
      <w:pPr>
        <w:spacing w:after="480" w:line="240" w:lineRule="auto"/>
        <w:jc w:val="center"/>
        <w:rPr>
          <w:b/>
        </w:rPr>
      </w:pPr>
      <w:r w:rsidRPr="005042AC">
        <w:rPr>
          <w:b/>
        </w:rPr>
        <w:t>Челябинской области</w:t>
      </w:r>
    </w:p>
    <w:p w:rsidR="00A7786A" w:rsidRPr="005042AC" w:rsidRDefault="00A7786A" w:rsidP="00A7786A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tab/>
        <w:t>Настоящим Законом устанавливаются правовые, территориальные, организационные и финансовые ос</w:t>
      </w:r>
      <w:r w:rsidR="00683B9A" w:rsidRPr="005042AC">
        <w:rPr>
          <w:sz w:val="26"/>
          <w:szCs w:val="26"/>
        </w:rPr>
        <w:t>но</w:t>
      </w:r>
      <w:r w:rsidR="0053000E" w:rsidRPr="005042AC">
        <w:rPr>
          <w:sz w:val="26"/>
          <w:szCs w:val="26"/>
        </w:rPr>
        <w:t>вы вновь образованного Етку</w:t>
      </w:r>
      <w:r w:rsidR="00683B9A" w:rsidRPr="005042AC">
        <w:rPr>
          <w:sz w:val="26"/>
          <w:szCs w:val="26"/>
        </w:rPr>
        <w:t>ль</w:t>
      </w:r>
      <w:r w:rsidRPr="005042AC">
        <w:rPr>
          <w:sz w:val="26"/>
          <w:szCs w:val="26"/>
        </w:rPr>
        <w:t xml:space="preserve">ского </w:t>
      </w:r>
      <w:r w:rsidR="004546A5" w:rsidRPr="005042AC">
        <w:rPr>
          <w:sz w:val="26"/>
          <w:szCs w:val="26"/>
        </w:rPr>
        <w:t>муниципального округа</w:t>
      </w:r>
      <w:r w:rsidRPr="005042AC">
        <w:rPr>
          <w:sz w:val="26"/>
          <w:szCs w:val="26"/>
        </w:rPr>
        <w:t xml:space="preserve"> Челя</w:t>
      </w:r>
      <w:r w:rsidR="00683B9A" w:rsidRPr="005042AC">
        <w:rPr>
          <w:sz w:val="26"/>
          <w:szCs w:val="26"/>
        </w:rPr>
        <w:t>би</w:t>
      </w:r>
      <w:r w:rsidR="0053000E" w:rsidRPr="005042AC">
        <w:rPr>
          <w:sz w:val="26"/>
          <w:szCs w:val="26"/>
        </w:rPr>
        <w:t>нской области (далее – Етку</w:t>
      </w:r>
      <w:r w:rsidR="00683B9A" w:rsidRPr="005042AC">
        <w:rPr>
          <w:sz w:val="26"/>
          <w:szCs w:val="26"/>
        </w:rPr>
        <w:t>ль</w:t>
      </w:r>
      <w:r w:rsidRPr="005042AC">
        <w:rPr>
          <w:sz w:val="26"/>
          <w:szCs w:val="26"/>
        </w:rPr>
        <w:t>ский муниципальный округ).</w:t>
      </w:r>
    </w:p>
    <w:p w:rsidR="00A7786A" w:rsidRPr="005042AC" w:rsidRDefault="00A7786A" w:rsidP="00A7786A">
      <w:pPr>
        <w:pStyle w:val="s15"/>
        <w:widowControl w:val="0"/>
        <w:shd w:val="clear" w:color="auto" w:fill="FFFFFF"/>
        <w:spacing w:before="240" w:beforeAutospacing="0" w:after="360" w:afterAutospacing="0"/>
        <w:ind w:left="2268" w:hanging="1559"/>
        <w:jc w:val="both"/>
        <w:rPr>
          <w:b/>
          <w:bCs/>
          <w:sz w:val="26"/>
          <w:szCs w:val="26"/>
        </w:rPr>
      </w:pPr>
      <w:r w:rsidRPr="005042AC">
        <w:rPr>
          <w:rStyle w:val="s10"/>
          <w:b/>
          <w:bCs/>
          <w:sz w:val="26"/>
          <w:szCs w:val="26"/>
        </w:rPr>
        <w:t>Статья 1.</w:t>
      </w:r>
      <w:r w:rsidRPr="005042AC">
        <w:rPr>
          <w:b/>
          <w:bCs/>
          <w:sz w:val="26"/>
          <w:szCs w:val="26"/>
        </w:rPr>
        <w:tab/>
        <w:t>Объединение сельских поселений, входящих в со</w:t>
      </w:r>
      <w:r w:rsidR="0053000E" w:rsidRPr="005042AC">
        <w:rPr>
          <w:b/>
          <w:bCs/>
          <w:sz w:val="26"/>
          <w:szCs w:val="26"/>
        </w:rPr>
        <w:t>став Етку</w:t>
      </w:r>
      <w:r w:rsidR="00683B9A" w:rsidRPr="005042AC">
        <w:rPr>
          <w:b/>
          <w:bCs/>
          <w:sz w:val="26"/>
          <w:szCs w:val="26"/>
        </w:rPr>
        <w:t>ль</w:t>
      </w:r>
      <w:r w:rsidRPr="005042AC">
        <w:rPr>
          <w:b/>
          <w:bCs/>
          <w:sz w:val="26"/>
          <w:szCs w:val="26"/>
        </w:rPr>
        <w:t>ского муниципального района, и наделение вновь образованного муниципального образования ста</w:t>
      </w:r>
      <w:r w:rsidR="0053000E" w:rsidRPr="005042AC">
        <w:rPr>
          <w:b/>
          <w:bCs/>
          <w:sz w:val="26"/>
          <w:szCs w:val="26"/>
        </w:rPr>
        <w:t>тусом Етку</w:t>
      </w:r>
      <w:r w:rsidR="00683B9A" w:rsidRPr="005042AC">
        <w:rPr>
          <w:b/>
          <w:bCs/>
          <w:sz w:val="26"/>
          <w:szCs w:val="26"/>
        </w:rPr>
        <w:t>ль</w:t>
      </w:r>
      <w:r w:rsidRPr="005042AC">
        <w:rPr>
          <w:b/>
          <w:bCs/>
          <w:sz w:val="26"/>
          <w:szCs w:val="26"/>
        </w:rPr>
        <w:t>ского муниципального округа</w:t>
      </w:r>
    </w:p>
    <w:p w:rsidR="004628D9" w:rsidRPr="005042AC" w:rsidRDefault="00A7786A" w:rsidP="001A26C7">
      <w:pPr>
        <w:outlineLvl w:val="0"/>
      </w:pPr>
      <w:r w:rsidRPr="005042AC">
        <w:tab/>
        <w:t xml:space="preserve">1. Объединить </w:t>
      </w:r>
      <w:proofErr w:type="spellStart"/>
      <w:r w:rsidR="00013571" w:rsidRPr="005042AC">
        <w:t>Бектышское</w:t>
      </w:r>
      <w:proofErr w:type="spellEnd"/>
      <w:r w:rsidR="00013571" w:rsidRPr="005042AC">
        <w:t xml:space="preserve"> сельское</w:t>
      </w:r>
      <w:r w:rsidR="00912D3D" w:rsidRPr="005042AC">
        <w:t xml:space="preserve"> поселение </w:t>
      </w:r>
      <w:r w:rsidR="0053000E" w:rsidRPr="005042AC">
        <w:t>Еткульского</w:t>
      </w:r>
      <w:r w:rsidRPr="005042AC">
        <w:t xml:space="preserve"> муниципального района Челябинской области (далее - </w:t>
      </w:r>
      <w:proofErr w:type="spellStart"/>
      <w:r w:rsidR="00013571" w:rsidRPr="005042AC">
        <w:t>Бектышское</w:t>
      </w:r>
      <w:proofErr w:type="spellEnd"/>
      <w:r w:rsidR="00013571" w:rsidRPr="005042AC">
        <w:t xml:space="preserve"> сельское</w:t>
      </w:r>
      <w:r w:rsidR="00912D3D" w:rsidRPr="005042AC">
        <w:t xml:space="preserve"> поселение</w:t>
      </w:r>
      <w:r w:rsidRPr="005042AC">
        <w:t xml:space="preserve">), </w:t>
      </w:r>
      <w:proofErr w:type="spellStart"/>
      <w:r w:rsidR="00013571" w:rsidRPr="005042AC">
        <w:t>Белоносовское</w:t>
      </w:r>
      <w:proofErr w:type="spellEnd"/>
      <w:r w:rsidR="00013571" w:rsidRPr="005042AC">
        <w:t xml:space="preserve"> сельское</w:t>
      </w:r>
      <w:r w:rsidR="00912D3D" w:rsidRPr="005042AC">
        <w:t xml:space="preserve"> поселение</w:t>
      </w:r>
      <w:r w:rsidR="0053000E" w:rsidRPr="005042AC">
        <w:t xml:space="preserve"> Етку</w:t>
      </w:r>
      <w:r w:rsidR="00912D3D" w:rsidRPr="005042AC">
        <w:t>льского</w:t>
      </w:r>
      <w:r w:rsidRPr="005042AC">
        <w:t xml:space="preserve"> муниципального района Челябинской об</w:t>
      </w:r>
      <w:r w:rsidR="00912D3D" w:rsidRPr="005042AC">
        <w:t xml:space="preserve">ласти </w:t>
      </w:r>
      <w:r w:rsidRPr="005042AC">
        <w:t xml:space="preserve">(далее - </w:t>
      </w:r>
      <w:proofErr w:type="spellStart"/>
      <w:r w:rsidR="00013571" w:rsidRPr="005042AC">
        <w:t>Белоносовское</w:t>
      </w:r>
      <w:proofErr w:type="spellEnd"/>
      <w:r w:rsidR="00013571" w:rsidRPr="005042AC">
        <w:t xml:space="preserve"> сельское </w:t>
      </w:r>
      <w:r w:rsidR="00912D3D" w:rsidRPr="005042AC">
        <w:t>поселение</w:t>
      </w:r>
      <w:r w:rsidRPr="005042AC">
        <w:t xml:space="preserve">), </w:t>
      </w:r>
      <w:proofErr w:type="spellStart"/>
      <w:r w:rsidR="00013571" w:rsidRPr="005042AC">
        <w:t>Белоусов</w:t>
      </w:r>
      <w:r w:rsidR="00912D3D" w:rsidRPr="005042AC">
        <w:t>ское</w:t>
      </w:r>
      <w:proofErr w:type="spellEnd"/>
      <w:r w:rsidR="00912D3D" w:rsidRPr="005042AC">
        <w:t xml:space="preserve"> сельское поселение</w:t>
      </w:r>
      <w:r w:rsidR="00013571" w:rsidRPr="005042AC">
        <w:t xml:space="preserve"> </w:t>
      </w:r>
      <w:r w:rsidR="0053000E" w:rsidRPr="005042AC">
        <w:t>Еткульского</w:t>
      </w:r>
      <w:r w:rsidRPr="005042AC">
        <w:t xml:space="preserve"> муниципального района Челябинской области (далее - </w:t>
      </w:r>
      <w:proofErr w:type="spellStart"/>
      <w:r w:rsidR="00013571" w:rsidRPr="005042AC">
        <w:t>Белоусовское</w:t>
      </w:r>
      <w:proofErr w:type="spellEnd"/>
      <w:r w:rsidR="00912D3D" w:rsidRPr="005042AC">
        <w:t xml:space="preserve"> сельское поселение</w:t>
      </w:r>
      <w:r w:rsidRPr="005042AC">
        <w:t xml:space="preserve">), </w:t>
      </w:r>
      <w:r w:rsidR="00013571" w:rsidRPr="005042AC">
        <w:t>Еманжелинское</w:t>
      </w:r>
      <w:r w:rsidR="00912D3D" w:rsidRPr="005042AC">
        <w:t xml:space="preserve"> сельское поселение </w:t>
      </w:r>
      <w:r w:rsidR="0053000E" w:rsidRPr="005042AC">
        <w:t>Еткульского</w:t>
      </w:r>
      <w:r w:rsidRPr="005042AC">
        <w:t xml:space="preserve"> муниципального района Челябинской области (далее - </w:t>
      </w:r>
      <w:r w:rsidR="00013571" w:rsidRPr="005042AC">
        <w:t>Еманжелинское</w:t>
      </w:r>
      <w:r w:rsidR="001A26C7" w:rsidRPr="005042AC">
        <w:t xml:space="preserve"> сельское поселение</w:t>
      </w:r>
      <w:r w:rsidRPr="005042AC">
        <w:t xml:space="preserve">), </w:t>
      </w:r>
      <w:r w:rsidR="00013571" w:rsidRPr="005042AC">
        <w:t>Еткульское сель</w:t>
      </w:r>
      <w:r w:rsidR="001A26C7" w:rsidRPr="005042AC">
        <w:t xml:space="preserve">ское поселение </w:t>
      </w:r>
      <w:r w:rsidR="0053000E" w:rsidRPr="005042AC">
        <w:t>Еткульского</w:t>
      </w:r>
      <w:r w:rsidRPr="005042AC">
        <w:t xml:space="preserve"> муниципального района Челябинской облас</w:t>
      </w:r>
      <w:r w:rsidR="00912D3D" w:rsidRPr="005042AC">
        <w:t>ти</w:t>
      </w:r>
      <w:r w:rsidRPr="005042AC">
        <w:t xml:space="preserve"> (далее - </w:t>
      </w:r>
      <w:r w:rsidR="00013571" w:rsidRPr="005042AC">
        <w:t xml:space="preserve">Еткульское сельское </w:t>
      </w:r>
      <w:r w:rsidR="001A26C7" w:rsidRPr="005042AC">
        <w:t xml:space="preserve">поселение), </w:t>
      </w:r>
      <w:proofErr w:type="spellStart"/>
      <w:r w:rsidR="00013571" w:rsidRPr="005042AC">
        <w:t>Каратабан</w:t>
      </w:r>
      <w:r w:rsidR="001A26C7" w:rsidRPr="005042AC">
        <w:t>ское</w:t>
      </w:r>
      <w:proofErr w:type="spellEnd"/>
      <w:r w:rsidR="001A26C7" w:rsidRPr="005042AC">
        <w:t xml:space="preserve"> сельское поселение </w:t>
      </w:r>
      <w:r w:rsidR="0053000E" w:rsidRPr="005042AC">
        <w:t>Еткульского</w:t>
      </w:r>
      <w:r w:rsidR="001A26C7" w:rsidRPr="005042AC">
        <w:t xml:space="preserve"> муниципального района Челябинской области (далее - </w:t>
      </w:r>
      <w:proofErr w:type="spellStart"/>
      <w:r w:rsidR="00013571" w:rsidRPr="005042AC">
        <w:t>Каратабанское</w:t>
      </w:r>
      <w:proofErr w:type="spellEnd"/>
      <w:r w:rsidR="001A26C7" w:rsidRPr="005042AC">
        <w:t xml:space="preserve"> сельское поселение),</w:t>
      </w:r>
      <w:r w:rsidR="00013571" w:rsidRPr="005042AC">
        <w:t xml:space="preserve"> </w:t>
      </w:r>
      <w:proofErr w:type="spellStart"/>
      <w:r w:rsidR="00013571" w:rsidRPr="005042AC">
        <w:t>Коелгин</w:t>
      </w:r>
      <w:r w:rsidR="001A26C7" w:rsidRPr="005042AC">
        <w:t>ское</w:t>
      </w:r>
      <w:proofErr w:type="spellEnd"/>
      <w:r w:rsidR="001A26C7" w:rsidRPr="005042AC">
        <w:t xml:space="preserve"> сельское поселение </w:t>
      </w:r>
      <w:r w:rsidR="0053000E" w:rsidRPr="005042AC">
        <w:t>Еткульского</w:t>
      </w:r>
      <w:r w:rsidR="001A26C7" w:rsidRPr="005042AC">
        <w:t xml:space="preserve"> муниципального района Челябинской области (далее - </w:t>
      </w:r>
      <w:proofErr w:type="spellStart"/>
      <w:r w:rsidR="00013571" w:rsidRPr="005042AC">
        <w:t>Коелгинское</w:t>
      </w:r>
      <w:proofErr w:type="spellEnd"/>
      <w:r w:rsidR="001A26C7" w:rsidRPr="005042AC">
        <w:t xml:space="preserve"> сельское поселение), </w:t>
      </w:r>
      <w:r w:rsidR="00013571" w:rsidRPr="005042AC">
        <w:t>Лебедевск</w:t>
      </w:r>
      <w:r w:rsidR="001A26C7" w:rsidRPr="005042AC">
        <w:t xml:space="preserve">ое сельское поселение </w:t>
      </w:r>
      <w:r w:rsidR="0053000E" w:rsidRPr="005042AC">
        <w:t>Еткульского</w:t>
      </w:r>
      <w:r w:rsidR="001A26C7" w:rsidRPr="005042AC">
        <w:t xml:space="preserve"> муниципального района Челябинской области (далее - </w:t>
      </w:r>
      <w:r w:rsidR="00013571" w:rsidRPr="005042AC">
        <w:t>Лебедевское</w:t>
      </w:r>
      <w:r w:rsidR="001A26C7" w:rsidRPr="005042AC">
        <w:t xml:space="preserve"> сельское поселение), </w:t>
      </w:r>
      <w:proofErr w:type="spellStart"/>
      <w:r w:rsidR="00013571" w:rsidRPr="005042AC">
        <w:t>Новобатурин</w:t>
      </w:r>
      <w:r w:rsidR="001A26C7" w:rsidRPr="005042AC">
        <w:t>ское</w:t>
      </w:r>
      <w:proofErr w:type="spellEnd"/>
      <w:r w:rsidR="001A26C7" w:rsidRPr="005042AC">
        <w:t xml:space="preserve"> сельское поселение </w:t>
      </w:r>
      <w:r w:rsidR="0053000E" w:rsidRPr="005042AC">
        <w:t>Еткульского</w:t>
      </w:r>
      <w:r w:rsidR="001A26C7" w:rsidRPr="005042AC">
        <w:t xml:space="preserve"> муниципального района Челябинской области (далее - </w:t>
      </w:r>
      <w:proofErr w:type="spellStart"/>
      <w:r w:rsidR="00013571" w:rsidRPr="005042AC">
        <w:t>Новобатуринское</w:t>
      </w:r>
      <w:proofErr w:type="spellEnd"/>
      <w:r w:rsidR="001A26C7" w:rsidRPr="005042AC">
        <w:t xml:space="preserve"> сельское </w:t>
      </w:r>
      <w:r w:rsidR="00013571" w:rsidRPr="005042AC">
        <w:t xml:space="preserve">  </w:t>
      </w:r>
      <w:r w:rsidR="001A26C7" w:rsidRPr="005042AC">
        <w:t xml:space="preserve">поселение), </w:t>
      </w:r>
      <w:proofErr w:type="spellStart"/>
      <w:r w:rsidR="00013571" w:rsidRPr="005042AC">
        <w:t>Печенкин</w:t>
      </w:r>
      <w:r w:rsidR="001A26C7" w:rsidRPr="005042AC">
        <w:t>ское</w:t>
      </w:r>
      <w:proofErr w:type="spellEnd"/>
      <w:r w:rsidR="001A26C7" w:rsidRPr="005042AC">
        <w:t xml:space="preserve"> сельское поселение </w:t>
      </w:r>
      <w:r w:rsidR="0053000E" w:rsidRPr="005042AC">
        <w:t>Еткульского</w:t>
      </w:r>
      <w:r w:rsidR="001A26C7" w:rsidRPr="005042AC">
        <w:t xml:space="preserve"> муниципального района Челябинской области </w:t>
      </w:r>
      <w:r w:rsidR="001A26C7" w:rsidRPr="005042AC">
        <w:lastRenderedPageBreak/>
        <w:t xml:space="preserve">(далее - </w:t>
      </w:r>
      <w:proofErr w:type="spellStart"/>
      <w:r w:rsidR="00013571" w:rsidRPr="005042AC">
        <w:t>Печенкинское</w:t>
      </w:r>
      <w:proofErr w:type="spellEnd"/>
      <w:r w:rsidR="001A26C7" w:rsidRPr="005042AC">
        <w:t xml:space="preserve"> сельское поселение)</w:t>
      </w:r>
      <w:r w:rsidR="00FC43B2" w:rsidRPr="005042AC">
        <w:t xml:space="preserve">, </w:t>
      </w:r>
      <w:proofErr w:type="spellStart"/>
      <w:r w:rsidR="00FC43B2" w:rsidRPr="005042AC">
        <w:t>Пискловское</w:t>
      </w:r>
      <w:proofErr w:type="spellEnd"/>
      <w:r w:rsidR="00FC43B2" w:rsidRPr="005042AC">
        <w:t xml:space="preserve">    сельское   поселение   Еткульского   муниципального   района   Челябинской   области</w:t>
      </w:r>
    </w:p>
    <w:p w:rsidR="00FC43B2" w:rsidRPr="005042AC" w:rsidRDefault="00FC43B2" w:rsidP="001A26C7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t xml:space="preserve">(далее - </w:t>
      </w:r>
      <w:proofErr w:type="spellStart"/>
      <w:r w:rsidRPr="005042AC">
        <w:rPr>
          <w:sz w:val="26"/>
          <w:szCs w:val="26"/>
        </w:rPr>
        <w:t>Пискловское</w:t>
      </w:r>
      <w:proofErr w:type="spellEnd"/>
      <w:r w:rsidRPr="005042AC">
        <w:rPr>
          <w:sz w:val="26"/>
          <w:szCs w:val="26"/>
        </w:rPr>
        <w:t xml:space="preserve"> сельское поселение), </w:t>
      </w:r>
      <w:proofErr w:type="spellStart"/>
      <w:r w:rsidRPr="005042AC">
        <w:rPr>
          <w:sz w:val="26"/>
          <w:szCs w:val="26"/>
        </w:rPr>
        <w:t>Селезянское</w:t>
      </w:r>
      <w:proofErr w:type="spellEnd"/>
      <w:r w:rsidRPr="005042AC">
        <w:rPr>
          <w:sz w:val="26"/>
          <w:szCs w:val="26"/>
        </w:rPr>
        <w:t xml:space="preserve"> сельское поселение Еткульского муниципального района Челябинской области (далее - </w:t>
      </w:r>
      <w:proofErr w:type="spellStart"/>
      <w:r w:rsidRPr="005042AC">
        <w:rPr>
          <w:sz w:val="26"/>
          <w:szCs w:val="26"/>
        </w:rPr>
        <w:t>Селезянское</w:t>
      </w:r>
      <w:proofErr w:type="spellEnd"/>
      <w:r w:rsidRPr="005042AC">
        <w:rPr>
          <w:sz w:val="26"/>
          <w:szCs w:val="26"/>
        </w:rPr>
        <w:t xml:space="preserve"> сельское поселение).</w:t>
      </w:r>
    </w:p>
    <w:p w:rsidR="001A26C7" w:rsidRPr="005042AC" w:rsidRDefault="001A26C7" w:rsidP="001A26C7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tab/>
        <w:t xml:space="preserve">2. Наделить вновь образованное муниципальное образование статусом </w:t>
      </w:r>
      <w:r w:rsidR="00FC43B2" w:rsidRPr="005042AC">
        <w:rPr>
          <w:sz w:val="26"/>
          <w:szCs w:val="26"/>
        </w:rPr>
        <w:t>Етку</w:t>
      </w:r>
      <w:r w:rsidR="008C68C8" w:rsidRPr="005042AC">
        <w:rPr>
          <w:sz w:val="26"/>
          <w:szCs w:val="26"/>
        </w:rPr>
        <w:t>ль</w:t>
      </w:r>
      <w:r w:rsidRPr="005042AC">
        <w:rPr>
          <w:sz w:val="26"/>
          <w:szCs w:val="26"/>
        </w:rPr>
        <w:t>ского муниципального округа с администр</w:t>
      </w:r>
      <w:r w:rsidR="008C68C8" w:rsidRPr="005042AC">
        <w:rPr>
          <w:sz w:val="26"/>
          <w:szCs w:val="26"/>
        </w:rPr>
        <w:t>ативным центром</w:t>
      </w:r>
      <w:r w:rsidR="00FC43B2" w:rsidRPr="005042AC">
        <w:rPr>
          <w:sz w:val="26"/>
          <w:szCs w:val="26"/>
        </w:rPr>
        <w:t xml:space="preserve"> в селе Еткуль</w:t>
      </w:r>
      <w:r w:rsidRPr="005042AC">
        <w:rPr>
          <w:sz w:val="26"/>
          <w:szCs w:val="26"/>
        </w:rPr>
        <w:t>.</w:t>
      </w:r>
    </w:p>
    <w:p w:rsidR="001A26C7" w:rsidRPr="005042AC" w:rsidRDefault="001A26C7" w:rsidP="001A26C7">
      <w:pPr>
        <w:pStyle w:val="s15"/>
        <w:widowControl w:val="0"/>
        <w:shd w:val="clear" w:color="auto" w:fill="FFFFFF"/>
        <w:spacing w:before="240" w:beforeAutospacing="0" w:after="360" w:afterAutospacing="0"/>
        <w:ind w:left="2268" w:hanging="1559"/>
        <w:jc w:val="both"/>
        <w:rPr>
          <w:sz w:val="26"/>
          <w:szCs w:val="26"/>
        </w:rPr>
      </w:pPr>
      <w:r w:rsidRPr="005042AC">
        <w:rPr>
          <w:rStyle w:val="s10"/>
          <w:b/>
          <w:bCs/>
          <w:sz w:val="26"/>
          <w:szCs w:val="26"/>
        </w:rPr>
        <w:t>Статья 2.</w:t>
      </w:r>
      <w:r w:rsidRPr="005042AC">
        <w:rPr>
          <w:b/>
          <w:bCs/>
          <w:sz w:val="26"/>
          <w:szCs w:val="26"/>
        </w:rPr>
        <w:tab/>
        <w:t>Гра</w:t>
      </w:r>
      <w:r w:rsidR="008C68C8" w:rsidRPr="005042AC">
        <w:rPr>
          <w:b/>
          <w:bCs/>
          <w:sz w:val="26"/>
          <w:szCs w:val="26"/>
        </w:rPr>
        <w:t>ни</w:t>
      </w:r>
      <w:r w:rsidR="00CC65D8" w:rsidRPr="005042AC">
        <w:rPr>
          <w:b/>
          <w:bCs/>
          <w:sz w:val="26"/>
          <w:szCs w:val="26"/>
        </w:rPr>
        <w:t>цы и состав территории Етку</w:t>
      </w:r>
      <w:r w:rsidR="008C68C8" w:rsidRPr="005042AC">
        <w:rPr>
          <w:b/>
          <w:bCs/>
          <w:sz w:val="26"/>
          <w:szCs w:val="26"/>
        </w:rPr>
        <w:t>ль</w:t>
      </w:r>
      <w:r w:rsidRPr="005042AC">
        <w:rPr>
          <w:b/>
          <w:bCs/>
          <w:sz w:val="26"/>
          <w:szCs w:val="26"/>
        </w:rPr>
        <w:t>ского муниципального округа</w:t>
      </w:r>
    </w:p>
    <w:p w:rsidR="001A26C7" w:rsidRPr="005042AC" w:rsidRDefault="001A26C7" w:rsidP="001A26C7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tab/>
        <w:t xml:space="preserve">1. Установить границы </w:t>
      </w:r>
      <w:r w:rsidR="00CC65D8" w:rsidRPr="005042AC">
        <w:rPr>
          <w:bCs/>
          <w:sz w:val="26"/>
          <w:szCs w:val="26"/>
        </w:rPr>
        <w:t>Етку</w:t>
      </w:r>
      <w:r w:rsidR="008C68C8" w:rsidRPr="005042AC">
        <w:rPr>
          <w:bCs/>
          <w:sz w:val="26"/>
          <w:szCs w:val="26"/>
        </w:rPr>
        <w:t>ль</w:t>
      </w:r>
      <w:r w:rsidRPr="005042AC">
        <w:rPr>
          <w:bCs/>
          <w:sz w:val="26"/>
          <w:szCs w:val="26"/>
        </w:rPr>
        <w:t>ского</w:t>
      </w:r>
      <w:r w:rsidRPr="005042AC">
        <w:rPr>
          <w:sz w:val="26"/>
          <w:szCs w:val="26"/>
        </w:rPr>
        <w:t xml:space="preserve"> муниципального округа согласно </w:t>
      </w:r>
      <w:hyperlink r:id="rId9" w:anchor="/document/404439410/entry/1001" w:history="1">
        <w:r w:rsidRPr="005042AC">
          <w:rPr>
            <w:rStyle w:val="af0"/>
            <w:sz w:val="26"/>
            <w:szCs w:val="26"/>
          </w:rPr>
          <w:t>приложениям 1–3.</w:t>
        </w:r>
      </w:hyperlink>
    </w:p>
    <w:p w:rsidR="001A26C7" w:rsidRPr="005042AC" w:rsidRDefault="001A26C7" w:rsidP="001A26C7">
      <w:pPr>
        <w:pStyle w:val="s15"/>
        <w:widowControl w:val="0"/>
        <w:shd w:val="clear" w:color="auto" w:fill="FFFFFF"/>
        <w:spacing w:before="0" w:beforeAutospacing="0" w:after="360" w:afterAutospacing="0"/>
        <w:jc w:val="both"/>
        <w:rPr>
          <w:rStyle w:val="s10"/>
          <w:bCs/>
          <w:sz w:val="26"/>
          <w:szCs w:val="26"/>
        </w:rPr>
      </w:pPr>
      <w:r w:rsidRPr="005042AC">
        <w:rPr>
          <w:sz w:val="26"/>
          <w:szCs w:val="26"/>
        </w:rPr>
        <w:tab/>
        <w:t xml:space="preserve">2. </w:t>
      </w:r>
      <w:r w:rsidR="00CC65D8" w:rsidRPr="005042AC">
        <w:rPr>
          <w:sz w:val="26"/>
          <w:szCs w:val="26"/>
        </w:rPr>
        <w:t>В состав территории Етку</w:t>
      </w:r>
      <w:r w:rsidR="008C68C8" w:rsidRPr="005042AC">
        <w:rPr>
          <w:bCs/>
          <w:sz w:val="26"/>
          <w:szCs w:val="26"/>
        </w:rPr>
        <w:t>льского</w:t>
      </w:r>
      <w:r w:rsidR="00CC65D8" w:rsidRPr="005042AC">
        <w:rPr>
          <w:sz w:val="26"/>
          <w:szCs w:val="26"/>
        </w:rPr>
        <w:t xml:space="preserve"> муниципального округа входят</w:t>
      </w:r>
      <w:r w:rsidR="008C68C8" w:rsidRPr="005042AC">
        <w:rPr>
          <w:sz w:val="26"/>
          <w:szCs w:val="26"/>
        </w:rPr>
        <w:t xml:space="preserve"> </w:t>
      </w:r>
      <w:r w:rsidRPr="005042AC">
        <w:rPr>
          <w:sz w:val="26"/>
          <w:szCs w:val="26"/>
        </w:rPr>
        <w:t xml:space="preserve">населенные пункты согласно </w:t>
      </w:r>
      <w:hyperlink r:id="rId10" w:anchor="/document/404439410/entry/1004" w:history="1">
        <w:r w:rsidRPr="005042AC">
          <w:rPr>
            <w:rStyle w:val="af0"/>
            <w:sz w:val="26"/>
            <w:szCs w:val="26"/>
          </w:rPr>
          <w:t>приложению 4</w:t>
        </w:r>
      </w:hyperlink>
      <w:r w:rsidRPr="005042AC">
        <w:rPr>
          <w:sz w:val="26"/>
          <w:szCs w:val="26"/>
        </w:rPr>
        <w:t>.</w:t>
      </w:r>
    </w:p>
    <w:p w:rsidR="00A7786A" w:rsidRPr="003E55C3" w:rsidRDefault="00A7786A" w:rsidP="003E55C3">
      <w:pPr>
        <w:pStyle w:val="s15"/>
        <w:widowControl w:val="0"/>
        <w:shd w:val="clear" w:color="auto" w:fill="FFFFFF"/>
        <w:spacing w:before="0" w:beforeAutospacing="0" w:after="360" w:afterAutospacing="0"/>
        <w:ind w:left="2268" w:hanging="1559"/>
        <w:jc w:val="both"/>
        <w:rPr>
          <w:b/>
          <w:bCs/>
          <w:sz w:val="26"/>
          <w:szCs w:val="26"/>
        </w:rPr>
      </w:pPr>
      <w:r w:rsidRPr="005042AC">
        <w:rPr>
          <w:rStyle w:val="s10"/>
          <w:b/>
          <w:bCs/>
          <w:sz w:val="26"/>
          <w:szCs w:val="26"/>
        </w:rPr>
        <w:t>Статья 3.</w:t>
      </w:r>
      <w:r w:rsidRPr="005042AC">
        <w:rPr>
          <w:b/>
          <w:bCs/>
          <w:sz w:val="26"/>
          <w:szCs w:val="26"/>
        </w:rPr>
        <w:tab/>
        <w:t xml:space="preserve">Особенности осуществления местного самоуправления в </w:t>
      </w:r>
      <w:r w:rsidR="003E55C3">
        <w:rPr>
          <w:b/>
          <w:bCs/>
          <w:sz w:val="26"/>
          <w:szCs w:val="26"/>
        </w:rPr>
        <w:t xml:space="preserve">       </w:t>
      </w:r>
      <w:r w:rsidR="00FC43B2" w:rsidRPr="005042AC">
        <w:rPr>
          <w:b/>
          <w:bCs/>
          <w:sz w:val="26"/>
          <w:szCs w:val="26"/>
        </w:rPr>
        <w:t>Етку</w:t>
      </w:r>
      <w:r w:rsidR="008C68C8" w:rsidRPr="005042AC">
        <w:rPr>
          <w:b/>
          <w:bCs/>
          <w:sz w:val="26"/>
          <w:szCs w:val="26"/>
        </w:rPr>
        <w:t>льском</w:t>
      </w:r>
      <w:r w:rsidRPr="005042AC">
        <w:rPr>
          <w:b/>
          <w:bCs/>
          <w:sz w:val="26"/>
          <w:szCs w:val="26"/>
        </w:rPr>
        <w:t xml:space="preserve"> муниципальном округе в переходный период</w:t>
      </w:r>
    </w:p>
    <w:p w:rsidR="00A7786A" w:rsidRPr="005042AC" w:rsidRDefault="00A7786A" w:rsidP="005132FD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tab/>
        <w:t xml:space="preserve">1. Со дня вступления в силу настоящего Закона и до формирования </w:t>
      </w:r>
      <w:r w:rsidR="009C2D4E" w:rsidRPr="005042AC">
        <w:rPr>
          <w:sz w:val="26"/>
          <w:szCs w:val="26"/>
        </w:rPr>
        <w:t>органов местного</w:t>
      </w:r>
      <w:r w:rsidRPr="005042AC">
        <w:rPr>
          <w:sz w:val="26"/>
          <w:szCs w:val="26"/>
        </w:rPr>
        <w:t xml:space="preserve"> самоуправления </w:t>
      </w:r>
      <w:r w:rsidR="00FC43B2" w:rsidRPr="005042AC">
        <w:rPr>
          <w:bCs/>
          <w:sz w:val="26"/>
          <w:szCs w:val="26"/>
        </w:rPr>
        <w:t>Етку</w:t>
      </w:r>
      <w:r w:rsidR="008C68C8" w:rsidRPr="005042AC">
        <w:rPr>
          <w:bCs/>
          <w:sz w:val="26"/>
          <w:szCs w:val="26"/>
        </w:rPr>
        <w:t>льского</w:t>
      </w:r>
      <w:r w:rsidRPr="005042AC">
        <w:rPr>
          <w:sz w:val="26"/>
          <w:szCs w:val="26"/>
        </w:rPr>
        <w:t xml:space="preserve"> муниципального округа устанавливается</w:t>
      </w:r>
      <w:r w:rsidR="00FC43B2" w:rsidRPr="005042AC">
        <w:rPr>
          <w:sz w:val="26"/>
          <w:szCs w:val="26"/>
        </w:rPr>
        <w:t xml:space="preserve"> </w:t>
      </w:r>
      <w:r w:rsidRPr="005042AC">
        <w:rPr>
          <w:sz w:val="26"/>
          <w:szCs w:val="26"/>
        </w:rPr>
        <w:t>переходный период.</w:t>
      </w:r>
    </w:p>
    <w:p w:rsidR="00A7786A" w:rsidRPr="005042AC" w:rsidRDefault="00A7786A" w:rsidP="005132FD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tab/>
        <w:t xml:space="preserve">2. В течение переходного периода осуществляется формирование органов     местного самоуправления </w:t>
      </w:r>
      <w:r w:rsidR="00FC43B2" w:rsidRPr="005042AC">
        <w:rPr>
          <w:bCs/>
          <w:sz w:val="26"/>
          <w:szCs w:val="26"/>
        </w:rPr>
        <w:t>Етку</w:t>
      </w:r>
      <w:r w:rsidR="008C68C8" w:rsidRPr="005042AC">
        <w:rPr>
          <w:bCs/>
          <w:sz w:val="26"/>
          <w:szCs w:val="26"/>
        </w:rPr>
        <w:t>льского</w:t>
      </w:r>
      <w:r w:rsidRPr="005042AC">
        <w:rPr>
          <w:sz w:val="26"/>
          <w:szCs w:val="26"/>
        </w:rPr>
        <w:t xml:space="preserve"> муниципального округа.</w:t>
      </w:r>
    </w:p>
    <w:p w:rsidR="00A7786A" w:rsidRPr="005042AC" w:rsidRDefault="00A7786A" w:rsidP="005132FD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tab/>
        <w:t xml:space="preserve">3. До формирования органов местного самоуправления </w:t>
      </w:r>
      <w:r w:rsidR="00FC43B2" w:rsidRPr="005042AC">
        <w:rPr>
          <w:bCs/>
          <w:sz w:val="26"/>
          <w:szCs w:val="26"/>
        </w:rPr>
        <w:t>Етку</w:t>
      </w:r>
      <w:r w:rsidR="008C68C8" w:rsidRPr="005042AC">
        <w:rPr>
          <w:bCs/>
          <w:sz w:val="26"/>
          <w:szCs w:val="26"/>
        </w:rPr>
        <w:t>льского</w:t>
      </w:r>
      <w:r w:rsidRPr="005042AC">
        <w:rPr>
          <w:sz w:val="26"/>
          <w:szCs w:val="26"/>
        </w:rPr>
        <w:t xml:space="preserve"> муниципального округа полномочия по решению вопросов местного значения вновь образованного </w:t>
      </w:r>
      <w:r w:rsidR="00FC43B2" w:rsidRPr="005042AC">
        <w:rPr>
          <w:bCs/>
          <w:sz w:val="26"/>
          <w:szCs w:val="26"/>
        </w:rPr>
        <w:t>Етку</w:t>
      </w:r>
      <w:r w:rsidR="008C68C8" w:rsidRPr="005042AC">
        <w:rPr>
          <w:bCs/>
          <w:sz w:val="26"/>
          <w:szCs w:val="26"/>
        </w:rPr>
        <w:t>льского</w:t>
      </w:r>
      <w:r w:rsidRPr="005042AC">
        <w:rPr>
          <w:sz w:val="26"/>
          <w:szCs w:val="26"/>
        </w:rPr>
        <w:t xml:space="preserve"> муниципального округа на соответствующих территориях в соответствии со </w:t>
      </w:r>
      <w:hyperlink r:id="rId11" w:anchor="/document/186367/entry/14" w:history="1">
        <w:r w:rsidRPr="005042AC">
          <w:rPr>
            <w:rStyle w:val="af0"/>
            <w:sz w:val="26"/>
            <w:szCs w:val="26"/>
          </w:rPr>
          <w:t>статьями 14</w:t>
        </w:r>
      </w:hyperlink>
      <w:r w:rsidRPr="005042AC">
        <w:rPr>
          <w:sz w:val="26"/>
          <w:szCs w:val="26"/>
        </w:rPr>
        <w:t xml:space="preserve">, </w:t>
      </w:r>
      <w:hyperlink r:id="rId12" w:anchor="/document/186367/entry/15" w:history="1">
        <w:r w:rsidRPr="005042AC">
          <w:rPr>
            <w:rStyle w:val="af0"/>
            <w:sz w:val="26"/>
            <w:szCs w:val="26"/>
          </w:rPr>
          <w:t>15</w:t>
        </w:r>
      </w:hyperlink>
      <w:r w:rsidRPr="005042AC">
        <w:rPr>
          <w:sz w:val="26"/>
          <w:szCs w:val="26"/>
        </w:rPr>
        <w:t xml:space="preserve"> и </w:t>
      </w:r>
      <w:hyperlink r:id="rId13" w:anchor="/document/186367/entry/16" w:history="1">
        <w:r w:rsidRPr="005042AC">
          <w:rPr>
            <w:rStyle w:val="af0"/>
            <w:sz w:val="26"/>
            <w:szCs w:val="26"/>
          </w:rPr>
          <w:t>16</w:t>
        </w:r>
      </w:hyperlink>
      <w:r w:rsidRPr="005042AC">
        <w:rPr>
          <w:sz w:val="26"/>
          <w:szCs w:val="26"/>
        </w:rPr>
        <w:t xml:space="preserve"> Федерального закона </w:t>
      </w:r>
      <w:r w:rsidRPr="005042AC">
        <w:rPr>
          <w:spacing w:val="2"/>
          <w:sz w:val="26"/>
          <w:szCs w:val="26"/>
        </w:rPr>
        <w:t xml:space="preserve">от </w:t>
      </w:r>
      <w:r w:rsidR="003E55C3">
        <w:rPr>
          <w:spacing w:val="2"/>
          <w:sz w:val="26"/>
          <w:szCs w:val="26"/>
        </w:rPr>
        <w:t>0</w:t>
      </w:r>
      <w:r w:rsidRPr="005042AC">
        <w:rPr>
          <w:spacing w:val="2"/>
          <w:sz w:val="26"/>
          <w:szCs w:val="26"/>
        </w:rPr>
        <w:t xml:space="preserve">6 октября </w:t>
      </w:r>
      <w:r w:rsidR="008C68C8" w:rsidRPr="005042AC">
        <w:rPr>
          <w:spacing w:val="2"/>
          <w:sz w:val="26"/>
          <w:szCs w:val="26"/>
        </w:rPr>
        <w:t xml:space="preserve"> </w:t>
      </w:r>
      <w:r w:rsidRPr="005042AC">
        <w:rPr>
          <w:spacing w:val="2"/>
          <w:sz w:val="26"/>
          <w:szCs w:val="26"/>
        </w:rPr>
        <w:t>2003 года №</w:t>
      </w:r>
      <w:r w:rsidRPr="005042AC">
        <w:rPr>
          <w:sz w:val="26"/>
          <w:szCs w:val="26"/>
        </w:rPr>
        <w:t> </w:t>
      </w:r>
      <w:r w:rsidRPr="005042AC">
        <w:rPr>
          <w:spacing w:val="2"/>
          <w:sz w:val="26"/>
          <w:szCs w:val="26"/>
        </w:rPr>
        <w:t xml:space="preserve">131-ФЗ </w:t>
      </w:r>
      <w:r w:rsidRPr="005042AC">
        <w:rPr>
          <w:sz w:val="26"/>
          <w:szCs w:val="26"/>
        </w:rPr>
        <w:t>«Об общих принципах организации местного самоуправления в Российской Федерации» осуществляют органы местного самоуправления, которые на день вступления в силу настоящего Закона осуществляли полномочия по решению вопросов местного значения на этих территориях.</w:t>
      </w:r>
    </w:p>
    <w:p w:rsidR="00A7786A" w:rsidRPr="005042AC" w:rsidRDefault="00A7786A" w:rsidP="008C68C8">
      <w:r w:rsidRPr="005042AC">
        <w:tab/>
        <w:t xml:space="preserve">4. Со дня завершения формирования местной администрации </w:t>
      </w:r>
      <w:r w:rsidR="00FC43B2" w:rsidRPr="005042AC">
        <w:rPr>
          <w:bCs/>
        </w:rPr>
        <w:t>Етку</w:t>
      </w:r>
      <w:r w:rsidR="008C68C8" w:rsidRPr="005042AC">
        <w:rPr>
          <w:bCs/>
        </w:rPr>
        <w:t>льского</w:t>
      </w:r>
      <w:r w:rsidRPr="005042AC">
        <w:t xml:space="preserve"> муниципального округа прекращаются полномочия администраций </w:t>
      </w:r>
      <w:proofErr w:type="spellStart"/>
      <w:r w:rsidR="00E3159A" w:rsidRPr="005042AC">
        <w:t>Бектышского</w:t>
      </w:r>
      <w:proofErr w:type="spellEnd"/>
      <w:r w:rsidR="00FC43B2" w:rsidRPr="005042AC">
        <w:t xml:space="preserve"> сель</w:t>
      </w:r>
      <w:r w:rsidR="00E3159A" w:rsidRPr="005042AC">
        <w:t>ского поселения</w:t>
      </w:r>
      <w:r w:rsidR="00FC43B2" w:rsidRPr="005042AC">
        <w:t xml:space="preserve">, </w:t>
      </w:r>
      <w:proofErr w:type="spellStart"/>
      <w:r w:rsidR="00FC43B2" w:rsidRPr="005042AC">
        <w:t>Белоносовского</w:t>
      </w:r>
      <w:proofErr w:type="spellEnd"/>
      <w:r w:rsidR="00FC43B2" w:rsidRPr="005042AC">
        <w:t xml:space="preserve"> сельского поселения, </w:t>
      </w:r>
      <w:proofErr w:type="spellStart"/>
      <w:r w:rsidR="00FC43B2" w:rsidRPr="005042AC">
        <w:t>Белоусовского</w:t>
      </w:r>
      <w:proofErr w:type="spellEnd"/>
      <w:r w:rsidR="00FC43B2" w:rsidRPr="005042AC">
        <w:t xml:space="preserve"> сельского поселения, </w:t>
      </w:r>
      <w:r w:rsidR="00FC43B2" w:rsidRPr="005042AC">
        <w:lastRenderedPageBreak/>
        <w:t xml:space="preserve">Еманжелинского сельского поселения, Еткульского сельского поселения,    </w:t>
      </w:r>
      <w:proofErr w:type="spellStart"/>
      <w:r w:rsidR="00FC43B2" w:rsidRPr="005042AC">
        <w:t>Каратабанского</w:t>
      </w:r>
      <w:proofErr w:type="spellEnd"/>
      <w:r w:rsidR="00FC43B2" w:rsidRPr="005042AC">
        <w:t xml:space="preserve"> сельского поселения, </w:t>
      </w:r>
      <w:proofErr w:type="spellStart"/>
      <w:r w:rsidR="00FC43B2" w:rsidRPr="005042AC">
        <w:t>Коелгинского</w:t>
      </w:r>
      <w:proofErr w:type="spellEnd"/>
      <w:r w:rsidR="00FC43B2" w:rsidRPr="005042AC">
        <w:t xml:space="preserve"> сельского поселения, Лебедевского сельского поселения, </w:t>
      </w:r>
      <w:proofErr w:type="spellStart"/>
      <w:r w:rsidR="00FC43B2" w:rsidRPr="005042AC">
        <w:t>Новобатуринского</w:t>
      </w:r>
      <w:proofErr w:type="spellEnd"/>
      <w:r w:rsidR="00FC43B2" w:rsidRPr="005042AC">
        <w:t xml:space="preserve"> сельского поселения, </w:t>
      </w:r>
      <w:proofErr w:type="spellStart"/>
      <w:r w:rsidR="00FC43B2" w:rsidRPr="005042AC">
        <w:t>Печенкинского</w:t>
      </w:r>
      <w:proofErr w:type="spellEnd"/>
      <w:r w:rsidR="00FC43B2" w:rsidRPr="005042AC">
        <w:t xml:space="preserve"> сельского поселения, </w:t>
      </w:r>
      <w:proofErr w:type="spellStart"/>
      <w:r w:rsidR="00FC43B2" w:rsidRPr="005042AC">
        <w:t>Пискловского</w:t>
      </w:r>
      <w:proofErr w:type="spellEnd"/>
      <w:r w:rsidR="00FC43B2" w:rsidRPr="005042AC">
        <w:t xml:space="preserve"> сельского поселения, </w:t>
      </w:r>
      <w:proofErr w:type="spellStart"/>
      <w:r w:rsidR="00FC43B2" w:rsidRPr="005042AC">
        <w:t>Селезянского</w:t>
      </w:r>
      <w:proofErr w:type="spellEnd"/>
      <w:r w:rsidR="00FC43B2" w:rsidRPr="005042AC">
        <w:t xml:space="preserve"> сельского  поселения </w:t>
      </w:r>
      <w:r w:rsidR="004628D9" w:rsidRPr="005042AC">
        <w:t xml:space="preserve">и </w:t>
      </w:r>
      <w:r w:rsidR="00FC43B2" w:rsidRPr="005042AC">
        <w:rPr>
          <w:bCs/>
        </w:rPr>
        <w:t>Етку</w:t>
      </w:r>
      <w:r w:rsidR="008C68C8" w:rsidRPr="005042AC">
        <w:rPr>
          <w:bCs/>
        </w:rPr>
        <w:t>льского</w:t>
      </w:r>
      <w:r w:rsidRPr="005042AC">
        <w:t xml:space="preserve"> муниципального района.</w:t>
      </w:r>
    </w:p>
    <w:p w:rsidR="00A7786A" w:rsidRPr="005042AC" w:rsidRDefault="00A7786A" w:rsidP="005132FD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tab/>
        <w:t>Со дня первого заседания представительног</w:t>
      </w:r>
      <w:r w:rsidR="00FC43B2" w:rsidRPr="005042AC">
        <w:rPr>
          <w:sz w:val="26"/>
          <w:szCs w:val="26"/>
        </w:rPr>
        <w:t>о органа Етку</w:t>
      </w:r>
      <w:r w:rsidR="008C68C8" w:rsidRPr="005042AC">
        <w:rPr>
          <w:sz w:val="26"/>
          <w:szCs w:val="26"/>
        </w:rPr>
        <w:t>ль</w:t>
      </w:r>
      <w:r w:rsidRPr="005042AC">
        <w:rPr>
          <w:sz w:val="26"/>
          <w:szCs w:val="26"/>
        </w:rPr>
        <w:t xml:space="preserve">ского муниципального округа прекращаются полномочия представительных органов </w:t>
      </w:r>
      <w:proofErr w:type="spellStart"/>
      <w:r w:rsidR="00E3159A" w:rsidRPr="005042AC">
        <w:rPr>
          <w:sz w:val="26"/>
          <w:szCs w:val="26"/>
        </w:rPr>
        <w:t>Бектышского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Белоносовского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Белоусовского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Еманжелинского сельского поселения, Еткульского сельского поселения, </w:t>
      </w:r>
      <w:proofErr w:type="spellStart"/>
      <w:r w:rsidR="00E3159A" w:rsidRPr="005042AC">
        <w:rPr>
          <w:sz w:val="26"/>
          <w:szCs w:val="26"/>
        </w:rPr>
        <w:t>Каратабанского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Коелгинского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Лебедевского сельского поселения, </w:t>
      </w:r>
      <w:proofErr w:type="spellStart"/>
      <w:r w:rsidR="00E3159A" w:rsidRPr="005042AC">
        <w:rPr>
          <w:sz w:val="26"/>
          <w:szCs w:val="26"/>
        </w:rPr>
        <w:t>Новобатуринского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Печенкинского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Пискловского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Селезянского</w:t>
      </w:r>
      <w:proofErr w:type="spellEnd"/>
      <w:r w:rsidR="00E3159A" w:rsidRPr="005042AC">
        <w:rPr>
          <w:sz w:val="26"/>
          <w:szCs w:val="26"/>
        </w:rPr>
        <w:t xml:space="preserve"> сельского  поселения и </w:t>
      </w:r>
      <w:r w:rsidR="00E3159A" w:rsidRPr="005042AC">
        <w:rPr>
          <w:bCs/>
          <w:sz w:val="26"/>
          <w:szCs w:val="26"/>
        </w:rPr>
        <w:t>Еткульского</w:t>
      </w:r>
      <w:r w:rsidR="00E3159A" w:rsidRPr="005042AC">
        <w:rPr>
          <w:sz w:val="26"/>
          <w:szCs w:val="26"/>
        </w:rPr>
        <w:t xml:space="preserve"> муниципального района.</w:t>
      </w:r>
    </w:p>
    <w:p w:rsidR="00A7786A" w:rsidRPr="005042AC" w:rsidRDefault="00A7786A" w:rsidP="005132FD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tab/>
        <w:t>Со дня всту</w:t>
      </w:r>
      <w:r w:rsidR="008C68C8" w:rsidRPr="005042AC">
        <w:rPr>
          <w:sz w:val="26"/>
          <w:szCs w:val="26"/>
        </w:rPr>
        <w:t>пл</w:t>
      </w:r>
      <w:r w:rsidR="00E3159A" w:rsidRPr="005042AC">
        <w:rPr>
          <w:sz w:val="26"/>
          <w:szCs w:val="26"/>
        </w:rPr>
        <w:t>ения в должность главы Етку</w:t>
      </w:r>
      <w:r w:rsidR="008C68C8" w:rsidRPr="005042AC">
        <w:rPr>
          <w:sz w:val="26"/>
          <w:szCs w:val="26"/>
        </w:rPr>
        <w:t>ль</w:t>
      </w:r>
      <w:r w:rsidRPr="005042AC">
        <w:rPr>
          <w:sz w:val="26"/>
          <w:szCs w:val="26"/>
        </w:rPr>
        <w:t xml:space="preserve">ского муниципального округа прекращаются полномочия глав </w:t>
      </w:r>
      <w:proofErr w:type="spellStart"/>
      <w:r w:rsidR="00E3159A" w:rsidRPr="005042AC">
        <w:rPr>
          <w:sz w:val="26"/>
          <w:szCs w:val="26"/>
        </w:rPr>
        <w:t>Бектышского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Белоносовского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Белоусовского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Еманжелинского сельского поселения, Еткульского сельского поселения, </w:t>
      </w:r>
      <w:proofErr w:type="spellStart"/>
      <w:r w:rsidR="00E3159A" w:rsidRPr="005042AC">
        <w:rPr>
          <w:sz w:val="26"/>
          <w:szCs w:val="26"/>
        </w:rPr>
        <w:t>Каратабанского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Коелгинского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Лебедевского сельского поселения, </w:t>
      </w:r>
      <w:proofErr w:type="spellStart"/>
      <w:r w:rsidR="00E3159A" w:rsidRPr="005042AC">
        <w:rPr>
          <w:sz w:val="26"/>
          <w:szCs w:val="26"/>
        </w:rPr>
        <w:t>Новобатуринского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Печенкинского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Пискловского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Селезянского</w:t>
      </w:r>
      <w:proofErr w:type="spellEnd"/>
      <w:r w:rsidR="00E3159A" w:rsidRPr="005042AC">
        <w:rPr>
          <w:sz w:val="26"/>
          <w:szCs w:val="26"/>
        </w:rPr>
        <w:t xml:space="preserve"> сельского  поселения и </w:t>
      </w:r>
      <w:r w:rsidR="00E3159A" w:rsidRPr="005042AC">
        <w:rPr>
          <w:bCs/>
          <w:sz w:val="26"/>
          <w:szCs w:val="26"/>
        </w:rPr>
        <w:t>Еткульского</w:t>
      </w:r>
      <w:r w:rsidR="00E3159A" w:rsidRPr="005042AC">
        <w:rPr>
          <w:sz w:val="26"/>
          <w:szCs w:val="26"/>
        </w:rPr>
        <w:t xml:space="preserve"> муниципального района.</w:t>
      </w:r>
    </w:p>
    <w:p w:rsidR="00A7786A" w:rsidRPr="005042AC" w:rsidRDefault="00A7786A" w:rsidP="005132FD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tab/>
        <w:t>Со дня образования ко</w:t>
      </w:r>
      <w:r w:rsidR="008C68C8" w:rsidRPr="005042AC">
        <w:rPr>
          <w:sz w:val="26"/>
          <w:szCs w:val="26"/>
        </w:rPr>
        <w:t>нт</w:t>
      </w:r>
      <w:r w:rsidR="00E3159A" w:rsidRPr="005042AC">
        <w:rPr>
          <w:sz w:val="26"/>
          <w:szCs w:val="26"/>
        </w:rPr>
        <w:t>рольно-счетного органа Етку</w:t>
      </w:r>
      <w:r w:rsidR="008C68C8" w:rsidRPr="005042AC">
        <w:rPr>
          <w:sz w:val="26"/>
          <w:szCs w:val="26"/>
        </w:rPr>
        <w:t>ль</w:t>
      </w:r>
      <w:r w:rsidRPr="005042AC">
        <w:rPr>
          <w:sz w:val="26"/>
          <w:szCs w:val="26"/>
        </w:rPr>
        <w:t>ского муниципального округа прекращаются полномочия ко</w:t>
      </w:r>
      <w:r w:rsidR="00E3159A" w:rsidRPr="005042AC">
        <w:rPr>
          <w:sz w:val="26"/>
          <w:szCs w:val="26"/>
        </w:rPr>
        <w:t>нтрольно-счетного органа Етку</w:t>
      </w:r>
      <w:r w:rsidR="008C68C8" w:rsidRPr="005042AC">
        <w:rPr>
          <w:sz w:val="26"/>
          <w:szCs w:val="26"/>
        </w:rPr>
        <w:t>ль</w:t>
      </w:r>
      <w:r w:rsidRPr="005042AC">
        <w:rPr>
          <w:sz w:val="26"/>
          <w:szCs w:val="26"/>
        </w:rPr>
        <w:t>ского муниципального района.</w:t>
      </w:r>
    </w:p>
    <w:p w:rsidR="00A7786A" w:rsidRPr="005042AC" w:rsidRDefault="00A7786A" w:rsidP="008C68C8">
      <w:pPr>
        <w:pStyle w:val="s15"/>
        <w:widowControl w:val="0"/>
        <w:shd w:val="clear" w:color="auto" w:fill="FFFFFF"/>
        <w:spacing w:before="120" w:beforeAutospacing="0" w:after="240" w:afterAutospacing="0"/>
        <w:ind w:left="2268" w:hanging="1559"/>
        <w:jc w:val="both"/>
        <w:rPr>
          <w:sz w:val="26"/>
          <w:szCs w:val="26"/>
        </w:rPr>
      </w:pPr>
      <w:r w:rsidRPr="005042AC">
        <w:rPr>
          <w:rStyle w:val="s10"/>
          <w:b/>
          <w:bCs/>
          <w:sz w:val="26"/>
          <w:szCs w:val="26"/>
        </w:rPr>
        <w:t>Статья 4.</w:t>
      </w:r>
      <w:r w:rsidRPr="005042AC">
        <w:rPr>
          <w:b/>
          <w:bCs/>
          <w:sz w:val="26"/>
          <w:szCs w:val="26"/>
        </w:rPr>
        <w:tab/>
      </w:r>
      <w:r w:rsidR="004628D9" w:rsidRPr="005042AC">
        <w:rPr>
          <w:b/>
          <w:bCs/>
          <w:sz w:val="26"/>
          <w:szCs w:val="26"/>
        </w:rPr>
        <w:t>Особенности осуществления в 2025</w:t>
      </w:r>
      <w:r w:rsidRPr="005042AC">
        <w:rPr>
          <w:b/>
          <w:bCs/>
          <w:sz w:val="26"/>
          <w:szCs w:val="26"/>
        </w:rPr>
        <w:t xml:space="preserve"> году государственных полномочий, переданных органам</w:t>
      </w:r>
      <w:r w:rsidR="008C68C8" w:rsidRPr="005042AC">
        <w:rPr>
          <w:b/>
          <w:bCs/>
          <w:sz w:val="26"/>
          <w:szCs w:val="26"/>
        </w:rPr>
        <w:t xml:space="preserve"> м</w:t>
      </w:r>
      <w:r w:rsidR="00E3159A" w:rsidRPr="005042AC">
        <w:rPr>
          <w:b/>
          <w:bCs/>
          <w:sz w:val="26"/>
          <w:szCs w:val="26"/>
        </w:rPr>
        <w:t>естного самоуправления Етку</w:t>
      </w:r>
      <w:r w:rsidR="008C68C8" w:rsidRPr="005042AC">
        <w:rPr>
          <w:b/>
          <w:bCs/>
          <w:sz w:val="26"/>
          <w:szCs w:val="26"/>
        </w:rPr>
        <w:t>ль</w:t>
      </w:r>
      <w:r w:rsidRPr="005042AC">
        <w:rPr>
          <w:b/>
          <w:bCs/>
          <w:sz w:val="26"/>
          <w:szCs w:val="26"/>
        </w:rPr>
        <w:t>ского</w:t>
      </w:r>
      <w:r w:rsidRPr="005042AC">
        <w:rPr>
          <w:b/>
          <w:sz w:val="26"/>
          <w:szCs w:val="26"/>
        </w:rPr>
        <w:t xml:space="preserve"> муниципального района</w:t>
      </w:r>
      <w:r w:rsidR="004628D9" w:rsidRPr="005042AC">
        <w:rPr>
          <w:b/>
          <w:sz w:val="26"/>
          <w:szCs w:val="26"/>
          <w:lang w:eastAsia="ar-SA"/>
        </w:rPr>
        <w:t xml:space="preserve">, </w:t>
      </w:r>
      <w:proofErr w:type="spellStart"/>
      <w:r w:rsidR="00E3159A" w:rsidRPr="005042AC">
        <w:rPr>
          <w:b/>
          <w:sz w:val="26"/>
          <w:szCs w:val="26"/>
        </w:rPr>
        <w:t>Бектышского</w:t>
      </w:r>
      <w:proofErr w:type="spellEnd"/>
      <w:r w:rsidR="00E3159A" w:rsidRPr="005042AC">
        <w:rPr>
          <w:b/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b/>
          <w:sz w:val="26"/>
          <w:szCs w:val="26"/>
        </w:rPr>
        <w:t>Белоносовского</w:t>
      </w:r>
      <w:proofErr w:type="spellEnd"/>
      <w:r w:rsidR="00E3159A" w:rsidRPr="005042AC">
        <w:rPr>
          <w:b/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b/>
          <w:sz w:val="26"/>
          <w:szCs w:val="26"/>
        </w:rPr>
        <w:t>Белоусовского</w:t>
      </w:r>
      <w:proofErr w:type="spellEnd"/>
      <w:r w:rsidR="00E3159A" w:rsidRPr="005042AC">
        <w:rPr>
          <w:b/>
          <w:sz w:val="26"/>
          <w:szCs w:val="26"/>
        </w:rPr>
        <w:t xml:space="preserve"> сельского поселения, Еманжелинского сельского поселения, Еткульского сельского поселения, </w:t>
      </w:r>
      <w:proofErr w:type="spellStart"/>
      <w:r w:rsidR="00E3159A" w:rsidRPr="005042AC">
        <w:rPr>
          <w:b/>
          <w:sz w:val="26"/>
          <w:szCs w:val="26"/>
        </w:rPr>
        <w:t>Каратабанского</w:t>
      </w:r>
      <w:proofErr w:type="spellEnd"/>
      <w:r w:rsidR="00E3159A" w:rsidRPr="005042AC">
        <w:rPr>
          <w:b/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b/>
          <w:sz w:val="26"/>
          <w:szCs w:val="26"/>
        </w:rPr>
        <w:t>Коелгинского</w:t>
      </w:r>
      <w:proofErr w:type="spellEnd"/>
      <w:r w:rsidR="00E3159A" w:rsidRPr="005042AC">
        <w:rPr>
          <w:b/>
          <w:sz w:val="26"/>
          <w:szCs w:val="26"/>
        </w:rPr>
        <w:t xml:space="preserve"> сельского поселения,   Лебедевского сельского поселения, </w:t>
      </w:r>
      <w:proofErr w:type="spellStart"/>
      <w:r w:rsidR="00E3159A" w:rsidRPr="005042AC">
        <w:rPr>
          <w:b/>
          <w:sz w:val="26"/>
          <w:szCs w:val="26"/>
        </w:rPr>
        <w:t>Новобатуринского</w:t>
      </w:r>
      <w:proofErr w:type="spellEnd"/>
      <w:r w:rsidR="00E3159A" w:rsidRPr="005042AC">
        <w:rPr>
          <w:b/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b/>
          <w:sz w:val="26"/>
          <w:szCs w:val="26"/>
        </w:rPr>
        <w:t>Печенкинского</w:t>
      </w:r>
      <w:proofErr w:type="spellEnd"/>
      <w:r w:rsidR="00E3159A" w:rsidRPr="005042AC">
        <w:rPr>
          <w:b/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b/>
          <w:sz w:val="26"/>
          <w:szCs w:val="26"/>
        </w:rPr>
        <w:t>Пискловского</w:t>
      </w:r>
      <w:proofErr w:type="spellEnd"/>
      <w:r w:rsidR="00E3159A" w:rsidRPr="005042AC">
        <w:rPr>
          <w:b/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b/>
          <w:sz w:val="26"/>
          <w:szCs w:val="26"/>
        </w:rPr>
        <w:t>Селезянского</w:t>
      </w:r>
      <w:proofErr w:type="spellEnd"/>
      <w:r w:rsidR="00E3159A" w:rsidRPr="005042AC">
        <w:rPr>
          <w:b/>
          <w:sz w:val="26"/>
          <w:szCs w:val="26"/>
        </w:rPr>
        <w:t xml:space="preserve"> сельского поселения</w:t>
      </w:r>
    </w:p>
    <w:p w:rsidR="00A7786A" w:rsidRPr="005042AC" w:rsidRDefault="00A7786A" w:rsidP="005132FD">
      <w:pPr>
        <w:pStyle w:val="s15"/>
        <w:widowControl w:val="0"/>
        <w:shd w:val="clear" w:color="auto" w:fill="FFFFFF"/>
        <w:spacing w:before="0" w:beforeAutospacing="0" w:after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lastRenderedPageBreak/>
        <w:tab/>
        <w:t>Со дня завершения формирования орган</w:t>
      </w:r>
      <w:r w:rsidR="00E3159A" w:rsidRPr="005042AC">
        <w:rPr>
          <w:sz w:val="26"/>
          <w:szCs w:val="26"/>
        </w:rPr>
        <w:t>ов местного самоуправления Етку</w:t>
      </w:r>
      <w:r w:rsidR="008C68C8" w:rsidRPr="005042AC">
        <w:rPr>
          <w:sz w:val="26"/>
          <w:szCs w:val="26"/>
        </w:rPr>
        <w:t>ль</w:t>
      </w:r>
      <w:r w:rsidRPr="005042AC">
        <w:rPr>
          <w:sz w:val="26"/>
          <w:szCs w:val="26"/>
        </w:rPr>
        <w:t xml:space="preserve">ского муниципального округа государственные полномочия, переданные органам </w:t>
      </w:r>
      <w:r w:rsidR="00E3159A" w:rsidRPr="005042AC">
        <w:rPr>
          <w:sz w:val="26"/>
          <w:szCs w:val="26"/>
        </w:rPr>
        <w:t xml:space="preserve"> </w:t>
      </w:r>
      <w:r w:rsidRPr="005042AC">
        <w:rPr>
          <w:sz w:val="26"/>
          <w:szCs w:val="26"/>
        </w:rPr>
        <w:t xml:space="preserve">местного самоуправления </w:t>
      </w:r>
      <w:r w:rsidR="00E3159A" w:rsidRPr="005042AC">
        <w:rPr>
          <w:bCs/>
          <w:sz w:val="26"/>
          <w:szCs w:val="26"/>
        </w:rPr>
        <w:t>Етку</w:t>
      </w:r>
      <w:r w:rsidR="008C68C8" w:rsidRPr="005042AC">
        <w:rPr>
          <w:bCs/>
          <w:sz w:val="26"/>
          <w:szCs w:val="26"/>
        </w:rPr>
        <w:t>ль</w:t>
      </w:r>
      <w:r w:rsidRPr="005042AC">
        <w:rPr>
          <w:bCs/>
          <w:sz w:val="26"/>
          <w:szCs w:val="26"/>
        </w:rPr>
        <w:t>ского</w:t>
      </w:r>
      <w:r w:rsidRPr="005042AC">
        <w:rPr>
          <w:sz w:val="26"/>
          <w:szCs w:val="26"/>
        </w:rPr>
        <w:t xml:space="preserve"> муниципального района</w:t>
      </w:r>
      <w:r w:rsidRPr="005042AC">
        <w:rPr>
          <w:sz w:val="26"/>
          <w:szCs w:val="26"/>
          <w:lang w:eastAsia="ar-SA"/>
        </w:rPr>
        <w:t xml:space="preserve">, </w:t>
      </w:r>
      <w:proofErr w:type="spellStart"/>
      <w:r w:rsidR="00E3159A" w:rsidRPr="005042AC">
        <w:rPr>
          <w:sz w:val="26"/>
          <w:szCs w:val="26"/>
        </w:rPr>
        <w:t>Бектышского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Белоносовского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Белоусовского</w:t>
      </w:r>
      <w:proofErr w:type="spellEnd"/>
      <w:r w:rsidR="00E3159A" w:rsidRPr="005042AC">
        <w:rPr>
          <w:sz w:val="26"/>
          <w:szCs w:val="26"/>
        </w:rPr>
        <w:t xml:space="preserve"> сельского     поселения, Еманжелинского сельского поселения, Еткульского сельского поселения, </w:t>
      </w:r>
      <w:proofErr w:type="spellStart"/>
      <w:r w:rsidR="00E3159A" w:rsidRPr="005042AC">
        <w:rPr>
          <w:sz w:val="26"/>
          <w:szCs w:val="26"/>
        </w:rPr>
        <w:t>Каратабанского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Коелгинского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Лебедевского сельского поселения, </w:t>
      </w:r>
      <w:proofErr w:type="spellStart"/>
      <w:r w:rsidR="00E3159A" w:rsidRPr="005042AC">
        <w:rPr>
          <w:sz w:val="26"/>
          <w:szCs w:val="26"/>
        </w:rPr>
        <w:t>Новобатуринского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Печенкинского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Пискловского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Селезянского</w:t>
      </w:r>
      <w:proofErr w:type="spellEnd"/>
      <w:r w:rsidR="00E3159A" w:rsidRPr="005042AC">
        <w:rPr>
          <w:sz w:val="26"/>
          <w:szCs w:val="26"/>
        </w:rPr>
        <w:t xml:space="preserve"> сельского  поселения</w:t>
      </w:r>
      <w:r w:rsidRPr="005042AC">
        <w:rPr>
          <w:sz w:val="26"/>
          <w:szCs w:val="26"/>
        </w:rPr>
        <w:t>, осуществляют органы</w:t>
      </w:r>
      <w:r w:rsidR="004628D9" w:rsidRPr="005042AC">
        <w:rPr>
          <w:sz w:val="26"/>
          <w:szCs w:val="26"/>
        </w:rPr>
        <w:t xml:space="preserve"> местного самоуправле</w:t>
      </w:r>
      <w:r w:rsidR="00E3159A" w:rsidRPr="005042AC">
        <w:rPr>
          <w:sz w:val="26"/>
          <w:szCs w:val="26"/>
        </w:rPr>
        <w:t>ния Етку</w:t>
      </w:r>
      <w:r w:rsidR="008C68C8" w:rsidRPr="005042AC">
        <w:rPr>
          <w:sz w:val="26"/>
          <w:szCs w:val="26"/>
        </w:rPr>
        <w:t>ль</w:t>
      </w:r>
      <w:r w:rsidRPr="005042AC">
        <w:rPr>
          <w:sz w:val="26"/>
          <w:szCs w:val="26"/>
        </w:rPr>
        <w:t>ско</w:t>
      </w:r>
      <w:r w:rsidR="004628D9" w:rsidRPr="005042AC">
        <w:rPr>
          <w:sz w:val="26"/>
          <w:szCs w:val="26"/>
        </w:rPr>
        <w:t xml:space="preserve">го муниципального </w:t>
      </w:r>
      <w:r w:rsidRPr="005042AC">
        <w:rPr>
          <w:sz w:val="26"/>
          <w:szCs w:val="26"/>
        </w:rPr>
        <w:t>округа.</w:t>
      </w:r>
    </w:p>
    <w:p w:rsidR="00A7786A" w:rsidRPr="005042AC" w:rsidRDefault="00A7786A" w:rsidP="008A401B">
      <w:pPr>
        <w:pStyle w:val="s15"/>
        <w:widowControl w:val="0"/>
        <w:shd w:val="clear" w:color="auto" w:fill="FFFFFF"/>
        <w:spacing w:before="240" w:beforeAutospacing="0" w:after="360" w:afterAutospacing="0"/>
        <w:ind w:left="2268" w:hanging="1559"/>
        <w:jc w:val="both"/>
        <w:rPr>
          <w:b/>
          <w:bCs/>
          <w:sz w:val="26"/>
          <w:szCs w:val="26"/>
        </w:rPr>
      </w:pPr>
      <w:r w:rsidRPr="005042AC">
        <w:rPr>
          <w:rStyle w:val="s10"/>
          <w:b/>
          <w:bCs/>
          <w:sz w:val="26"/>
          <w:szCs w:val="26"/>
        </w:rPr>
        <w:t>Статья 5.</w:t>
      </w:r>
      <w:r w:rsidRPr="005042AC">
        <w:rPr>
          <w:b/>
          <w:bCs/>
          <w:sz w:val="26"/>
          <w:szCs w:val="26"/>
        </w:rPr>
        <w:tab/>
        <w:t>Особенности осущест</w:t>
      </w:r>
      <w:r w:rsidR="008C122C" w:rsidRPr="005042AC">
        <w:rPr>
          <w:b/>
          <w:bCs/>
          <w:sz w:val="26"/>
          <w:szCs w:val="26"/>
        </w:rPr>
        <w:t>вления бюджетных</w:t>
      </w:r>
      <w:r w:rsidR="008C68C8" w:rsidRPr="005042AC">
        <w:rPr>
          <w:b/>
          <w:bCs/>
          <w:sz w:val="26"/>
          <w:szCs w:val="26"/>
        </w:rPr>
        <w:t xml:space="preserve"> пол</w:t>
      </w:r>
      <w:r w:rsidR="00E3159A" w:rsidRPr="005042AC">
        <w:rPr>
          <w:b/>
          <w:bCs/>
          <w:sz w:val="26"/>
          <w:szCs w:val="26"/>
        </w:rPr>
        <w:t>номочий в</w:t>
      </w:r>
      <w:r w:rsidR="003E55C3">
        <w:rPr>
          <w:b/>
          <w:bCs/>
          <w:sz w:val="26"/>
          <w:szCs w:val="26"/>
        </w:rPr>
        <w:t xml:space="preserve">           </w:t>
      </w:r>
      <w:r w:rsidR="00E3159A" w:rsidRPr="005042AC">
        <w:rPr>
          <w:b/>
          <w:bCs/>
          <w:sz w:val="26"/>
          <w:szCs w:val="26"/>
        </w:rPr>
        <w:t xml:space="preserve"> Етку</w:t>
      </w:r>
      <w:r w:rsidR="008C68C8" w:rsidRPr="005042AC">
        <w:rPr>
          <w:b/>
          <w:bCs/>
          <w:sz w:val="26"/>
          <w:szCs w:val="26"/>
        </w:rPr>
        <w:t>ль</w:t>
      </w:r>
      <w:r w:rsidRPr="005042AC">
        <w:rPr>
          <w:b/>
          <w:bCs/>
          <w:sz w:val="26"/>
          <w:szCs w:val="26"/>
        </w:rPr>
        <w:t>ском муниципальном округе в переходный период</w:t>
      </w:r>
    </w:p>
    <w:p w:rsidR="00A7786A" w:rsidRPr="005042AC" w:rsidRDefault="00A7786A" w:rsidP="005132FD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tab/>
        <w:t xml:space="preserve">1. Полномочия, связанные с внесением изменений в решения представительных органов о бюджетах </w:t>
      </w:r>
      <w:r w:rsidR="00E3159A" w:rsidRPr="005042AC">
        <w:rPr>
          <w:bCs/>
          <w:sz w:val="26"/>
          <w:szCs w:val="26"/>
        </w:rPr>
        <w:t>Еткульского</w:t>
      </w:r>
      <w:r w:rsidR="00E3159A" w:rsidRPr="005042AC">
        <w:rPr>
          <w:sz w:val="26"/>
          <w:szCs w:val="26"/>
        </w:rPr>
        <w:t xml:space="preserve"> муниципального района</w:t>
      </w:r>
      <w:r w:rsidR="00E3159A" w:rsidRPr="005042AC">
        <w:rPr>
          <w:sz w:val="26"/>
          <w:szCs w:val="26"/>
          <w:lang w:eastAsia="ar-SA"/>
        </w:rPr>
        <w:t xml:space="preserve">, </w:t>
      </w:r>
      <w:proofErr w:type="spellStart"/>
      <w:r w:rsidR="00E3159A" w:rsidRPr="005042AC">
        <w:rPr>
          <w:sz w:val="26"/>
          <w:szCs w:val="26"/>
        </w:rPr>
        <w:t>Бектышского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Белоносовского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Белоусовского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Еманжелинского сельского поселения, Еткульского сельского поселения, </w:t>
      </w:r>
      <w:proofErr w:type="spellStart"/>
      <w:r w:rsidR="00E3159A" w:rsidRPr="005042AC">
        <w:rPr>
          <w:sz w:val="26"/>
          <w:szCs w:val="26"/>
        </w:rPr>
        <w:t>Каратабанского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Коелгинского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Лебедевского сельского поселения, </w:t>
      </w:r>
      <w:proofErr w:type="spellStart"/>
      <w:r w:rsidR="00E3159A" w:rsidRPr="005042AC">
        <w:rPr>
          <w:sz w:val="26"/>
          <w:szCs w:val="26"/>
        </w:rPr>
        <w:t>Новобатуринского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Печенкинского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Пискловского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Селезянского</w:t>
      </w:r>
      <w:proofErr w:type="spellEnd"/>
      <w:r w:rsidR="00E3159A" w:rsidRPr="005042AC">
        <w:rPr>
          <w:sz w:val="26"/>
          <w:szCs w:val="26"/>
        </w:rPr>
        <w:t xml:space="preserve"> сельского  поселения</w:t>
      </w:r>
      <w:r w:rsidR="008C122C" w:rsidRPr="005042AC">
        <w:rPr>
          <w:sz w:val="26"/>
          <w:szCs w:val="26"/>
          <w:lang w:eastAsia="ar-SA"/>
        </w:rPr>
        <w:t xml:space="preserve"> </w:t>
      </w:r>
      <w:r w:rsidR="008C122C" w:rsidRPr="005042AC">
        <w:rPr>
          <w:sz w:val="26"/>
          <w:szCs w:val="26"/>
        </w:rPr>
        <w:t>на 2025</w:t>
      </w:r>
      <w:r w:rsidRPr="005042AC">
        <w:rPr>
          <w:sz w:val="26"/>
          <w:szCs w:val="26"/>
        </w:rPr>
        <w:t xml:space="preserve"> год и на пла</w:t>
      </w:r>
      <w:r w:rsidR="008C122C" w:rsidRPr="005042AC">
        <w:rPr>
          <w:sz w:val="26"/>
          <w:szCs w:val="26"/>
        </w:rPr>
        <w:t>новый период 2026 и 2027</w:t>
      </w:r>
      <w:r w:rsidRPr="005042AC">
        <w:rPr>
          <w:sz w:val="26"/>
          <w:szCs w:val="26"/>
        </w:rPr>
        <w:t xml:space="preserve"> годов, до дня первого заседания представительного ор</w:t>
      </w:r>
      <w:r w:rsidR="00E3159A" w:rsidRPr="005042AC">
        <w:rPr>
          <w:sz w:val="26"/>
          <w:szCs w:val="26"/>
        </w:rPr>
        <w:t>гана Етку</w:t>
      </w:r>
      <w:r w:rsidR="008C68C8" w:rsidRPr="005042AC">
        <w:rPr>
          <w:sz w:val="26"/>
          <w:szCs w:val="26"/>
        </w:rPr>
        <w:t>ль</w:t>
      </w:r>
      <w:r w:rsidRPr="005042AC">
        <w:rPr>
          <w:sz w:val="26"/>
          <w:szCs w:val="26"/>
        </w:rPr>
        <w:t xml:space="preserve">ского муниципального округа осуществляют соответственно представительные органы </w:t>
      </w:r>
      <w:r w:rsidR="00E3159A" w:rsidRPr="005042AC">
        <w:rPr>
          <w:bCs/>
          <w:sz w:val="26"/>
          <w:szCs w:val="26"/>
        </w:rPr>
        <w:t>Еткульского</w:t>
      </w:r>
      <w:r w:rsidR="00E3159A" w:rsidRPr="005042AC">
        <w:rPr>
          <w:sz w:val="26"/>
          <w:szCs w:val="26"/>
        </w:rPr>
        <w:t xml:space="preserve"> муниципального района</w:t>
      </w:r>
      <w:r w:rsidR="00E3159A" w:rsidRPr="005042AC">
        <w:rPr>
          <w:sz w:val="26"/>
          <w:szCs w:val="26"/>
          <w:lang w:eastAsia="ar-SA"/>
        </w:rPr>
        <w:t xml:space="preserve">, </w:t>
      </w:r>
      <w:proofErr w:type="spellStart"/>
      <w:r w:rsidR="00E3159A" w:rsidRPr="005042AC">
        <w:rPr>
          <w:sz w:val="26"/>
          <w:szCs w:val="26"/>
        </w:rPr>
        <w:t>Бектышского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Белоносовского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Белоусовского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Еманжелинского сельского поселения, Еткульского сельского поселения, </w:t>
      </w:r>
      <w:proofErr w:type="spellStart"/>
      <w:r w:rsidR="00E3159A" w:rsidRPr="005042AC">
        <w:rPr>
          <w:sz w:val="26"/>
          <w:szCs w:val="26"/>
        </w:rPr>
        <w:t>Каратабанского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Коелгинского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Лебедевского сельского поселения, </w:t>
      </w:r>
      <w:proofErr w:type="spellStart"/>
      <w:r w:rsidR="00E3159A" w:rsidRPr="005042AC">
        <w:rPr>
          <w:sz w:val="26"/>
          <w:szCs w:val="26"/>
        </w:rPr>
        <w:t>Новобатуринского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Печенкинского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Пискловского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Селезянского</w:t>
      </w:r>
      <w:proofErr w:type="spellEnd"/>
      <w:r w:rsidR="00E3159A" w:rsidRPr="005042AC">
        <w:rPr>
          <w:sz w:val="26"/>
          <w:szCs w:val="26"/>
        </w:rPr>
        <w:t xml:space="preserve"> сельского  поселения</w:t>
      </w:r>
      <w:r w:rsidRPr="005042AC">
        <w:rPr>
          <w:sz w:val="26"/>
          <w:szCs w:val="26"/>
        </w:rPr>
        <w:t>.</w:t>
      </w:r>
    </w:p>
    <w:p w:rsidR="00A7786A" w:rsidRPr="005042AC" w:rsidRDefault="00A7786A" w:rsidP="005132FD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tab/>
        <w:t xml:space="preserve">Со дня первого заседания </w:t>
      </w:r>
      <w:r w:rsidR="008C68C8" w:rsidRPr="005042AC">
        <w:rPr>
          <w:sz w:val="26"/>
          <w:szCs w:val="26"/>
        </w:rPr>
        <w:t>пр</w:t>
      </w:r>
      <w:r w:rsidR="00E3159A" w:rsidRPr="005042AC">
        <w:rPr>
          <w:sz w:val="26"/>
          <w:szCs w:val="26"/>
        </w:rPr>
        <w:t>едставительного органа Етку</w:t>
      </w:r>
      <w:r w:rsidR="008C68C8" w:rsidRPr="005042AC">
        <w:rPr>
          <w:sz w:val="26"/>
          <w:szCs w:val="26"/>
        </w:rPr>
        <w:t>ль</w:t>
      </w:r>
      <w:r w:rsidRPr="005042AC">
        <w:rPr>
          <w:sz w:val="26"/>
          <w:szCs w:val="26"/>
        </w:rPr>
        <w:t xml:space="preserve">ского муниципального округа полномочия, связанные с внесением изменений в решения представительных органов о бюджетах </w:t>
      </w:r>
      <w:r w:rsidR="00E3159A" w:rsidRPr="005042AC">
        <w:rPr>
          <w:bCs/>
          <w:sz w:val="26"/>
          <w:szCs w:val="26"/>
        </w:rPr>
        <w:t>Еткульского</w:t>
      </w:r>
      <w:r w:rsidR="00E3159A" w:rsidRPr="005042AC">
        <w:rPr>
          <w:sz w:val="26"/>
          <w:szCs w:val="26"/>
        </w:rPr>
        <w:t xml:space="preserve"> муниципального района</w:t>
      </w:r>
      <w:r w:rsidR="00E3159A" w:rsidRPr="005042AC">
        <w:rPr>
          <w:sz w:val="26"/>
          <w:szCs w:val="26"/>
          <w:lang w:eastAsia="ar-SA"/>
        </w:rPr>
        <w:t xml:space="preserve">, </w:t>
      </w:r>
      <w:proofErr w:type="spellStart"/>
      <w:r w:rsidR="00E3159A" w:rsidRPr="005042AC">
        <w:rPr>
          <w:sz w:val="26"/>
          <w:szCs w:val="26"/>
        </w:rPr>
        <w:t>Бектышского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Белоносовского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Белоусовского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r w:rsidR="00E3159A" w:rsidRPr="005042AC">
        <w:rPr>
          <w:sz w:val="26"/>
          <w:szCs w:val="26"/>
        </w:rPr>
        <w:lastRenderedPageBreak/>
        <w:t xml:space="preserve">Еманжелинского сельского поселения, Еткульского сельского поселения, </w:t>
      </w:r>
      <w:proofErr w:type="spellStart"/>
      <w:r w:rsidR="00E3159A" w:rsidRPr="005042AC">
        <w:rPr>
          <w:sz w:val="26"/>
          <w:szCs w:val="26"/>
        </w:rPr>
        <w:t>Каратабанского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Коелгинского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Лебедевского сельского поселения, </w:t>
      </w:r>
      <w:proofErr w:type="spellStart"/>
      <w:r w:rsidR="00E3159A" w:rsidRPr="005042AC">
        <w:rPr>
          <w:sz w:val="26"/>
          <w:szCs w:val="26"/>
        </w:rPr>
        <w:t>Новобатуринского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Печенкинского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Пискловского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Селезянского</w:t>
      </w:r>
      <w:proofErr w:type="spellEnd"/>
      <w:r w:rsidR="00E3159A" w:rsidRPr="005042AC">
        <w:rPr>
          <w:sz w:val="26"/>
          <w:szCs w:val="26"/>
        </w:rPr>
        <w:t xml:space="preserve"> сельского  поселения</w:t>
      </w:r>
      <w:r w:rsidR="008C122C" w:rsidRPr="005042AC">
        <w:rPr>
          <w:sz w:val="26"/>
          <w:szCs w:val="26"/>
          <w:lang w:eastAsia="ar-SA"/>
        </w:rPr>
        <w:t xml:space="preserve"> </w:t>
      </w:r>
      <w:r w:rsidR="008C122C" w:rsidRPr="005042AC">
        <w:rPr>
          <w:sz w:val="26"/>
          <w:szCs w:val="26"/>
        </w:rPr>
        <w:t>на 2025 год и на плановый период 2026 и 2027</w:t>
      </w:r>
      <w:r w:rsidRPr="005042AC">
        <w:rPr>
          <w:sz w:val="26"/>
          <w:szCs w:val="26"/>
        </w:rPr>
        <w:t xml:space="preserve"> годов, осуществляет представи</w:t>
      </w:r>
      <w:r w:rsidR="00E3159A" w:rsidRPr="005042AC">
        <w:rPr>
          <w:sz w:val="26"/>
          <w:szCs w:val="26"/>
        </w:rPr>
        <w:t>тельный орган Етку</w:t>
      </w:r>
      <w:r w:rsidR="008C68C8" w:rsidRPr="005042AC">
        <w:rPr>
          <w:sz w:val="26"/>
          <w:szCs w:val="26"/>
        </w:rPr>
        <w:t>ль</w:t>
      </w:r>
      <w:r w:rsidRPr="005042AC">
        <w:rPr>
          <w:sz w:val="26"/>
          <w:szCs w:val="26"/>
        </w:rPr>
        <w:t>ского муниципального округа.</w:t>
      </w:r>
    </w:p>
    <w:p w:rsidR="00A7786A" w:rsidRPr="005042AC" w:rsidRDefault="00A7786A" w:rsidP="005132FD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tab/>
        <w:t xml:space="preserve">2. Полномочия, связанные с исполнением бюджетов </w:t>
      </w:r>
      <w:r w:rsidR="00E3159A" w:rsidRPr="005042AC">
        <w:rPr>
          <w:bCs/>
          <w:sz w:val="26"/>
          <w:szCs w:val="26"/>
        </w:rPr>
        <w:t>Еткульского</w:t>
      </w:r>
      <w:r w:rsidR="00E3159A" w:rsidRPr="005042AC">
        <w:rPr>
          <w:sz w:val="26"/>
          <w:szCs w:val="26"/>
        </w:rPr>
        <w:t xml:space="preserve"> муниципального района</w:t>
      </w:r>
      <w:r w:rsidR="00E3159A" w:rsidRPr="005042AC">
        <w:rPr>
          <w:sz w:val="26"/>
          <w:szCs w:val="26"/>
          <w:lang w:eastAsia="ar-SA"/>
        </w:rPr>
        <w:t xml:space="preserve">, </w:t>
      </w:r>
      <w:proofErr w:type="spellStart"/>
      <w:r w:rsidR="00E3159A" w:rsidRPr="005042AC">
        <w:rPr>
          <w:sz w:val="26"/>
          <w:szCs w:val="26"/>
        </w:rPr>
        <w:t>Бектышского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Белоносовского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Белоусовского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Еманжелинского сельского поселения, Еткульского сельского поселения, </w:t>
      </w:r>
      <w:proofErr w:type="spellStart"/>
      <w:r w:rsidR="00E3159A" w:rsidRPr="005042AC">
        <w:rPr>
          <w:sz w:val="26"/>
          <w:szCs w:val="26"/>
        </w:rPr>
        <w:t>Каратабанского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Коелгинского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Лебедевского сельского поселения, </w:t>
      </w:r>
      <w:proofErr w:type="spellStart"/>
      <w:r w:rsidR="00E3159A" w:rsidRPr="005042AC">
        <w:rPr>
          <w:sz w:val="26"/>
          <w:szCs w:val="26"/>
        </w:rPr>
        <w:t>Новобатуринского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Печенкинского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Пискловского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Селезянского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</w:t>
      </w:r>
      <w:r w:rsidR="008C122C" w:rsidRPr="005042AC">
        <w:rPr>
          <w:sz w:val="26"/>
          <w:szCs w:val="26"/>
          <w:lang w:eastAsia="ar-SA"/>
        </w:rPr>
        <w:t xml:space="preserve"> </w:t>
      </w:r>
      <w:r w:rsidR="008C122C" w:rsidRPr="005042AC">
        <w:rPr>
          <w:sz w:val="26"/>
          <w:szCs w:val="26"/>
        </w:rPr>
        <w:t>в 2025</w:t>
      </w:r>
      <w:r w:rsidRPr="005042AC">
        <w:rPr>
          <w:sz w:val="26"/>
          <w:szCs w:val="26"/>
        </w:rPr>
        <w:t xml:space="preserve"> году, до формирова</w:t>
      </w:r>
      <w:r w:rsidR="008C122C" w:rsidRPr="005042AC">
        <w:rPr>
          <w:sz w:val="26"/>
          <w:szCs w:val="26"/>
        </w:rPr>
        <w:t>ния мест</w:t>
      </w:r>
      <w:r w:rsidR="008C68C8" w:rsidRPr="005042AC">
        <w:rPr>
          <w:sz w:val="26"/>
          <w:szCs w:val="26"/>
        </w:rPr>
        <w:t>ной</w:t>
      </w:r>
      <w:r w:rsidR="00E3159A" w:rsidRPr="005042AC">
        <w:rPr>
          <w:sz w:val="26"/>
          <w:szCs w:val="26"/>
        </w:rPr>
        <w:t xml:space="preserve"> </w:t>
      </w:r>
      <w:r w:rsidR="008C68C8" w:rsidRPr="005042AC">
        <w:rPr>
          <w:sz w:val="26"/>
          <w:szCs w:val="26"/>
        </w:rPr>
        <w:t>админист</w:t>
      </w:r>
      <w:r w:rsidR="00E3159A" w:rsidRPr="005042AC">
        <w:rPr>
          <w:sz w:val="26"/>
          <w:szCs w:val="26"/>
        </w:rPr>
        <w:t>рации Етку</w:t>
      </w:r>
      <w:r w:rsidR="008C68C8" w:rsidRPr="005042AC">
        <w:rPr>
          <w:sz w:val="26"/>
          <w:szCs w:val="26"/>
        </w:rPr>
        <w:t>ль</w:t>
      </w:r>
      <w:r w:rsidRPr="005042AC">
        <w:rPr>
          <w:sz w:val="26"/>
          <w:szCs w:val="26"/>
        </w:rPr>
        <w:t xml:space="preserve">ского муниципального округа осуществляют соответственно администрации </w:t>
      </w:r>
      <w:r w:rsidR="00E3159A" w:rsidRPr="005042AC">
        <w:rPr>
          <w:bCs/>
          <w:sz w:val="26"/>
          <w:szCs w:val="26"/>
        </w:rPr>
        <w:t>Еткульского</w:t>
      </w:r>
      <w:r w:rsidR="00E3159A" w:rsidRPr="005042AC">
        <w:rPr>
          <w:sz w:val="26"/>
          <w:szCs w:val="26"/>
        </w:rPr>
        <w:t xml:space="preserve"> муниципального района</w:t>
      </w:r>
      <w:r w:rsidR="00E3159A" w:rsidRPr="005042AC">
        <w:rPr>
          <w:sz w:val="26"/>
          <w:szCs w:val="26"/>
          <w:lang w:eastAsia="ar-SA"/>
        </w:rPr>
        <w:t xml:space="preserve">, </w:t>
      </w:r>
      <w:proofErr w:type="spellStart"/>
      <w:r w:rsidR="00E3159A" w:rsidRPr="005042AC">
        <w:rPr>
          <w:sz w:val="26"/>
          <w:szCs w:val="26"/>
        </w:rPr>
        <w:t>Бектышского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Белоносовского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Белоусовского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Еманжелинского сельского поселения, Еткульского сельского поселения, </w:t>
      </w:r>
      <w:proofErr w:type="spellStart"/>
      <w:r w:rsidR="00E3159A" w:rsidRPr="005042AC">
        <w:rPr>
          <w:sz w:val="26"/>
          <w:szCs w:val="26"/>
        </w:rPr>
        <w:t>Каратабанского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Коелгинского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Лебедевского сельского поселения, </w:t>
      </w:r>
      <w:proofErr w:type="spellStart"/>
      <w:r w:rsidR="00E3159A" w:rsidRPr="005042AC">
        <w:rPr>
          <w:sz w:val="26"/>
          <w:szCs w:val="26"/>
        </w:rPr>
        <w:t>Новобатуринского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Печенкинского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Пискловского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Селезянского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</w:t>
      </w:r>
      <w:r w:rsidRPr="005042AC">
        <w:rPr>
          <w:sz w:val="26"/>
          <w:szCs w:val="26"/>
        </w:rPr>
        <w:t>.</w:t>
      </w:r>
    </w:p>
    <w:p w:rsidR="00A7786A" w:rsidRPr="005042AC" w:rsidRDefault="00A7786A" w:rsidP="005132FD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tab/>
        <w:t xml:space="preserve">Со дня завершения формирования местной администрации </w:t>
      </w:r>
      <w:r w:rsidR="00E3159A" w:rsidRPr="005042AC">
        <w:rPr>
          <w:bCs/>
          <w:sz w:val="26"/>
          <w:szCs w:val="26"/>
        </w:rPr>
        <w:t>Етку</w:t>
      </w:r>
      <w:r w:rsidR="00181BFE" w:rsidRPr="005042AC">
        <w:rPr>
          <w:bCs/>
          <w:sz w:val="26"/>
          <w:szCs w:val="26"/>
        </w:rPr>
        <w:t>ль</w:t>
      </w:r>
      <w:r w:rsidRPr="005042AC">
        <w:rPr>
          <w:bCs/>
          <w:sz w:val="26"/>
          <w:szCs w:val="26"/>
        </w:rPr>
        <w:t>ского</w:t>
      </w:r>
      <w:r w:rsidRPr="005042AC">
        <w:rPr>
          <w:sz w:val="26"/>
          <w:szCs w:val="26"/>
        </w:rPr>
        <w:t xml:space="preserve"> муниципального округа полномочия, связанные с исполнением бюджетов </w:t>
      </w:r>
      <w:r w:rsidR="00E3159A" w:rsidRPr="005042AC">
        <w:rPr>
          <w:bCs/>
          <w:sz w:val="26"/>
          <w:szCs w:val="26"/>
        </w:rPr>
        <w:t>Еткульского</w:t>
      </w:r>
      <w:r w:rsidR="00E3159A" w:rsidRPr="005042AC">
        <w:rPr>
          <w:sz w:val="26"/>
          <w:szCs w:val="26"/>
        </w:rPr>
        <w:t xml:space="preserve">  муниципального района</w:t>
      </w:r>
      <w:r w:rsidR="00E3159A" w:rsidRPr="005042AC">
        <w:rPr>
          <w:sz w:val="26"/>
          <w:szCs w:val="26"/>
          <w:lang w:eastAsia="ar-SA"/>
        </w:rPr>
        <w:t xml:space="preserve">, </w:t>
      </w:r>
      <w:proofErr w:type="spellStart"/>
      <w:r w:rsidR="00E3159A" w:rsidRPr="005042AC">
        <w:rPr>
          <w:sz w:val="26"/>
          <w:szCs w:val="26"/>
        </w:rPr>
        <w:t>Бектышского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Белоносовского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Белоусовского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Еманжелинского сельского поселения, Еткульского сельского поселения, </w:t>
      </w:r>
      <w:proofErr w:type="spellStart"/>
      <w:r w:rsidR="00E3159A" w:rsidRPr="005042AC">
        <w:rPr>
          <w:sz w:val="26"/>
          <w:szCs w:val="26"/>
        </w:rPr>
        <w:t>Каратабанского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Коелгинского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Лебедевского сельского поселения, </w:t>
      </w:r>
      <w:proofErr w:type="spellStart"/>
      <w:r w:rsidR="00E3159A" w:rsidRPr="005042AC">
        <w:rPr>
          <w:sz w:val="26"/>
          <w:szCs w:val="26"/>
        </w:rPr>
        <w:t>Новобатуринского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Печенкинского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Пискловского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Селезянского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</w:t>
      </w:r>
      <w:r w:rsidR="008C122C" w:rsidRPr="005042AC">
        <w:rPr>
          <w:sz w:val="26"/>
          <w:szCs w:val="26"/>
          <w:lang w:eastAsia="ar-SA"/>
        </w:rPr>
        <w:t xml:space="preserve"> </w:t>
      </w:r>
      <w:r w:rsidR="008C122C" w:rsidRPr="005042AC">
        <w:rPr>
          <w:sz w:val="26"/>
          <w:szCs w:val="26"/>
        </w:rPr>
        <w:t>в 2025</w:t>
      </w:r>
      <w:r w:rsidRPr="005042AC">
        <w:rPr>
          <w:sz w:val="26"/>
          <w:szCs w:val="26"/>
        </w:rPr>
        <w:t xml:space="preserve"> году, осуществляет местная администра</w:t>
      </w:r>
      <w:r w:rsidR="00E3159A" w:rsidRPr="005042AC">
        <w:rPr>
          <w:sz w:val="26"/>
          <w:szCs w:val="26"/>
        </w:rPr>
        <w:t>ция Етку</w:t>
      </w:r>
      <w:r w:rsidR="00181BFE" w:rsidRPr="005042AC">
        <w:rPr>
          <w:sz w:val="26"/>
          <w:szCs w:val="26"/>
        </w:rPr>
        <w:t>ль</w:t>
      </w:r>
      <w:r w:rsidRPr="005042AC">
        <w:rPr>
          <w:sz w:val="26"/>
          <w:szCs w:val="26"/>
        </w:rPr>
        <w:t>ского муниципального округа.</w:t>
      </w:r>
    </w:p>
    <w:p w:rsidR="00A7786A" w:rsidRPr="00024144" w:rsidRDefault="00BE421E" w:rsidP="005132FD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tab/>
        <w:t xml:space="preserve">3. </w:t>
      </w:r>
      <w:r w:rsidRPr="00DA3C5F">
        <w:rPr>
          <w:sz w:val="26"/>
          <w:szCs w:val="26"/>
        </w:rPr>
        <w:t>Предоставление в 2025</w:t>
      </w:r>
      <w:r w:rsidR="00A7786A" w:rsidRPr="00DA3C5F">
        <w:rPr>
          <w:sz w:val="26"/>
          <w:szCs w:val="26"/>
        </w:rPr>
        <w:t xml:space="preserve"> году межбюджетных трансфертов из областного бюджет</w:t>
      </w:r>
      <w:r w:rsidR="00181BFE" w:rsidRPr="00DA3C5F">
        <w:rPr>
          <w:sz w:val="26"/>
          <w:szCs w:val="26"/>
        </w:rPr>
        <w:t xml:space="preserve">а </w:t>
      </w:r>
      <w:r w:rsidR="00E3159A" w:rsidRPr="00DA3C5F">
        <w:rPr>
          <w:sz w:val="26"/>
          <w:szCs w:val="26"/>
        </w:rPr>
        <w:t>осуществляется бюджету Етку</w:t>
      </w:r>
      <w:r w:rsidR="00181BFE" w:rsidRPr="00DA3C5F">
        <w:rPr>
          <w:sz w:val="26"/>
          <w:szCs w:val="26"/>
        </w:rPr>
        <w:t>ль</w:t>
      </w:r>
      <w:r w:rsidR="00A7786A" w:rsidRPr="00DA3C5F">
        <w:rPr>
          <w:sz w:val="26"/>
          <w:szCs w:val="26"/>
        </w:rPr>
        <w:t>ского муни</w:t>
      </w:r>
      <w:r w:rsidRPr="00DA3C5F">
        <w:rPr>
          <w:sz w:val="26"/>
          <w:szCs w:val="26"/>
        </w:rPr>
        <w:t>ципального района, из бюдже</w:t>
      </w:r>
      <w:r w:rsidR="00E3159A" w:rsidRPr="00DA3C5F">
        <w:rPr>
          <w:sz w:val="26"/>
          <w:szCs w:val="26"/>
        </w:rPr>
        <w:t>та Ет</w:t>
      </w:r>
      <w:r w:rsidR="00E3159A" w:rsidRPr="00DA3C5F">
        <w:rPr>
          <w:sz w:val="26"/>
          <w:szCs w:val="26"/>
        </w:rPr>
        <w:lastRenderedPageBreak/>
        <w:t>куль</w:t>
      </w:r>
      <w:r w:rsidR="00A7786A" w:rsidRPr="00DA3C5F">
        <w:rPr>
          <w:sz w:val="26"/>
          <w:szCs w:val="26"/>
        </w:rPr>
        <w:t xml:space="preserve">ского муниципального района – бюджетам </w:t>
      </w:r>
      <w:proofErr w:type="spellStart"/>
      <w:r w:rsidR="00E3159A" w:rsidRPr="00DA3C5F">
        <w:rPr>
          <w:sz w:val="26"/>
          <w:szCs w:val="26"/>
        </w:rPr>
        <w:t>Бектышского</w:t>
      </w:r>
      <w:proofErr w:type="spellEnd"/>
      <w:r w:rsidR="00E3159A" w:rsidRPr="00DA3C5F">
        <w:rPr>
          <w:sz w:val="26"/>
          <w:szCs w:val="26"/>
        </w:rPr>
        <w:t xml:space="preserve"> сельского поселения, </w:t>
      </w:r>
      <w:proofErr w:type="spellStart"/>
      <w:r w:rsidR="00E3159A" w:rsidRPr="00DA3C5F">
        <w:rPr>
          <w:sz w:val="26"/>
          <w:szCs w:val="26"/>
        </w:rPr>
        <w:t>Белоносовского</w:t>
      </w:r>
      <w:proofErr w:type="spellEnd"/>
      <w:r w:rsidR="00E3159A" w:rsidRPr="00DA3C5F">
        <w:rPr>
          <w:sz w:val="26"/>
          <w:szCs w:val="26"/>
        </w:rPr>
        <w:t xml:space="preserve"> сельского поселения, </w:t>
      </w:r>
      <w:proofErr w:type="spellStart"/>
      <w:r w:rsidR="00E3159A" w:rsidRPr="00DA3C5F">
        <w:rPr>
          <w:sz w:val="26"/>
          <w:szCs w:val="26"/>
        </w:rPr>
        <w:t>Белоусовского</w:t>
      </w:r>
      <w:proofErr w:type="spellEnd"/>
      <w:r w:rsidR="00E3159A" w:rsidRPr="00DA3C5F">
        <w:rPr>
          <w:sz w:val="26"/>
          <w:szCs w:val="26"/>
        </w:rPr>
        <w:t xml:space="preserve"> сельского поселения, Еманжелинского сельского поселения, Еткульского сельского поселения, </w:t>
      </w:r>
      <w:proofErr w:type="spellStart"/>
      <w:r w:rsidR="00E3159A" w:rsidRPr="00DA3C5F">
        <w:rPr>
          <w:sz w:val="26"/>
          <w:szCs w:val="26"/>
        </w:rPr>
        <w:t>Каратабанского</w:t>
      </w:r>
      <w:proofErr w:type="spellEnd"/>
      <w:r w:rsidR="00E3159A" w:rsidRPr="00DA3C5F">
        <w:rPr>
          <w:sz w:val="26"/>
          <w:szCs w:val="26"/>
        </w:rPr>
        <w:t xml:space="preserve"> сельского поселения, </w:t>
      </w:r>
      <w:proofErr w:type="spellStart"/>
      <w:r w:rsidR="00E3159A" w:rsidRPr="00DA3C5F">
        <w:rPr>
          <w:sz w:val="26"/>
          <w:szCs w:val="26"/>
        </w:rPr>
        <w:t>Коелгинского</w:t>
      </w:r>
      <w:proofErr w:type="spellEnd"/>
      <w:r w:rsidR="00E3159A" w:rsidRPr="00DA3C5F">
        <w:rPr>
          <w:sz w:val="26"/>
          <w:szCs w:val="26"/>
        </w:rPr>
        <w:t xml:space="preserve"> сельского поселения, Лебедевского сельского поселения, </w:t>
      </w:r>
      <w:proofErr w:type="spellStart"/>
      <w:r w:rsidR="00E3159A" w:rsidRPr="00DA3C5F">
        <w:rPr>
          <w:sz w:val="26"/>
          <w:szCs w:val="26"/>
        </w:rPr>
        <w:t>Новобатуринского</w:t>
      </w:r>
      <w:proofErr w:type="spellEnd"/>
      <w:r w:rsidR="00E3159A" w:rsidRPr="00DA3C5F">
        <w:rPr>
          <w:sz w:val="26"/>
          <w:szCs w:val="26"/>
        </w:rPr>
        <w:t xml:space="preserve"> сельского поселения, </w:t>
      </w:r>
      <w:proofErr w:type="spellStart"/>
      <w:r w:rsidR="00E3159A" w:rsidRPr="00DA3C5F">
        <w:rPr>
          <w:sz w:val="26"/>
          <w:szCs w:val="26"/>
        </w:rPr>
        <w:t>Печенкинского</w:t>
      </w:r>
      <w:proofErr w:type="spellEnd"/>
      <w:r w:rsidR="00E3159A" w:rsidRPr="00DA3C5F">
        <w:rPr>
          <w:sz w:val="26"/>
          <w:szCs w:val="26"/>
        </w:rPr>
        <w:t xml:space="preserve"> сельского поселения, </w:t>
      </w:r>
      <w:proofErr w:type="spellStart"/>
      <w:r w:rsidR="00E3159A" w:rsidRPr="00DA3C5F">
        <w:rPr>
          <w:sz w:val="26"/>
          <w:szCs w:val="26"/>
        </w:rPr>
        <w:t>Пискловского</w:t>
      </w:r>
      <w:proofErr w:type="spellEnd"/>
      <w:r w:rsidR="00E3159A" w:rsidRPr="00DA3C5F">
        <w:rPr>
          <w:sz w:val="26"/>
          <w:szCs w:val="26"/>
        </w:rPr>
        <w:t xml:space="preserve"> сельского поселения, </w:t>
      </w:r>
      <w:proofErr w:type="spellStart"/>
      <w:r w:rsidR="00E3159A" w:rsidRPr="00DA3C5F">
        <w:rPr>
          <w:sz w:val="26"/>
          <w:szCs w:val="26"/>
        </w:rPr>
        <w:t>Селезянского</w:t>
      </w:r>
      <w:proofErr w:type="spellEnd"/>
      <w:r w:rsidR="00E3159A" w:rsidRPr="00DA3C5F">
        <w:rPr>
          <w:sz w:val="26"/>
          <w:szCs w:val="26"/>
        </w:rPr>
        <w:t xml:space="preserve"> сельского </w:t>
      </w:r>
      <w:r w:rsidR="00E3159A" w:rsidRPr="00024144">
        <w:rPr>
          <w:sz w:val="26"/>
          <w:szCs w:val="26"/>
        </w:rPr>
        <w:t>поселения</w:t>
      </w:r>
      <w:r w:rsidR="00DA3C5F" w:rsidRPr="00024144">
        <w:rPr>
          <w:sz w:val="26"/>
          <w:szCs w:val="26"/>
          <w:lang w:eastAsia="ar-SA"/>
        </w:rPr>
        <w:t xml:space="preserve">, из бюджетов </w:t>
      </w:r>
      <w:proofErr w:type="spellStart"/>
      <w:r w:rsidR="00DA3C5F" w:rsidRPr="00024144">
        <w:rPr>
          <w:sz w:val="26"/>
          <w:szCs w:val="26"/>
          <w:lang w:eastAsia="ar-SA"/>
        </w:rPr>
        <w:t>Бектышского</w:t>
      </w:r>
      <w:proofErr w:type="spellEnd"/>
      <w:r w:rsidR="00DA3C5F" w:rsidRPr="00024144">
        <w:rPr>
          <w:sz w:val="26"/>
          <w:szCs w:val="26"/>
          <w:lang w:eastAsia="ar-SA"/>
        </w:rPr>
        <w:t xml:space="preserve"> сельского поселения, </w:t>
      </w:r>
      <w:proofErr w:type="spellStart"/>
      <w:r w:rsidR="00DA3C5F" w:rsidRPr="00024144">
        <w:rPr>
          <w:sz w:val="26"/>
          <w:szCs w:val="26"/>
          <w:lang w:eastAsia="ar-SA"/>
        </w:rPr>
        <w:t>Белоносовского</w:t>
      </w:r>
      <w:proofErr w:type="spellEnd"/>
      <w:r w:rsidR="00DA3C5F" w:rsidRPr="00024144">
        <w:rPr>
          <w:sz w:val="26"/>
          <w:szCs w:val="26"/>
          <w:lang w:eastAsia="ar-SA"/>
        </w:rPr>
        <w:t xml:space="preserve"> сельского поселения, Белоусов-</w:t>
      </w:r>
      <w:proofErr w:type="spellStart"/>
      <w:r w:rsidR="00DA3C5F" w:rsidRPr="00024144">
        <w:rPr>
          <w:sz w:val="26"/>
          <w:szCs w:val="26"/>
          <w:lang w:eastAsia="ar-SA"/>
        </w:rPr>
        <w:t>ского</w:t>
      </w:r>
      <w:proofErr w:type="spellEnd"/>
      <w:r w:rsidR="00DA3C5F" w:rsidRPr="00024144">
        <w:rPr>
          <w:sz w:val="26"/>
          <w:szCs w:val="26"/>
          <w:lang w:eastAsia="ar-SA"/>
        </w:rPr>
        <w:t xml:space="preserve"> сельского поселения, Еманжелинского сельского поселения, Еткульского сель-</w:t>
      </w:r>
      <w:proofErr w:type="spellStart"/>
      <w:r w:rsidR="00DA3C5F" w:rsidRPr="00024144">
        <w:rPr>
          <w:sz w:val="26"/>
          <w:szCs w:val="26"/>
          <w:lang w:eastAsia="ar-SA"/>
        </w:rPr>
        <w:t>ского</w:t>
      </w:r>
      <w:proofErr w:type="spellEnd"/>
      <w:r w:rsidR="00DA3C5F" w:rsidRPr="00024144">
        <w:rPr>
          <w:sz w:val="26"/>
          <w:szCs w:val="26"/>
          <w:lang w:eastAsia="ar-SA"/>
        </w:rPr>
        <w:t xml:space="preserve"> поселения, </w:t>
      </w:r>
      <w:proofErr w:type="spellStart"/>
      <w:r w:rsidR="00DA3C5F" w:rsidRPr="00024144">
        <w:rPr>
          <w:sz w:val="26"/>
          <w:szCs w:val="26"/>
          <w:lang w:eastAsia="ar-SA"/>
        </w:rPr>
        <w:t>Каратабанского</w:t>
      </w:r>
      <w:proofErr w:type="spellEnd"/>
      <w:r w:rsidR="00DA3C5F" w:rsidRPr="00024144">
        <w:rPr>
          <w:sz w:val="26"/>
          <w:szCs w:val="26"/>
          <w:lang w:eastAsia="ar-SA"/>
        </w:rPr>
        <w:t xml:space="preserve"> сельского поселения, </w:t>
      </w:r>
      <w:proofErr w:type="spellStart"/>
      <w:r w:rsidR="00DA3C5F" w:rsidRPr="00024144">
        <w:rPr>
          <w:sz w:val="26"/>
          <w:szCs w:val="26"/>
          <w:lang w:eastAsia="ar-SA"/>
        </w:rPr>
        <w:t>Коелгинского</w:t>
      </w:r>
      <w:proofErr w:type="spellEnd"/>
      <w:r w:rsidR="00DA3C5F" w:rsidRPr="00024144">
        <w:rPr>
          <w:sz w:val="26"/>
          <w:szCs w:val="26"/>
          <w:lang w:eastAsia="ar-SA"/>
        </w:rPr>
        <w:t xml:space="preserve"> сельского </w:t>
      </w:r>
      <w:proofErr w:type="spellStart"/>
      <w:r w:rsidR="00DA3C5F" w:rsidRPr="00024144">
        <w:rPr>
          <w:sz w:val="26"/>
          <w:szCs w:val="26"/>
          <w:lang w:eastAsia="ar-SA"/>
        </w:rPr>
        <w:t>посе-ления</w:t>
      </w:r>
      <w:proofErr w:type="spellEnd"/>
      <w:r w:rsidR="00DA3C5F" w:rsidRPr="00024144">
        <w:rPr>
          <w:sz w:val="26"/>
          <w:szCs w:val="26"/>
          <w:lang w:eastAsia="ar-SA"/>
        </w:rPr>
        <w:t xml:space="preserve">, Лебедевского сельского поселения, </w:t>
      </w:r>
      <w:proofErr w:type="spellStart"/>
      <w:r w:rsidR="00DA3C5F" w:rsidRPr="00024144">
        <w:rPr>
          <w:sz w:val="26"/>
          <w:szCs w:val="26"/>
          <w:lang w:eastAsia="ar-SA"/>
        </w:rPr>
        <w:t>Новобатуринского</w:t>
      </w:r>
      <w:proofErr w:type="spellEnd"/>
      <w:r w:rsidR="00DA3C5F" w:rsidRPr="00024144">
        <w:rPr>
          <w:sz w:val="26"/>
          <w:szCs w:val="26"/>
          <w:lang w:eastAsia="ar-SA"/>
        </w:rPr>
        <w:t xml:space="preserve"> сельского поселения, </w:t>
      </w:r>
      <w:proofErr w:type="spellStart"/>
      <w:r w:rsidR="00DA3C5F" w:rsidRPr="00024144">
        <w:rPr>
          <w:sz w:val="26"/>
          <w:szCs w:val="26"/>
          <w:lang w:eastAsia="ar-SA"/>
        </w:rPr>
        <w:t>Печенкинского</w:t>
      </w:r>
      <w:proofErr w:type="spellEnd"/>
      <w:r w:rsidR="00DA3C5F" w:rsidRPr="00024144">
        <w:rPr>
          <w:sz w:val="26"/>
          <w:szCs w:val="26"/>
          <w:lang w:eastAsia="ar-SA"/>
        </w:rPr>
        <w:t xml:space="preserve"> сельского поселения, </w:t>
      </w:r>
      <w:proofErr w:type="spellStart"/>
      <w:r w:rsidR="00DA3C5F" w:rsidRPr="00024144">
        <w:rPr>
          <w:sz w:val="26"/>
          <w:szCs w:val="26"/>
          <w:lang w:eastAsia="ar-SA"/>
        </w:rPr>
        <w:t>Пискловского</w:t>
      </w:r>
      <w:proofErr w:type="spellEnd"/>
      <w:r w:rsidR="00DA3C5F" w:rsidRPr="00024144">
        <w:rPr>
          <w:sz w:val="26"/>
          <w:szCs w:val="26"/>
          <w:lang w:eastAsia="ar-SA"/>
        </w:rPr>
        <w:t xml:space="preserve"> сельского поселения, </w:t>
      </w:r>
      <w:proofErr w:type="spellStart"/>
      <w:r w:rsidR="00DA3C5F" w:rsidRPr="00024144">
        <w:rPr>
          <w:sz w:val="26"/>
          <w:szCs w:val="26"/>
          <w:lang w:eastAsia="ar-SA"/>
        </w:rPr>
        <w:t>Селезянского</w:t>
      </w:r>
      <w:proofErr w:type="spellEnd"/>
      <w:r w:rsidR="00DA3C5F" w:rsidRPr="00024144">
        <w:rPr>
          <w:sz w:val="26"/>
          <w:szCs w:val="26"/>
          <w:lang w:eastAsia="ar-SA"/>
        </w:rPr>
        <w:t xml:space="preserve"> сельского поселения </w:t>
      </w:r>
      <w:r w:rsidRPr="00024144">
        <w:rPr>
          <w:sz w:val="26"/>
          <w:szCs w:val="26"/>
        </w:rPr>
        <w:t>– бюдже</w:t>
      </w:r>
      <w:r w:rsidR="00E3159A" w:rsidRPr="00024144">
        <w:rPr>
          <w:sz w:val="26"/>
          <w:szCs w:val="26"/>
        </w:rPr>
        <w:t>ту Етку</w:t>
      </w:r>
      <w:r w:rsidR="00181BFE" w:rsidRPr="00024144">
        <w:rPr>
          <w:sz w:val="26"/>
          <w:szCs w:val="26"/>
        </w:rPr>
        <w:t>ль</w:t>
      </w:r>
      <w:r w:rsidR="00A7786A" w:rsidRPr="00024144">
        <w:rPr>
          <w:sz w:val="26"/>
          <w:szCs w:val="26"/>
        </w:rPr>
        <w:t>ского муниципального района.</w:t>
      </w:r>
      <w:r w:rsidR="00DA3C5F" w:rsidRPr="00024144">
        <w:rPr>
          <w:sz w:val="26"/>
          <w:szCs w:val="26"/>
        </w:rPr>
        <w:t xml:space="preserve"> </w:t>
      </w:r>
    </w:p>
    <w:p w:rsidR="00A7786A" w:rsidRPr="005042AC" w:rsidRDefault="00A7786A" w:rsidP="005132FD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tab/>
        <w:t xml:space="preserve">4. Составление отчетов об исполнении бюджетов </w:t>
      </w:r>
      <w:r w:rsidR="00E3159A" w:rsidRPr="005042AC">
        <w:rPr>
          <w:bCs/>
          <w:sz w:val="26"/>
          <w:szCs w:val="26"/>
        </w:rPr>
        <w:t>Еткульского</w:t>
      </w:r>
      <w:r w:rsidR="00E3159A" w:rsidRPr="005042AC">
        <w:rPr>
          <w:sz w:val="26"/>
          <w:szCs w:val="26"/>
        </w:rPr>
        <w:t xml:space="preserve"> муниципального района</w:t>
      </w:r>
      <w:r w:rsidR="00E3159A" w:rsidRPr="005042AC">
        <w:rPr>
          <w:sz w:val="26"/>
          <w:szCs w:val="26"/>
          <w:lang w:eastAsia="ar-SA"/>
        </w:rPr>
        <w:t xml:space="preserve">, </w:t>
      </w:r>
      <w:proofErr w:type="spellStart"/>
      <w:r w:rsidR="00E3159A" w:rsidRPr="005042AC">
        <w:rPr>
          <w:sz w:val="26"/>
          <w:szCs w:val="26"/>
        </w:rPr>
        <w:t>Бектышского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Белоносовского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r w:rsidR="00BE0ECD" w:rsidRPr="005042AC">
        <w:rPr>
          <w:sz w:val="26"/>
          <w:szCs w:val="26"/>
        </w:rPr>
        <w:t xml:space="preserve">  </w:t>
      </w:r>
      <w:proofErr w:type="spellStart"/>
      <w:r w:rsidR="00E3159A" w:rsidRPr="005042AC">
        <w:rPr>
          <w:sz w:val="26"/>
          <w:szCs w:val="26"/>
        </w:rPr>
        <w:t>Белоусовского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Еманжелинского сельского поселения, Еткульского сельского поселения, </w:t>
      </w:r>
      <w:proofErr w:type="spellStart"/>
      <w:r w:rsidR="00E3159A" w:rsidRPr="005042AC">
        <w:rPr>
          <w:sz w:val="26"/>
          <w:szCs w:val="26"/>
        </w:rPr>
        <w:t>Каратабанского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Коелгинского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Лебедевского сельского поселения, </w:t>
      </w:r>
      <w:proofErr w:type="spellStart"/>
      <w:r w:rsidR="00E3159A" w:rsidRPr="005042AC">
        <w:rPr>
          <w:sz w:val="26"/>
          <w:szCs w:val="26"/>
        </w:rPr>
        <w:t>Новобатуринского</w:t>
      </w:r>
      <w:proofErr w:type="spellEnd"/>
      <w:r w:rsidR="00E3159A" w:rsidRPr="005042AC">
        <w:rPr>
          <w:sz w:val="26"/>
          <w:szCs w:val="26"/>
        </w:rPr>
        <w:t xml:space="preserve"> сельского </w:t>
      </w:r>
      <w:r w:rsidR="00BE0ECD" w:rsidRPr="005042AC">
        <w:rPr>
          <w:sz w:val="26"/>
          <w:szCs w:val="26"/>
        </w:rPr>
        <w:t xml:space="preserve"> </w:t>
      </w:r>
      <w:r w:rsidR="00E3159A" w:rsidRPr="005042AC">
        <w:rPr>
          <w:sz w:val="26"/>
          <w:szCs w:val="26"/>
        </w:rPr>
        <w:t xml:space="preserve">поселения, </w:t>
      </w:r>
      <w:proofErr w:type="spellStart"/>
      <w:r w:rsidR="00E3159A" w:rsidRPr="005042AC">
        <w:rPr>
          <w:sz w:val="26"/>
          <w:szCs w:val="26"/>
        </w:rPr>
        <w:t>Печенкинского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Пискловского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поселения, </w:t>
      </w:r>
      <w:proofErr w:type="spellStart"/>
      <w:r w:rsidR="00E3159A" w:rsidRPr="005042AC">
        <w:rPr>
          <w:sz w:val="26"/>
          <w:szCs w:val="26"/>
        </w:rPr>
        <w:t>Селезянского</w:t>
      </w:r>
      <w:proofErr w:type="spellEnd"/>
      <w:r w:rsidR="00E3159A" w:rsidRPr="005042AC">
        <w:rPr>
          <w:sz w:val="26"/>
          <w:szCs w:val="26"/>
        </w:rPr>
        <w:t xml:space="preserve"> сельского поселения</w:t>
      </w:r>
      <w:r w:rsidR="00BE421E" w:rsidRPr="005042AC">
        <w:rPr>
          <w:sz w:val="26"/>
          <w:szCs w:val="26"/>
        </w:rPr>
        <w:t xml:space="preserve"> за 2025</w:t>
      </w:r>
      <w:r w:rsidRPr="005042AC">
        <w:rPr>
          <w:sz w:val="26"/>
          <w:szCs w:val="26"/>
        </w:rPr>
        <w:t xml:space="preserve"> год до форми</w:t>
      </w:r>
      <w:r w:rsidR="00BE421E" w:rsidRPr="005042AC">
        <w:rPr>
          <w:sz w:val="26"/>
          <w:szCs w:val="26"/>
        </w:rPr>
        <w:t>рования местной администра</w:t>
      </w:r>
      <w:r w:rsidR="00857712" w:rsidRPr="005042AC">
        <w:rPr>
          <w:sz w:val="26"/>
          <w:szCs w:val="26"/>
        </w:rPr>
        <w:t>ции Етку</w:t>
      </w:r>
      <w:r w:rsidR="00181BFE" w:rsidRPr="005042AC">
        <w:rPr>
          <w:sz w:val="26"/>
          <w:szCs w:val="26"/>
        </w:rPr>
        <w:t>ль</w:t>
      </w:r>
      <w:r w:rsidRPr="005042AC">
        <w:rPr>
          <w:sz w:val="26"/>
          <w:szCs w:val="26"/>
        </w:rPr>
        <w:t>ского муниципального округа осуществляется администрациями</w:t>
      </w:r>
      <w:r w:rsidR="00BE0ECD" w:rsidRPr="005042AC">
        <w:rPr>
          <w:sz w:val="26"/>
          <w:szCs w:val="26"/>
        </w:rPr>
        <w:t xml:space="preserve"> </w:t>
      </w:r>
      <w:r w:rsidR="00857712" w:rsidRPr="005042AC">
        <w:rPr>
          <w:bCs/>
          <w:sz w:val="26"/>
          <w:szCs w:val="26"/>
        </w:rPr>
        <w:t>Еткульского</w:t>
      </w:r>
      <w:r w:rsidR="00857712" w:rsidRPr="005042AC">
        <w:rPr>
          <w:sz w:val="26"/>
          <w:szCs w:val="26"/>
        </w:rPr>
        <w:t xml:space="preserve"> муниципального района</w:t>
      </w:r>
      <w:r w:rsidR="00857712" w:rsidRPr="005042AC">
        <w:rPr>
          <w:sz w:val="26"/>
          <w:szCs w:val="26"/>
          <w:lang w:eastAsia="ar-SA"/>
        </w:rPr>
        <w:t xml:space="preserve">, </w:t>
      </w:r>
      <w:proofErr w:type="spellStart"/>
      <w:r w:rsidR="00857712" w:rsidRPr="005042AC">
        <w:rPr>
          <w:sz w:val="26"/>
          <w:szCs w:val="26"/>
        </w:rPr>
        <w:t>Бектышского</w:t>
      </w:r>
      <w:proofErr w:type="spellEnd"/>
      <w:r w:rsidR="00857712" w:rsidRPr="005042AC">
        <w:rPr>
          <w:sz w:val="26"/>
          <w:szCs w:val="26"/>
        </w:rPr>
        <w:t xml:space="preserve"> сельского поселения, </w:t>
      </w:r>
      <w:proofErr w:type="spellStart"/>
      <w:r w:rsidR="00857712" w:rsidRPr="005042AC">
        <w:rPr>
          <w:sz w:val="26"/>
          <w:szCs w:val="26"/>
        </w:rPr>
        <w:t>Белоносовского</w:t>
      </w:r>
      <w:proofErr w:type="spellEnd"/>
      <w:r w:rsidR="00857712" w:rsidRPr="005042AC">
        <w:rPr>
          <w:sz w:val="26"/>
          <w:szCs w:val="26"/>
        </w:rPr>
        <w:t xml:space="preserve"> сельского поселения, </w:t>
      </w:r>
      <w:proofErr w:type="spellStart"/>
      <w:r w:rsidR="00857712" w:rsidRPr="005042AC">
        <w:rPr>
          <w:sz w:val="26"/>
          <w:szCs w:val="26"/>
        </w:rPr>
        <w:t>Белоусовского</w:t>
      </w:r>
      <w:proofErr w:type="spellEnd"/>
      <w:r w:rsidR="00857712" w:rsidRPr="005042AC">
        <w:rPr>
          <w:sz w:val="26"/>
          <w:szCs w:val="26"/>
        </w:rPr>
        <w:t xml:space="preserve"> сельского поселения, Еманжелинского сельского поселения, Еткульского сельского поселения, </w:t>
      </w:r>
      <w:proofErr w:type="spellStart"/>
      <w:r w:rsidR="00857712" w:rsidRPr="005042AC">
        <w:rPr>
          <w:sz w:val="26"/>
          <w:szCs w:val="26"/>
        </w:rPr>
        <w:t>Каратабанского</w:t>
      </w:r>
      <w:proofErr w:type="spellEnd"/>
      <w:r w:rsidR="00857712" w:rsidRPr="005042AC">
        <w:rPr>
          <w:sz w:val="26"/>
          <w:szCs w:val="26"/>
        </w:rPr>
        <w:t xml:space="preserve"> сельского поселения, </w:t>
      </w:r>
      <w:proofErr w:type="spellStart"/>
      <w:r w:rsidR="00857712" w:rsidRPr="005042AC">
        <w:rPr>
          <w:sz w:val="26"/>
          <w:szCs w:val="26"/>
        </w:rPr>
        <w:t>Коелгинского</w:t>
      </w:r>
      <w:proofErr w:type="spellEnd"/>
      <w:r w:rsidR="00857712" w:rsidRPr="005042AC">
        <w:rPr>
          <w:sz w:val="26"/>
          <w:szCs w:val="26"/>
        </w:rPr>
        <w:t xml:space="preserve"> сельского поселения, Лебедевского сельского поселения, </w:t>
      </w:r>
      <w:proofErr w:type="spellStart"/>
      <w:r w:rsidR="00857712" w:rsidRPr="005042AC">
        <w:rPr>
          <w:sz w:val="26"/>
          <w:szCs w:val="26"/>
        </w:rPr>
        <w:t>Новобатуринского</w:t>
      </w:r>
      <w:proofErr w:type="spellEnd"/>
      <w:r w:rsidR="00857712" w:rsidRPr="005042AC">
        <w:rPr>
          <w:sz w:val="26"/>
          <w:szCs w:val="26"/>
        </w:rPr>
        <w:t xml:space="preserve"> сельского поселения, </w:t>
      </w:r>
      <w:proofErr w:type="spellStart"/>
      <w:r w:rsidR="00857712" w:rsidRPr="005042AC">
        <w:rPr>
          <w:sz w:val="26"/>
          <w:szCs w:val="26"/>
        </w:rPr>
        <w:t>Печенкинского</w:t>
      </w:r>
      <w:proofErr w:type="spellEnd"/>
      <w:r w:rsidR="00857712" w:rsidRPr="005042AC">
        <w:rPr>
          <w:sz w:val="26"/>
          <w:szCs w:val="26"/>
        </w:rPr>
        <w:t xml:space="preserve"> сельского поселения, </w:t>
      </w:r>
      <w:proofErr w:type="spellStart"/>
      <w:r w:rsidR="00857712" w:rsidRPr="005042AC">
        <w:rPr>
          <w:sz w:val="26"/>
          <w:szCs w:val="26"/>
        </w:rPr>
        <w:t>Пискловского</w:t>
      </w:r>
      <w:proofErr w:type="spellEnd"/>
      <w:r w:rsidR="00857712" w:rsidRPr="005042AC">
        <w:rPr>
          <w:sz w:val="26"/>
          <w:szCs w:val="26"/>
        </w:rPr>
        <w:t xml:space="preserve"> сельского поселения, </w:t>
      </w:r>
      <w:proofErr w:type="spellStart"/>
      <w:r w:rsidR="00857712" w:rsidRPr="005042AC">
        <w:rPr>
          <w:sz w:val="26"/>
          <w:szCs w:val="26"/>
        </w:rPr>
        <w:t>Селезянского</w:t>
      </w:r>
      <w:proofErr w:type="spellEnd"/>
      <w:r w:rsidR="00857712" w:rsidRPr="005042AC">
        <w:rPr>
          <w:sz w:val="26"/>
          <w:szCs w:val="26"/>
        </w:rPr>
        <w:t xml:space="preserve"> сельского поселения</w:t>
      </w:r>
      <w:r w:rsidRPr="005042AC">
        <w:rPr>
          <w:sz w:val="26"/>
          <w:szCs w:val="26"/>
        </w:rPr>
        <w:t xml:space="preserve"> соответственно.</w:t>
      </w:r>
    </w:p>
    <w:p w:rsidR="00A7786A" w:rsidRPr="005042AC" w:rsidRDefault="00A7786A" w:rsidP="005132FD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tab/>
        <w:t>Со дня завершения формирования местной администр</w:t>
      </w:r>
      <w:r w:rsidR="00857712" w:rsidRPr="005042AC">
        <w:rPr>
          <w:sz w:val="26"/>
          <w:szCs w:val="26"/>
        </w:rPr>
        <w:t>ации Етку</w:t>
      </w:r>
      <w:r w:rsidR="00181BFE" w:rsidRPr="005042AC">
        <w:rPr>
          <w:sz w:val="26"/>
          <w:szCs w:val="26"/>
        </w:rPr>
        <w:t>ль</w:t>
      </w:r>
      <w:r w:rsidR="00BE421E" w:rsidRPr="005042AC">
        <w:rPr>
          <w:sz w:val="26"/>
          <w:szCs w:val="26"/>
        </w:rPr>
        <w:t xml:space="preserve">ского </w:t>
      </w:r>
      <w:r w:rsidRPr="005042AC">
        <w:rPr>
          <w:sz w:val="26"/>
          <w:szCs w:val="26"/>
        </w:rPr>
        <w:t xml:space="preserve">муниципального округа полномочия по составлению отчетов об исполнении бюджетов </w:t>
      </w:r>
      <w:r w:rsidR="00857712" w:rsidRPr="005042AC">
        <w:rPr>
          <w:bCs/>
          <w:sz w:val="26"/>
          <w:szCs w:val="26"/>
        </w:rPr>
        <w:t>Еткульского</w:t>
      </w:r>
      <w:r w:rsidR="00857712" w:rsidRPr="005042AC">
        <w:rPr>
          <w:sz w:val="26"/>
          <w:szCs w:val="26"/>
        </w:rPr>
        <w:t xml:space="preserve"> муниципального района</w:t>
      </w:r>
      <w:r w:rsidR="00857712" w:rsidRPr="005042AC">
        <w:rPr>
          <w:sz w:val="26"/>
          <w:szCs w:val="26"/>
          <w:lang w:eastAsia="ar-SA"/>
        </w:rPr>
        <w:t xml:space="preserve">, </w:t>
      </w:r>
      <w:proofErr w:type="spellStart"/>
      <w:r w:rsidR="00857712" w:rsidRPr="005042AC">
        <w:rPr>
          <w:sz w:val="26"/>
          <w:szCs w:val="26"/>
        </w:rPr>
        <w:t>Бектышского</w:t>
      </w:r>
      <w:proofErr w:type="spellEnd"/>
      <w:r w:rsidR="00857712" w:rsidRPr="005042AC">
        <w:rPr>
          <w:sz w:val="26"/>
          <w:szCs w:val="26"/>
        </w:rPr>
        <w:t xml:space="preserve"> сельского поселения, </w:t>
      </w:r>
      <w:proofErr w:type="spellStart"/>
      <w:r w:rsidR="00857712" w:rsidRPr="005042AC">
        <w:rPr>
          <w:sz w:val="26"/>
          <w:szCs w:val="26"/>
        </w:rPr>
        <w:t>Белоносовского</w:t>
      </w:r>
      <w:proofErr w:type="spellEnd"/>
      <w:r w:rsidR="00857712" w:rsidRPr="005042AC">
        <w:rPr>
          <w:sz w:val="26"/>
          <w:szCs w:val="26"/>
        </w:rPr>
        <w:t xml:space="preserve"> сельского поселения, </w:t>
      </w:r>
      <w:proofErr w:type="spellStart"/>
      <w:r w:rsidR="00857712" w:rsidRPr="005042AC">
        <w:rPr>
          <w:sz w:val="26"/>
          <w:szCs w:val="26"/>
        </w:rPr>
        <w:t>Белоусовского</w:t>
      </w:r>
      <w:proofErr w:type="spellEnd"/>
      <w:r w:rsidR="00857712" w:rsidRPr="005042AC">
        <w:rPr>
          <w:sz w:val="26"/>
          <w:szCs w:val="26"/>
        </w:rPr>
        <w:t xml:space="preserve"> сельского поселения, Еманжелинского сельского поселения, Еткульского сельского поселения, </w:t>
      </w:r>
      <w:proofErr w:type="spellStart"/>
      <w:r w:rsidR="00857712" w:rsidRPr="005042AC">
        <w:rPr>
          <w:sz w:val="26"/>
          <w:szCs w:val="26"/>
        </w:rPr>
        <w:t>Каратабанского</w:t>
      </w:r>
      <w:proofErr w:type="spellEnd"/>
      <w:r w:rsidR="00857712" w:rsidRPr="005042AC">
        <w:rPr>
          <w:sz w:val="26"/>
          <w:szCs w:val="26"/>
        </w:rPr>
        <w:t xml:space="preserve"> сельского поселе</w:t>
      </w:r>
      <w:r w:rsidR="00857712" w:rsidRPr="005042AC">
        <w:rPr>
          <w:sz w:val="26"/>
          <w:szCs w:val="26"/>
        </w:rPr>
        <w:lastRenderedPageBreak/>
        <w:t xml:space="preserve">ния, </w:t>
      </w:r>
      <w:proofErr w:type="spellStart"/>
      <w:r w:rsidR="00857712" w:rsidRPr="005042AC">
        <w:rPr>
          <w:sz w:val="26"/>
          <w:szCs w:val="26"/>
        </w:rPr>
        <w:t>Коелгинского</w:t>
      </w:r>
      <w:proofErr w:type="spellEnd"/>
      <w:r w:rsidR="00857712" w:rsidRPr="005042AC">
        <w:rPr>
          <w:sz w:val="26"/>
          <w:szCs w:val="26"/>
        </w:rPr>
        <w:t xml:space="preserve"> сельского поселения, Лебедевского сельского поселения, </w:t>
      </w:r>
      <w:proofErr w:type="spellStart"/>
      <w:r w:rsidR="00857712" w:rsidRPr="005042AC">
        <w:rPr>
          <w:sz w:val="26"/>
          <w:szCs w:val="26"/>
        </w:rPr>
        <w:t>Новобатуринского</w:t>
      </w:r>
      <w:proofErr w:type="spellEnd"/>
      <w:r w:rsidR="00857712" w:rsidRPr="005042AC">
        <w:rPr>
          <w:sz w:val="26"/>
          <w:szCs w:val="26"/>
        </w:rPr>
        <w:t xml:space="preserve"> сельского поселения, </w:t>
      </w:r>
      <w:proofErr w:type="spellStart"/>
      <w:r w:rsidR="00857712" w:rsidRPr="005042AC">
        <w:rPr>
          <w:sz w:val="26"/>
          <w:szCs w:val="26"/>
        </w:rPr>
        <w:t>Печенкинского</w:t>
      </w:r>
      <w:proofErr w:type="spellEnd"/>
      <w:r w:rsidR="00857712" w:rsidRPr="005042AC">
        <w:rPr>
          <w:sz w:val="26"/>
          <w:szCs w:val="26"/>
        </w:rPr>
        <w:t xml:space="preserve"> сельского поселения, </w:t>
      </w:r>
      <w:proofErr w:type="spellStart"/>
      <w:r w:rsidR="00857712" w:rsidRPr="005042AC">
        <w:rPr>
          <w:sz w:val="26"/>
          <w:szCs w:val="26"/>
        </w:rPr>
        <w:t>Пискловского</w:t>
      </w:r>
      <w:proofErr w:type="spellEnd"/>
      <w:r w:rsidR="00857712" w:rsidRPr="005042AC">
        <w:rPr>
          <w:sz w:val="26"/>
          <w:szCs w:val="26"/>
        </w:rPr>
        <w:t xml:space="preserve"> сельского поселения, </w:t>
      </w:r>
      <w:proofErr w:type="spellStart"/>
      <w:r w:rsidR="00857712" w:rsidRPr="005042AC">
        <w:rPr>
          <w:sz w:val="26"/>
          <w:szCs w:val="26"/>
        </w:rPr>
        <w:t>Селезянского</w:t>
      </w:r>
      <w:proofErr w:type="spellEnd"/>
      <w:r w:rsidR="00857712" w:rsidRPr="005042AC">
        <w:rPr>
          <w:sz w:val="26"/>
          <w:szCs w:val="26"/>
        </w:rPr>
        <w:t xml:space="preserve"> сельского поселения</w:t>
      </w:r>
      <w:r w:rsidR="00BE421E" w:rsidRPr="005042AC">
        <w:rPr>
          <w:sz w:val="26"/>
          <w:szCs w:val="26"/>
          <w:lang w:eastAsia="ar-SA"/>
        </w:rPr>
        <w:t xml:space="preserve"> </w:t>
      </w:r>
      <w:r w:rsidR="00BE421E" w:rsidRPr="005042AC">
        <w:rPr>
          <w:sz w:val="26"/>
          <w:szCs w:val="26"/>
        </w:rPr>
        <w:t>за 2025</w:t>
      </w:r>
      <w:r w:rsidRPr="005042AC">
        <w:rPr>
          <w:sz w:val="26"/>
          <w:szCs w:val="26"/>
        </w:rPr>
        <w:t xml:space="preserve"> год осуществляет местная адми</w:t>
      </w:r>
      <w:r w:rsidR="00BE421E" w:rsidRPr="005042AC">
        <w:rPr>
          <w:sz w:val="26"/>
          <w:szCs w:val="26"/>
        </w:rPr>
        <w:t>нистраци</w:t>
      </w:r>
      <w:r w:rsidR="00857712" w:rsidRPr="005042AC">
        <w:rPr>
          <w:sz w:val="26"/>
          <w:szCs w:val="26"/>
        </w:rPr>
        <w:t>я Етку</w:t>
      </w:r>
      <w:r w:rsidR="00181BFE" w:rsidRPr="005042AC">
        <w:rPr>
          <w:sz w:val="26"/>
          <w:szCs w:val="26"/>
        </w:rPr>
        <w:t>ль</w:t>
      </w:r>
      <w:r w:rsidRPr="005042AC">
        <w:rPr>
          <w:sz w:val="26"/>
          <w:szCs w:val="26"/>
        </w:rPr>
        <w:t xml:space="preserve">ского муниципального округа раздельно по каждому </w:t>
      </w:r>
      <w:r w:rsidR="00857712" w:rsidRPr="005042AC">
        <w:rPr>
          <w:sz w:val="26"/>
          <w:szCs w:val="26"/>
        </w:rPr>
        <w:t>сельскому поселению, Етку</w:t>
      </w:r>
      <w:r w:rsidR="00181BFE" w:rsidRPr="005042AC">
        <w:rPr>
          <w:sz w:val="26"/>
          <w:szCs w:val="26"/>
        </w:rPr>
        <w:t>ль</w:t>
      </w:r>
      <w:r w:rsidRPr="005042AC">
        <w:rPr>
          <w:sz w:val="26"/>
          <w:szCs w:val="26"/>
        </w:rPr>
        <w:t>скому муниципальному району.</w:t>
      </w:r>
    </w:p>
    <w:p w:rsidR="00A7786A" w:rsidRPr="005042AC" w:rsidRDefault="00A7786A" w:rsidP="005132FD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tab/>
        <w:t>5. Межбюджетные отношени</w:t>
      </w:r>
      <w:r w:rsidR="00BE421E" w:rsidRPr="005042AC">
        <w:rPr>
          <w:sz w:val="26"/>
          <w:szCs w:val="26"/>
        </w:rPr>
        <w:t>я с 2026</w:t>
      </w:r>
      <w:r w:rsidRPr="005042AC">
        <w:rPr>
          <w:sz w:val="26"/>
          <w:szCs w:val="26"/>
        </w:rPr>
        <w:t xml:space="preserve"> года осуществляются между Челябинской </w:t>
      </w:r>
      <w:r w:rsidR="00857712" w:rsidRPr="005042AC">
        <w:rPr>
          <w:sz w:val="26"/>
          <w:szCs w:val="26"/>
        </w:rPr>
        <w:t>областью и Етку</w:t>
      </w:r>
      <w:r w:rsidR="00181BFE" w:rsidRPr="005042AC">
        <w:rPr>
          <w:sz w:val="26"/>
          <w:szCs w:val="26"/>
        </w:rPr>
        <w:t>ль</w:t>
      </w:r>
      <w:r w:rsidRPr="005042AC">
        <w:rPr>
          <w:sz w:val="26"/>
          <w:szCs w:val="26"/>
        </w:rPr>
        <w:t>ским муниципальным округом.</w:t>
      </w:r>
    </w:p>
    <w:p w:rsidR="00A7786A" w:rsidRPr="005042AC" w:rsidRDefault="00A7786A" w:rsidP="005132FD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tab/>
        <w:t>6. Сос</w:t>
      </w:r>
      <w:r w:rsidR="00BE421E" w:rsidRPr="005042AC">
        <w:rPr>
          <w:sz w:val="26"/>
          <w:szCs w:val="26"/>
        </w:rPr>
        <w:t xml:space="preserve">тавление проекта бюджета </w:t>
      </w:r>
      <w:r w:rsidR="00857712" w:rsidRPr="005042AC">
        <w:rPr>
          <w:sz w:val="26"/>
          <w:szCs w:val="26"/>
        </w:rPr>
        <w:t>Етку</w:t>
      </w:r>
      <w:r w:rsidR="00181BFE" w:rsidRPr="005042AC">
        <w:rPr>
          <w:sz w:val="26"/>
          <w:szCs w:val="26"/>
        </w:rPr>
        <w:t>льского муници</w:t>
      </w:r>
      <w:r w:rsidR="00857712" w:rsidRPr="005042AC">
        <w:rPr>
          <w:sz w:val="26"/>
          <w:szCs w:val="26"/>
        </w:rPr>
        <w:t xml:space="preserve">пального округа </w:t>
      </w:r>
      <w:r w:rsidR="00BE421E" w:rsidRPr="005042AC">
        <w:rPr>
          <w:sz w:val="26"/>
          <w:szCs w:val="26"/>
        </w:rPr>
        <w:t>на 2026 год и на плановый период 2027 и 2028</w:t>
      </w:r>
      <w:r w:rsidRPr="005042AC">
        <w:rPr>
          <w:sz w:val="26"/>
          <w:szCs w:val="26"/>
        </w:rPr>
        <w:t xml:space="preserve"> годов до формирования местной администра</w:t>
      </w:r>
      <w:r w:rsidR="00BE421E" w:rsidRPr="005042AC">
        <w:rPr>
          <w:sz w:val="26"/>
          <w:szCs w:val="26"/>
        </w:rPr>
        <w:t xml:space="preserve">ции </w:t>
      </w:r>
      <w:r w:rsidR="00857712" w:rsidRPr="005042AC">
        <w:rPr>
          <w:sz w:val="26"/>
          <w:szCs w:val="26"/>
        </w:rPr>
        <w:t>Етку</w:t>
      </w:r>
      <w:r w:rsidR="00181BFE" w:rsidRPr="005042AC">
        <w:rPr>
          <w:sz w:val="26"/>
          <w:szCs w:val="26"/>
        </w:rPr>
        <w:t>льского</w:t>
      </w:r>
      <w:r w:rsidRPr="005042AC">
        <w:rPr>
          <w:sz w:val="26"/>
          <w:szCs w:val="26"/>
        </w:rPr>
        <w:t xml:space="preserve"> муниципального округа о</w:t>
      </w:r>
      <w:r w:rsidR="00BE421E" w:rsidRPr="005042AC">
        <w:rPr>
          <w:sz w:val="26"/>
          <w:szCs w:val="26"/>
        </w:rPr>
        <w:t xml:space="preserve">существляется администрацией </w:t>
      </w:r>
      <w:r w:rsidR="00857712" w:rsidRPr="005042AC">
        <w:rPr>
          <w:sz w:val="26"/>
          <w:szCs w:val="26"/>
        </w:rPr>
        <w:t>Етку</w:t>
      </w:r>
      <w:r w:rsidR="00181BFE" w:rsidRPr="005042AC">
        <w:rPr>
          <w:sz w:val="26"/>
          <w:szCs w:val="26"/>
        </w:rPr>
        <w:t>льского</w:t>
      </w:r>
      <w:r w:rsidRPr="005042AC">
        <w:rPr>
          <w:sz w:val="26"/>
          <w:szCs w:val="26"/>
        </w:rPr>
        <w:t xml:space="preserve"> муниципального района в порядке, установленном бюджетным законодательством Российской Федерации.</w:t>
      </w:r>
    </w:p>
    <w:p w:rsidR="00A7786A" w:rsidRPr="005042AC" w:rsidRDefault="00A7786A" w:rsidP="005132FD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tab/>
        <w:t>Со дня завершения формирован</w:t>
      </w:r>
      <w:r w:rsidR="00BE421E" w:rsidRPr="005042AC">
        <w:rPr>
          <w:sz w:val="26"/>
          <w:szCs w:val="26"/>
        </w:rPr>
        <w:t xml:space="preserve">ия местной администрации </w:t>
      </w:r>
      <w:r w:rsidR="00857712" w:rsidRPr="005042AC">
        <w:rPr>
          <w:sz w:val="26"/>
          <w:szCs w:val="26"/>
        </w:rPr>
        <w:t>Етку</w:t>
      </w:r>
      <w:r w:rsidR="00181BFE" w:rsidRPr="005042AC">
        <w:rPr>
          <w:sz w:val="26"/>
          <w:szCs w:val="26"/>
        </w:rPr>
        <w:t>льского</w:t>
      </w:r>
      <w:r w:rsidR="00BE421E" w:rsidRPr="005042AC">
        <w:rPr>
          <w:sz w:val="26"/>
          <w:szCs w:val="26"/>
        </w:rPr>
        <w:t xml:space="preserve"> </w:t>
      </w:r>
      <w:r w:rsidRPr="005042AC">
        <w:rPr>
          <w:sz w:val="26"/>
          <w:szCs w:val="26"/>
        </w:rPr>
        <w:t>муниципального округа сос</w:t>
      </w:r>
      <w:r w:rsidR="00BE421E" w:rsidRPr="005042AC">
        <w:rPr>
          <w:sz w:val="26"/>
          <w:szCs w:val="26"/>
        </w:rPr>
        <w:t xml:space="preserve">тавление проекта бюджета </w:t>
      </w:r>
      <w:r w:rsidR="00857712" w:rsidRPr="005042AC">
        <w:rPr>
          <w:sz w:val="26"/>
          <w:szCs w:val="26"/>
        </w:rPr>
        <w:t>Етку</w:t>
      </w:r>
      <w:r w:rsidR="00181BFE" w:rsidRPr="005042AC">
        <w:rPr>
          <w:sz w:val="26"/>
          <w:szCs w:val="26"/>
        </w:rPr>
        <w:t>льского</w:t>
      </w:r>
      <w:r w:rsidRPr="005042AC">
        <w:rPr>
          <w:sz w:val="26"/>
          <w:szCs w:val="26"/>
        </w:rPr>
        <w:t xml:space="preserve"> муниципального окру</w:t>
      </w:r>
      <w:r w:rsidR="00BE421E" w:rsidRPr="005042AC">
        <w:rPr>
          <w:sz w:val="26"/>
          <w:szCs w:val="26"/>
        </w:rPr>
        <w:t>га на 2026 год и на плановый период 2027 и 2028</w:t>
      </w:r>
      <w:r w:rsidRPr="005042AC">
        <w:rPr>
          <w:sz w:val="26"/>
          <w:szCs w:val="26"/>
        </w:rPr>
        <w:t xml:space="preserve"> годов осуществляет местная администра</w:t>
      </w:r>
      <w:r w:rsidR="00BE421E" w:rsidRPr="005042AC">
        <w:rPr>
          <w:sz w:val="26"/>
          <w:szCs w:val="26"/>
        </w:rPr>
        <w:t xml:space="preserve">ция </w:t>
      </w:r>
      <w:r w:rsidR="00857712" w:rsidRPr="005042AC">
        <w:rPr>
          <w:sz w:val="26"/>
          <w:szCs w:val="26"/>
        </w:rPr>
        <w:t>Етку</w:t>
      </w:r>
      <w:r w:rsidR="00181BFE" w:rsidRPr="005042AC">
        <w:rPr>
          <w:sz w:val="26"/>
          <w:szCs w:val="26"/>
        </w:rPr>
        <w:t>льского</w:t>
      </w:r>
      <w:r w:rsidRPr="005042AC">
        <w:rPr>
          <w:sz w:val="26"/>
          <w:szCs w:val="26"/>
        </w:rPr>
        <w:t xml:space="preserve"> муниципального округа в порядке, установленном </w:t>
      </w:r>
      <w:hyperlink r:id="rId14" w:anchor="/document/12112604/entry/169" w:history="1">
        <w:r w:rsidRPr="005042AC">
          <w:rPr>
            <w:rStyle w:val="af0"/>
            <w:sz w:val="26"/>
            <w:szCs w:val="26"/>
          </w:rPr>
          <w:t>бюджетным законодательством</w:t>
        </w:r>
      </w:hyperlink>
      <w:r w:rsidRPr="005042AC">
        <w:rPr>
          <w:sz w:val="26"/>
          <w:szCs w:val="26"/>
        </w:rPr>
        <w:t xml:space="preserve"> Российской Федерации.</w:t>
      </w:r>
    </w:p>
    <w:p w:rsidR="00A7786A" w:rsidRPr="005042AC" w:rsidRDefault="00857712" w:rsidP="005132FD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tab/>
        <w:t>7. Утверждение бюджета Етку</w:t>
      </w:r>
      <w:r w:rsidR="00181BFE" w:rsidRPr="005042AC">
        <w:rPr>
          <w:sz w:val="26"/>
          <w:szCs w:val="26"/>
        </w:rPr>
        <w:t>льского</w:t>
      </w:r>
      <w:r w:rsidR="00BE421E" w:rsidRPr="005042AC">
        <w:rPr>
          <w:sz w:val="26"/>
          <w:szCs w:val="26"/>
        </w:rPr>
        <w:t xml:space="preserve"> муниципального округа на 2026</w:t>
      </w:r>
      <w:r w:rsidR="00181BFE" w:rsidRPr="005042AC">
        <w:rPr>
          <w:sz w:val="26"/>
          <w:szCs w:val="26"/>
        </w:rPr>
        <w:t xml:space="preserve"> год и </w:t>
      </w:r>
      <w:r w:rsidR="00A7786A" w:rsidRPr="005042AC">
        <w:rPr>
          <w:sz w:val="26"/>
          <w:szCs w:val="26"/>
        </w:rPr>
        <w:t>на пла</w:t>
      </w:r>
      <w:r w:rsidR="00BE421E" w:rsidRPr="005042AC">
        <w:rPr>
          <w:sz w:val="26"/>
          <w:szCs w:val="26"/>
        </w:rPr>
        <w:t>новый период 2027 и 2028</w:t>
      </w:r>
      <w:r w:rsidR="00A7786A" w:rsidRPr="005042AC">
        <w:rPr>
          <w:sz w:val="26"/>
          <w:szCs w:val="26"/>
        </w:rPr>
        <w:t xml:space="preserve"> годов осуществля</w:t>
      </w:r>
      <w:r w:rsidR="00BE421E" w:rsidRPr="005042AC">
        <w:rPr>
          <w:sz w:val="26"/>
          <w:szCs w:val="26"/>
        </w:rPr>
        <w:t xml:space="preserve">ется представительным органом </w:t>
      </w:r>
      <w:r w:rsidRPr="005042AC">
        <w:rPr>
          <w:sz w:val="26"/>
          <w:szCs w:val="26"/>
        </w:rPr>
        <w:t>Етку</w:t>
      </w:r>
      <w:r w:rsidR="003E55C3">
        <w:rPr>
          <w:sz w:val="26"/>
          <w:szCs w:val="26"/>
        </w:rPr>
        <w:t>ль</w:t>
      </w:r>
      <w:r w:rsidR="00181BFE" w:rsidRPr="005042AC">
        <w:rPr>
          <w:sz w:val="26"/>
          <w:szCs w:val="26"/>
        </w:rPr>
        <w:t>ского</w:t>
      </w:r>
      <w:r w:rsidR="00A7786A" w:rsidRPr="005042AC">
        <w:rPr>
          <w:sz w:val="26"/>
          <w:szCs w:val="26"/>
        </w:rPr>
        <w:t xml:space="preserve"> муниципального округа. В случае, если решение представительного орга</w:t>
      </w:r>
      <w:r w:rsidR="00BE421E" w:rsidRPr="005042AC">
        <w:rPr>
          <w:sz w:val="26"/>
          <w:szCs w:val="26"/>
        </w:rPr>
        <w:t xml:space="preserve">на </w:t>
      </w:r>
      <w:r w:rsidRPr="005042AC">
        <w:rPr>
          <w:sz w:val="26"/>
          <w:szCs w:val="26"/>
        </w:rPr>
        <w:t>Етку</w:t>
      </w:r>
      <w:r w:rsidR="00181BFE" w:rsidRPr="005042AC">
        <w:rPr>
          <w:sz w:val="26"/>
          <w:szCs w:val="26"/>
        </w:rPr>
        <w:t>льского</w:t>
      </w:r>
      <w:r w:rsidR="00A7786A" w:rsidRPr="005042AC">
        <w:rPr>
          <w:sz w:val="26"/>
          <w:szCs w:val="26"/>
        </w:rPr>
        <w:t xml:space="preserve"> муниципального округа о бюджете не вступило в силу с начала текущего финансового года, временное управле</w:t>
      </w:r>
      <w:r w:rsidR="00BE421E" w:rsidRPr="005042AC">
        <w:rPr>
          <w:sz w:val="26"/>
          <w:szCs w:val="26"/>
        </w:rPr>
        <w:t>ние бюджетом осуществля</w:t>
      </w:r>
      <w:r w:rsidR="00181BFE" w:rsidRPr="005042AC">
        <w:rPr>
          <w:sz w:val="26"/>
          <w:szCs w:val="26"/>
        </w:rPr>
        <w:t xml:space="preserve">ется </w:t>
      </w:r>
      <w:r w:rsidR="00BE421E" w:rsidRPr="005042AC">
        <w:rPr>
          <w:sz w:val="26"/>
          <w:szCs w:val="26"/>
        </w:rPr>
        <w:t xml:space="preserve">в </w:t>
      </w:r>
      <w:r w:rsidR="00A7786A" w:rsidRPr="005042AC">
        <w:rPr>
          <w:sz w:val="26"/>
          <w:szCs w:val="26"/>
        </w:rPr>
        <w:t xml:space="preserve">соответствии с </w:t>
      </w:r>
      <w:hyperlink r:id="rId15" w:anchor="/document/12112604/entry/190" w:history="1">
        <w:r w:rsidR="00A7786A" w:rsidRPr="005042AC">
          <w:rPr>
            <w:rStyle w:val="af0"/>
            <w:sz w:val="26"/>
            <w:szCs w:val="26"/>
          </w:rPr>
          <w:t>бюджетным законодательством</w:t>
        </w:r>
      </w:hyperlink>
      <w:r w:rsidR="00A7786A" w:rsidRPr="005042AC">
        <w:rPr>
          <w:sz w:val="26"/>
          <w:szCs w:val="26"/>
        </w:rPr>
        <w:t xml:space="preserve"> Российской Федерации.</w:t>
      </w:r>
    </w:p>
    <w:p w:rsidR="00A7786A" w:rsidRPr="005042AC" w:rsidRDefault="00A7786A" w:rsidP="005132FD">
      <w:pPr>
        <w:pStyle w:val="s15"/>
        <w:widowControl w:val="0"/>
        <w:shd w:val="clear" w:color="auto" w:fill="FFFFFF"/>
        <w:spacing w:before="240" w:beforeAutospacing="0" w:after="360" w:afterAutospacing="0"/>
        <w:ind w:left="2268" w:hanging="1559"/>
        <w:jc w:val="both"/>
        <w:rPr>
          <w:b/>
          <w:bCs/>
          <w:sz w:val="26"/>
          <w:szCs w:val="26"/>
        </w:rPr>
      </w:pPr>
      <w:r w:rsidRPr="005042AC">
        <w:rPr>
          <w:rStyle w:val="s10"/>
          <w:b/>
          <w:bCs/>
          <w:sz w:val="26"/>
          <w:szCs w:val="26"/>
        </w:rPr>
        <w:t>Статья 6.</w:t>
      </w:r>
      <w:r w:rsidRPr="005042AC">
        <w:rPr>
          <w:b/>
          <w:bCs/>
          <w:sz w:val="26"/>
          <w:szCs w:val="26"/>
        </w:rPr>
        <w:tab/>
        <w:t>Организационное и материально-техническое обеспечение деятельности органов</w:t>
      </w:r>
      <w:r w:rsidR="00857712" w:rsidRPr="005042AC">
        <w:rPr>
          <w:b/>
          <w:bCs/>
          <w:sz w:val="26"/>
          <w:szCs w:val="26"/>
        </w:rPr>
        <w:t xml:space="preserve"> местного самоуправления Етку</w:t>
      </w:r>
      <w:r w:rsidR="00181BFE" w:rsidRPr="005042AC">
        <w:rPr>
          <w:b/>
          <w:bCs/>
          <w:sz w:val="26"/>
          <w:szCs w:val="26"/>
        </w:rPr>
        <w:t>ль</w:t>
      </w:r>
      <w:r w:rsidRPr="005042AC">
        <w:rPr>
          <w:b/>
          <w:bCs/>
          <w:sz w:val="26"/>
          <w:szCs w:val="26"/>
        </w:rPr>
        <w:t>ского муниципального округа в переходный период</w:t>
      </w:r>
    </w:p>
    <w:p w:rsidR="00A7786A" w:rsidRPr="005042AC" w:rsidRDefault="00A7786A" w:rsidP="005132FD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tab/>
        <w:t>Организационное и материально-техническое обеспечение деятельности органов</w:t>
      </w:r>
      <w:r w:rsidR="00BE421E" w:rsidRPr="005042AC">
        <w:rPr>
          <w:sz w:val="26"/>
          <w:szCs w:val="26"/>
        </w:rPr>
        <w:t xml:space="preserve"> местного самоуправления </w:t>
      </w:r>
      <w:r w:rsidR="00857712" w:rsidRPr="005042AC">
        <w:rPr>
          <w:sz w:val="26"/>
          <w:szCs w:val="26"/>
        </w:rPr>
        <w:t>Етку</w:t>
      </w:r>
      <w:r w:rsidR="00181BFE" w:rsidRPr="005042AC">
        <w:rPr>
          <w:sz w:val="26"/>
          <w:szCs w:val="26"/>
        </w:rPr>
        <w:t>льского</w:t>
      </w:r>
      <w:r w:rsidRPr="005042AC">
        <w:rPr>
          <w:sz w:val="26"/>
          <w:szCs w:val="26"/>
        </w:rPr>
        <w:t xml:space="preserve"> муниципального округа в 202</w:t>
      </w:r>
      <w:r w:rsidR="00BE421E" w:rsidRPr="005042AC">
        <w:rPr>
          <w:sz w:val="26"/>
          <w:szCs w:val="26"/>
        </w:rPr>
        <w:t>5</w:t>
      </w:r>
      <w:r w:rsidRPr="005042AC">
        <w:rPr>
          <w:sz w:val="26"/>
          <w:szCs w:val="26"/>
        </w:rPr>
        <w:t xml:space="preserve"> году осуществляется за счет средств бюджета </w:t>
      </w:r>
      <w:r w:rsidR="00857712" w:rsidRPr="005042AC">
        <w:rPr>
          <w:sz w:val="26"/>
          <w:szCs w:val="26"/>
        </w:rPr>
        <w:t>Етку</w:t>
      </w:r>
      <w:r w:rsidR="00181BFE" w:rsidRPr="005042AC">
        <w:rPr>
          <w:sz w:val="26"/>
          <w:szCs w:val="26"/>
        </w:rPr>
        <w:t>льского</w:t>
      </w:r>
      <w:r w:rsidRPr="005042AC">
        <w:rPr>
          <w:sz w:val="26"/>
          <w:szCs w:val="26"/>
        </w:rPr>
        <w:t xml:space="preserve"> муниципального района.</w:t>
      </w:r>
    </w:p>
    <w:p w:rsidR="00A7786A" w:rsidRPr="005042AC" w:rsidRDefault="00A7786A" w:rsidP="005132FD">
      <w:pPr>
        <w:pStyle w:val="s15"/>
        <w:widowControl w:val="0"/>
        <w:shd w:val="clear" w:color="auto" w:fill="FFFFFF"/>
        <w:spacing w:before="240" w:beforeAutospacing="0" w:after="360" w:afterAutospacing="0"/>
        <w:ind w:left="2268" w:hanging="1559"/>
        <w:jc w:val="both"/>
        <w:rPr>
          <w:sz w:val="26"/>
          <w:szCs w:val="26"/>
        </w:rPr>
      </w:pPr>
      <w:r w:rsidRPr="005042AC">
        <w:rPr>
          <w:rStyle w:val="s10"/>
          <w:b/>
          <w:bCs/>
          <w:sz w:val="26"/>
          <w:szCs w:val="26"/>
        </w:rPr>
        <w:t>Статья 7.</w:t>
      </w:r>
      <w:r w:rsidRPr="005042AC">
        <w:rPr>
          <w:b/>
          <w:bCs/>
          <w:sz w:val="26"/>
          <w:szCs w:val="26"/>
        </w:rPr>
        <w:tab/>
        <w:t>Заключительные положения</w:t>
      </w:r>
    </w:p>
    <w:p w:rsidR="00A7786A" w:rsidRPr="005042AC" w:rsidRDefault="00A7786A" w:rsidP="005132FD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tab/>
        <w:t xml:space="preserve">1. Настоящий Закон вступает в силу по истечении десяти дней после дня его </w:t>
      </w:r>
      <w:hyperlink r:id="rId16" w:anchor="/document/404439411/entry/0" w:history="1">
        <w:r w:rsidRPr="005042AC">
          <w:rPr>
            <w:rStyle w:val="af0"/>
            <w:sz w:val="26"/>
            <w:szCs w:val="26"/>
          </w:rPr>
          <w:t>официального опубликования</w:t>
        </w:r>
      </w:hyperlink>
      <w:r w:rsidRPr="005042AC">
        <w:rPr>
          <w:sz w:val="26"/>
          <w:szCs w:val="26"/>
        </w:rPr>
        <w:t>.</w:t>
      </w:r>
    </w:p>
    <w:p w:rsidR="00A7786A" w:rsidRPr="005042AC" w:rsidRDefault="00A7786A" w:rsidP="005132FD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sz w:val="26"/>
          <w:szCs w:val="26"/>
        </w:rPr>
      </w:pPr>
      <w:r w:rsidRPr="005042AC">
        <w:rPr>
          <w:sz w:val="26"/>
          <w:szCs w:val="26"/>
        </w:rPr>
        <w:tab/>
        <w:t>2. Со дня вступления в силу настоящего Закона признать утратившими силу:</w:t>
      </w:r>
    </w:p>
    <w:p w:rsidR="0044686D" w:rsidRPr="005042AC" w:rsidRDefault="00A7786A" w:rsidP="007836AC">
      <w:pPr>
        <w:rPr>
          <w:shd w:val="clear" w:color="auto" w:fill="FFFFFF"/>
        </w:rPr>
      </w:pPr>
      <w:r w:rsidRPr="005042AC">
        <w:tab/>
      </w:r>
      <w:r w:rsidR="007836AC" w:rsidRPr="005042AC">
        <w:t>З</w:t>
      </w:r>
      <w:r w:rsidR="007836AC" w:rsidRPr="005042AC">
        <w:rPr>
          <w:bCs/>
        </w:rPr>
        <w:t>акон Челябинской области от 2</w:t>
      </w:r>
      <w:r w:rsidR="00BE0ECD" w:rsidRPr="005042AC">
        <w:rPr>
          <w:bCs/>
        </w:rPr>
        <w:t>8.10.2004 № 310</w:t>
      </w:r>
      <w:r w:rsidR="007836AC" w:rsidRPr="005042AC">
        <w:rPr>
          <w:bCs/>
        </w:rPr>
        <w:t xml:space="preserve">-ЗО «О статусе и границах </w:t>
      </w:r>
      <w:r w:rsidR="00BE0ECD" w:rsidRPr="005042AC">
        <w:rPr>
          <w:bCs/>
        </w:rPr>
        <w:t>Етку</w:t>
      </w:r>
      <w:r w:rsidR="0044686D" w:rsidRPr="005042AC">
        <w:rPr>
          <w:bCs/>
        </w:rPr>
        <w:t>ль</w:t>
      </w:r>
      <w:r w:rsidR="007836AC" w:rsidRPr="005042AC">
        <w:rPr>
          <w:bCs/>
        </w:rPr>
        <w:t xml:space="preserve">ского </w:t>
      </w:r>
      <w:r w:rsidR="00BE0ECD" w:rsidRPr="005042AC">
        <w:rPr>
          <w:bCs/>
        </w:rPr>
        <w:t>муниципального района</w:t>
      </w:r>
      <w:r w:rsidR="007836AC" w:rsidRPr="005042AC">
        <w:rPr>
          <w:bCs/>
        </w:rPr>
        <w:t xml:space="preserve"> и сельских поселений в его составе»</w:t>
      </w:r>
      <w:r w:rsidR="007836AC" w:rsidRPr="005042AC">
        <w:t xml:space="preserve"> (Ведомости </w:t>
      </w:r>
      <w:r w:rsidR="007836AC" w:rsidRPr="005042AC">
        <w:rPr>
          <w:shd w:val="clear" w:color="auto" w:fill="FFFFFF"/>
        </w:rPr>
        <w:t xml:space="preserve">Законодательного собрания Челябинской области, 2004, </w:t>
      </w:r>
      <w:proofErr w:type="spellStart"/>
      <w:r w:rsidR="007836AC" w:rsidRPr="005042AC">
        <w:rPr>
          <w:shd w:val="clear" w:color="auto" w:fill="FFFFFF"/>
        </w:rPr>
        <w:t>вып</w:t>
      </w:r>
      <w:proofErr w:type="spellEnd"/>
      <w:r w:rsidR="007836AC" w:rsidRPr="005042AC">
        <w:rPr>
          <w:shd w:val="clear" w:color="auto" w:fill="FFFFFF"/>
        </w:rPr>
        <w:t xml:space="preserve">. </w:t>
      </w:r>
      <w:r w:rsidR="00BE0ECD" w:rsidRPr="005042AC">
        <w:rPr>
          <w:shd w:val="clear" w:color="auto" w:fill="FFFFFF"/>
        </w:rPr>
        <w:t>8, октябрь</w:t>
      </w:r>
      <w:r w:rsidR="007836AC" w:rsidRPr="005042AC">
        <w:rPr>
          <w:shd w:val="clear" w:color="auto" w:fill="FFFFFF"/>
        </w:rPr>
        <w:t>);</w:t>
      </w:r>
    </w:p>
    <w:p w:rsidR="007836AC" w:rsidRPr="005042AC" w:rsidRDefault="007836AC" w:rsidP="007836AC">
      <w:pPr>
        <w:rPr>
          <w:shd w:val="clear" w:color="auto" w:fill="FFFFFF"/>
        </w:rPr>
      </w:pPr>
      <w:r w:rsidRPr="005042AC">
        <w:tab/>
        <w:t>З</w:t>
      </w:r>
      <w:r w:rsidRPr="005042AC">
        <w:rPr>
          <w:bCs/>
        </w:rPr>
        <w:t>а</w:t>
      </w:r>
      <w:r w:rsidR="0044686D" w:rsidRPr="005042AC">
        <w:rPr>
          <w:bCs/>
        </w:rPr>
        <w:t>кон Челябинской области от 31.0</w:t>
      </w:r>
      <w:r w:rsidR="0080576E" w:rsidRPr="005042AC">
        <w:rPr>
          <w:bCs/>
        </w:rPr>
        <w:t>3.2009 № 372</w:t>
      </w:r>
      <w:r w:rsidRPr="005042AC">
        <w:rPr>
          <w:bCs/>
        </w:rPr>
        <w:t>-ЗО «</w:t>
      </w:r>
      <w:r w:rsidR="00A5292F" w:rsidRPr="005042AC">
        <w:rPr>
          <w:bCs/>
        </w:rPr>
        <w:t>О внесении изменений в Закон Челябинской области «</w:t>
      </w:r>
      <w:r w:rsidRPr="005042AC">
        <w:rPr>
          <w:bCs/>
        </w:rPr>
        <w:t xml:space="preserve">О статусе и </w:t>
      </w:r>
      <w:r w:rsidR="00BE0ECD" w:rsidRPr="005042AC">
        <w:rPr>
          <w:bCs/>
        </w:rPr>
        <w:t>границах Етку</w:t>
      </w:r>
      <w:r w:rsidR="0044686D" w:rsidRPr="005042AC">
        <w:rPr>
          <w:bCs/>
        </w:rPr>
        <w:t>ль</w:t>
      </w:r>
      <w:r w:rsidRPr="005042AC">
        <w:rPr>
          <w:bCs/>
        </w:rPr>
        <w:t>ского муниципального рай</w:t>
      </w:r>
      <w:r w:rsidR="0080576E" w:rsidRPr="005042AC">
        <w:rPr>
          <w:bCs/>
        </w:rPr>
        <w:t>она</w:t>
      </w:r>
      <w:r w:rsidRPr="005042AC">
        <w:rPr>
          <w:bCs/>
        </w:rPr>
        <w:t xml:space="preserve"> и сельских поселений в его составе»</w:t>
      </w:r>
      <w:r w:rsidR="00A5292F" w:rsidRPr="005042AC">
        <w:rPr>
          <w:shd w:val="clear" w:color="auto" w:fill="FFFFFF"/>
        </w:rPr>
        <w:t xml:space="preserve"> (</w:t>
      </w:r>
      <w:r w:rsidR="0080576E" w:rsidRPr="005042AC">
        <w:t>Южноуральская панорама, 2009</w:t>
      </w:r>
      <w:r w:rsidR="00A5292F" w:rsidRPr="005042AC">
        <w:t xml:space="preserve">, </w:t>
      </w:r>
      <w:r w:rsidR="0080576E" w:rsidRPr="005042AC">
        <w:rPr>
          <w:shd w:val="clear" w:color="auto" w:fill="FFFFFF"/>
        </w:rPr>
        <w:t>10 апреля</w:t>
      </w:r>
      <w:r w:rsidR="00A5292F" w:rsidRPr="005042AC">
        <w:rPr>
          <w:shd w:val="clear" w:color="auto" w:fill="FFFFFF"/>
        </w:rPr>
        <w:t>);</w:t>
      </w:r>
    </w:p>
    <w:p w:rsidR="0044686D" w:rsidRPr="005042AC" w:rsidRDefault="0044686D" w:rsidP="0044686D">
      <w:pPr>
        <w:rPr>
          <w:shd w:val="clear" w:color="auto" w:fill="FFFFFF"/>
        </w:rPr>
      </w:pPr>
      <w:r w:rsidRPr="005042AC">
        <w:tab/>
        <w:t>З</w:t>
      </w:r>
      <w:r w:rsidRPr="005042AC">
        <w:rPr>
          <w:bCs/>
        </w:rPr>
        <w:t>акон Челябинской области от 31.03</w:t>
      </w:r>
      <w:r w:rsidR="0080576E" w:rsidRPr="005042AC">
        <w:rPr>
          <w:bCs/>
        </w:rPr>
        <w:t>.2011</w:t>
      </w:r>
      <w:r w:rsidRPr="005042AC">
        <w:rPr>
          <w:bCs/>
        </w:rPr>
        <w:t xml:space="preserve"> № </w:t>
      </w:r>
      <w:r w:rsidR="0080576E" w:rsidRPr="005042AC">
        <w:rPr>
          <w:bCs/>
        </w:rPr>
        <w:t>94</w:t>
      </w:r>
      <w:r w:rsidRPr="005042AC">
        <w:rPr>
          <w:bCs/>
        </w:rPr>
        <w:t>-ЗО «О внесении изменений в Закон Челябинской области «</w:t>
      </w:r>
      <w:r w:rsidR="0080576E" w:rsidRPr="005042AC">
        <w:rPr>
          <w:bCs/>
        </w:rPr>
        <w:t>О статусе и границах Етку</w:t>
      </w:r>
      <w:r w:rsidRPr="005042AC">
        <w:rPr>
          <w:bCs/>
        </w:rPr>
        <w:t>льского муниципального рай</w:t>
      </w:r>
      <w:r w:rsidR="0080576E" w:rsidRPr="005042AC">
        <w:rPr>
          <w:bCs/>
        </w:rPr>
        <w:t>она</w:t>
      </w:r>
      <w:r w:rsidRPr="005042AC">
        <w:rPr>
          <w:bCs/>
        </w:rPr>
        <w:t xml:space="preserve"> и сельских поселений в его составе»</w:t>
      </w:r>
      <w:r w:rsidRPr="005042AC">
        <w:rPr>
          <w:shd w:val="clear" w:color="auto" w:fill="FFFFFF"/>
        </w:rPr>
        <w:t xml:space="preserve"> (</w:t>
      </w:r>
      <w:r w:rsidR="0080576E" w:rsidRPr="005042AC">
        <w:t>Южноуральская панорама, 2011</w:t>
      </w:r>
      <w:r w:rsidRPr="005042AC">
        <w:t xml:space="preserve">, </w:t>
      </w:r>
      <w:r w:rsidRPr="005042AC">
        <w:rPr>
          <w:shd w:val="clear" w:color="auto" w:fill="FFFFFF"/>
        </w:rPr>
        <w:t>1</w:t>
      </w:r>
      <w:r w:rsidR="0080576E" w:rsidRPr="005042AC">
        <w:rPr>
          <w:shd w:val="clear" w:color="auto" w:fill="FFFFFF"/>
        </w:rPr>
        <w:t>6</w:t>
      </w:r>
      <w:r w:rsidRPr="005042AC">
        <w:rPr>
          <w:shd w:val="clear" w:color="auto" w:fill="FFFFFF"/>
        </w:rPr>
        <w:t xml:space="preserve"> апреля);</w:t>
      </w:r>
    </w:p>
    <w:p w:rsidR="00A5292F" w:rsidRPr="005042AC" w:rsidRDefault="00A5292F" w:rsidP="00A5292F">
      <w:r w:rsidRPr="005042AC">
        <w:tab/>
        <w:t>З</w:t>
      </w:r>
      <w:r w:rsidRPr="005042AC">
        <w:rPr>
          <w:bCs/>
        </w:rPr>
        <w:t xml:space="preserve">акон Челябинской области от </w:t>
      </w:r>
      <w:r w:rsidR="0080576E" w:rsidRPr="005042AC">
        <w:rPr>
          <w:bCs/>
        </w:rPr>
        <w:t>06</w:t>
      </w:r>
      <w:r w:rsidR="0044686D" w:rsidRPr="005042AC">
        <w:rPr>
          <w:bCs/>
        </w:rPr>
        <w:t>.04</w:t>
      </w:r>
      <w:r w:rsidRPr="005042AC">
        <w:rPr>
          <w:bCs/>
        </w:rPr>
        <w:t>.20</w:t>
      </w:r>
      <w:r w:rsidR="0080576E" w:rsidRPr="005042AC">
        <w:rPr>
          <w:bCs/>
        </w:rPr>
        <w:t>22</w:t>
      </w:r>
      <w:r w:rsidRPr="005042AC">
        <w:rPr>
          <w:bCs/>
        </w:rPr>
        <w:t xml:space="preserve"> № </w:t>
      </w:r>
      <w:r w:rsidR="0080576E" w:rsidRPr="005042AC">
        <w:rPr>
          <w:bCs/>
        </w:rPr>
        <w:t>561</w:t>
      </w:r>
      <w:r w:rsidRPr="005042AC">
        <w:rPr>
          <w:bCs/>
        </w:rPr>
        <w:t>-ЗО «</w:t>
      </w:r>
      <w:r w:rsidRPr="005042AC">
        <w:t>О внесении изменений в Закон Челябинской обл</w:t>
      </w:r>
      <w:r w:rsidR="0044686D" w:rsidRPr="005042AC">
        <w:t>асти «О статусе</w:t>
      </w:r>
      <w:r w:rsidR="0080576E" w:rsidRPr="005042AC">
        <w:t xml:space="preserve"> и границах Етку</w:t>
      </w:r>
      <w:r w:rsidR="0044686D" w:rsidRPr="005042AC">
        <w:t>ль</w:t>
      </w:r>
      <w:r w:rsidRPr="005042AC">
        <w:t>ского муниципального рай</w:t>
      </w:r>
      <w:r w:rsidR="0080576E" w:rsidRPr="005042AC">
        <w:t>она</w:t>
      </w:r>
      <w:r w:rsidRPr="005042AC">
        <w:t xml:space="preserve"> и сельских поселений в его составе» </w:t>
      </w:r>
      <w:r w:rsidRPr="005042AC">
        <w:rPr>
          <w:shd w:val="clear" w:color="auto" w:fill="FFFFFF"/>
        </w:rPr>
        <w:t>(</w:t>
      </w:r>
      <w:r w:rsidRPr="005042AC">
        <w:t>Официальный интернет-портал правовой информации (</w:t>
      </w:r>
      <w:r w:rsidRPr="005042AC">
        <w:rPr>
          <w:lang w:val="en-US"/>
        </w:rPr>
        <w:t>www</w:t>
      </w:r>
      <w:r w:rsidRPr="005042AC">
        <w:t xml:space="preserve">.pravo.gov.ru), </w:t>
      </w:r>
      <w:r w:rsidR="0044686D" w:rsidRPr="005042AC">
        <w:rPr>
          <w:shd w:val="clear" w:color="auto" w:fill="FFFFFF"/>
        </w:rPr>
        <w:t>8</w:t>
      </w:r>
      <w:r w:rsidRPr="005042AC">
        <w:rPr>
          <w:shd w:val="clear" w:color="auto" w:fill="FFFFFF"/>
        </w:rPr>
        <w:t xml:space="preserve"> </w:t>
      </w:r>
      <w:r w:rsidR="0080576E" w:rsidRPr="005042AC">
        <w:rPr>
          <w:shd w:val="clear" w:color="auto" w:fill="FFFFFF"/>
        </w:rPr>
        <w:t>апреля 2022</w:t>
      </w:r>
      <w:r w:rsidRPr="005042AC">
        <w:rPr>
          <w:shd w:val="clear" w:color="auto" w:fill="FFFFFF"/>
        </w:rPr>
        <w:t xml:space="preserve"> года, № </w:t>
      </w:r>
      <w:r w:rsidR="0080576E" w:rsidRPr="005042AC">
        <w:t>74002022</w:t>
      </w:r>
      <w:r w:rsidR="0044686D" w:rsidRPr="005042AC">
        <w:t>04080003</w:t>
      </w:r>
      <w:r w:rsidRPr="005042AC">
        <w:t>);</w:t>
      </w:r>
    </w:p>
    <w:p w:rsidR="0080576E" w:rsidRPr="005042AC" w:rsidRDefault="0080576E" w:rsidP="0080576E">
      <w:r w:rsidRPr="005042AC">
        <w:tab/>
        <w:t>З</w:t>
      </w:r>
      <w:r w:rsidRPr="005042AC">
        <w:rPr>
          <w:bCs/>
        </w:rPr>
        <w:t>акон Челябинской области от 01.02.2023 № 765-ЗО «</w:t>
      </w:r>
      <w:r w:rsidRPr="005042AC">
        <w:t xml:space="preserve">О внесении изменений в Закон Челябинской области «О статусе и границах Еткульского муниципального района и сельских поселений в его составе» </w:t>
      </w:r>
      <w:r w:rsidRPr="005042AC">
        <w:rPr>
          <w:shd w:val="clear" w:color="auto" w:fill="FFFFFF"/>
        </w:rPr>
        <w:t>(</w:t>
      </w:r>
      <w:r w:rsidRPr="005042AC">
        <w:t>Официальный интернет-портал правовой информации (</w:t>
      </w:r>
      <w:r w:rsidRPr="005042AC">
        <w:rPr>
          <w:lang w:val="en-US"/>
        </w:rPr>
        <w:t>www</w:t>
      </w:r>
      <w:r w:rsidRPr="005042AC">
        <w:t xml:space="preserve">.pravo.gov.ru), </w:t>
      </w:r>
      <w:r w:rsidRPr="005042AC">
        <w:rPr>
          <w:shd w:val="clear" w:color="auto" w:fill="FFFFFF"/>
        </w:rPr>
        <w:t>3 февраля 2023 года, № </w:t>
      </w:r>
      <w:r w:rsidRPr="005042AC">
        <w:t>7400202302030002);</w:t>
      </w:r>
    </w:p>
    <w:p w:rsidR="008306C1" w:rsidRPr="005042AC" w:rsidRDefault="008306C1" w:rsidP="008306C1">
      <w:r w:rsidRPr="005042AC">
        <w:tab/>
      </w:r>
      <w:r w:rsidR="008770A8" w:rsidRPr="005042AC">
        <w:t>с</w:t>
      </w:r>
      <w:r w:rsidR="0080576E" w:rsidRPr="005042AC">
        <w:t>татью 28</w:t>
      </w:r>
      <w:r w:rsidR="008770A8" w:rsidRPr="005042AC">
        <w:t xml:space="preserve"> </w:t>
      </w:r>
      <w:r w:rsidRPr="005042AC">
        <w:t>З</w:t>
      </w:r>
      <w:r w:rsidRPr="005042AC">
        <w:rPr>
          <w:bCs/>
        </w:rPr>
        <w:t>акон</w:t>
      </w:r>
      <w:r w:rsidR="00D35433" w:rsidRPr="005042AC">
        <w:rPr>
          <w:bCs/>
        </w:rPr>
        <w:t>а</w:t>
      </w:r>
      <w:r w:rsidRPr="005042AC">
        <w:rPr>
          <w:bCs/>
        </w:rPr>
        <w:t xml:space="preserve"> Челябинской области от 07.06.2024 № 94-ЗО «</w:t>
      </w:r>
      <w:r w:rsidRPr="005042AC">
        <w:t xml:space="preserve">О внесении изменений в некоторые законы Челябинской области» </w:t>
      </w:r>
      <w:r w:rsidRPr="005042AC">
        <w:rPr>
          <w:shd w:val="clear" w:color="auto" w:fill="FFFFFF"/>
        </w:rPr>
        <w:t>(</w:t>
      </w:r>
      <w:r w:rsidRPr="005042AC">
        <w:t>Официальный интернет-портал правовой информации (</w:t>
      </w:r>
      <w:r w:rsidRPr="005042AC">
        <w:rPr>
          <w:lang w:val="en-US"/>
        </w:rPr>
        <w:t>www</w:t>
      </w:r>
      <w:r w:rsidRPr="005042AC">
        <w:t xml:space="preserve">.pravo.gov.ru), </w:t>
      </w:r>
      <w:r w:rsidRPr="005042AC">
        <w:rPr>
          <w:shd w:val="clear" w:color="auto" w:fill="FFFFFF"/>
        </w:rPr>
        <w:t>7 июня 2024 года, № </w:t>
      </w:r>
      <w:r w:rsidRPr="005042AC">
        <w:t>7400202406070005).</w:t>
      </w:r>
    </w:p>
    <w:p w:rsidR="00A7786A" w:rsidRPr="005042AC" w:rsidRDefault="00A7786A" w:rsidP="005132FD">
      <w:pPr>
        <w:widowControl w:val="0"/>
        <w:spacing w:line="240" w:lineRule="auto"/>
      </w:pPr>
    </w:p>
    <w:p w:rsidR="00A7786A" w:rsidRPr="005042AC" w:rsidRDefault="00A7786A" w:rsidP="005132FD">
      <w:pPr>
        <w:pStyle w:val="empty"/>
        <w:widowControl w:val="0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BE421E" w:rsidRPr="005042AC" w:rsidRDefault="00BE421E" w:rsidP="005132FD">
      <w:pPr>
        <w:pStyle w:val="empty"/>
        <w:widowControl w:val="0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</w:p>
    <w:p w:rsidR="00A7786A" w:rsidRPr="005042AC" w:rsidRDefault="00A7786A" w:rsidP="005132FD">
      <w:pPr>
        <w:pStyle w:val="empty"/>
        <w:widowControl w:val="0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5042AC">
        <w:rPr>
          <w:sz w:val="26"/>
          <w:szCs w:val="26"/>
        </w:rPr>
        <w:t xml:space="preserve">Губернатор </w:t>
      </w:r>
    </w:p>
    <w:p w:rsidR="00A7786A" w:rsidRPr="005042AC" w:rsidRDefault="00A7786A" w:rsidP="005132FD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5042AC">
        <w:rPr>
          <w:rFonts w:ascii="Times New Roman" w:hAnsi="Times New Roman" w:cs="Times New Roman"/>
          <w:sz w:val="26"/>
          <w:szCs w:val="26"/>
        </w:rPr>
        <w:t>Челябинской области</w:t>
      </w:r>
      <w:r w:rsidRPr="005042AC">
        <w:rPr>
          <w:rFonts w:ascii="Times New Roman" w:hAnsi="Times New Roman" w:cs="Times New Roman"/>
          <w:sz w:val="26"/>
          <w:szCs w:val="26"/>
        </w:rPr>
        <w:tab/>
      </w:r>
      <w:r w:rsidRPr="005042AC">
        <w:rPr>
          <w:rFonts w:ascii="Times New Roman" w:hAnsi="Times New Roman" w:cs="Times New Roman"/>
          <w:sz w:val="26"/>
          <w:szCs w:val="26"/>
        </w:rPr>
        <w:tab/>
      </w:r>
      <w:r w:rsidRPr="005042AC">
        <w:rPr>
          <w:rFonts w:ascii="Times New Roman" w:hAnsi="Times New Roman" w:cs="Times New Roman"/>
          <w:sz w:val="26"/>
          <w:szCs w:val="26"/>
        </w:rPr>
        <w:tab/>
      </w:r>
      <w:r w:rsidRPr="005042AC">
        <w:rPr>
          <w:rFonts w:ascii="Times New Roman" w:hAnsi="Times New Roman" w:cs="Times New Roman"/>
          <w:sz w:val="26"/>
          <w:szCs w:val="26"/>
        </w:rPr>
        <w:tab/>
      </w:r>
      <w:r w:rsidRPr="005042AC">
        <w:rPr>
          <w:rFonts w:ascii="Times New Roman" w:hAnsi="Times New Roman" w:cs="Times New Roman"/>
          <w:sz w:val="26"/>
          <w:szCs w:val="26"/>
        </w:rPr>
        <w:tab/>
      </w:r>
      <w:r w:rsidRPr="005042AC">
        <w:rPr>
          <w:rFonts w:ascii="Times New Roman" w:hAnsi="Times New Roman" w:cs="Times New Roman"/>
          <w:sz w:val="26"/>
          <w:szCs w:val="26"/>
        </w:rPr>
        <w:tab/>
      </w:r>
      <w:r w:rsidRPr="005042AC">
        <w:rPr>
          <w:rFonts w:ascii="Times New Roman" w:hAnsi="Times New Roman" w:cs="Times New Roman"/>
          <w:sz w:val="26"/>
          <w:szCs w:val="26"/>
        </w:rPr>
        <w:tab/>
      </w:r>
      <w:r w:rsidRPr="005042AC">
        <w:rPr>
          <w:rFonts w:ascii="Times New Roman" w:hAnsi="Times New Roman" w:cs="Times New Roman"/>
          <w:sz w:val="26"/>
          <w:szCs w:val="26"/>
        </w:rPr>
        <w:tab/>
        <w:t xml:space="preserve">  </w:t>
      </w:r>
      <w:r w:rsidR="00D35433" w:rsidRPr="005042AC">
        <w:rPr>
          <w:rFonts w:ascii="Times New Roman" w:hAnsi="Times New Roman" w:cs="Times New Roman"/>
          <w:sz w:val="26"/>
          <w:szCs w:val="26"/>
        </w:rPr>
        <w:t xml:space="preserve">   </w:t>
      </w:r>
      <w:r w:rsidRPr="005042AC">
        <w:rPr>
          <w:rFonts w:ascii="Times New Roman" w:hAnsi="Times New Roman" w:cs="Times New Roman"/>
          <w:sz w:val="26"/>
          <w:szCs w:val="26"/>
        </w:rPr>
        <w:t xml:space="preserve">А.Л. </w:t>
      </w:r>
      <w:proofErr w:type="spellStart"/>
      <w:r w:rsidRPr="005042AC">
        <w:rPr>
          <w:rFonts w:ascii="Times New Roman" w:hAnsi="Times New Roman" w:cs="Times New Roman"/>
          <w:sz w:val="26"/>
          <w:szCs w:val="26"/>
        </w:rPr>
        <w:t>Текслер</w:t>
      </w:r>
      <w:proofErr w:type="spellEnd"/>
    </w:p>
    <w:p w:rsidR="00D30228" w:rsidRPr="005042AC" w:rsidRDefault="00D30228" w:rsidP="00F751BA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rStyle w:val="s10"/>
          <w:bCs/>
          <w:sz w:val="26"/>
          <w:szCs w:val="26"/>
        </w:rPr>
      </w:pPr>
    </w:p>
    <w:p w:rsidR="00D30228" w:rsidRPr="005042AC" w:rsidRDefault="00D777C2" w:rsidP="00F751BA">
      <w:pPr>
        <w:pStyle w:val="s1"/>
        <w:widowControl w:val="0"/>
        <w:shd w:val="clear" w:color="auto" w:fill="FFFFFF"/>
        <w:spacing w:beforeAutospacing="0" w:afterAutospacing="0" w:line="360" w:lineRule="auto"/>
        <w:jc w:val="both"/>
        <w:rPr>
          <w:rStyle w:val="s10"/>
          <w:bCs/>
          <w:sz w:val="26"/>
          <w:szCs w:val="26"/>
        </w:rPr>
        <w:sectPr w:rsidR="00D30228" w:rsidRPr="005042AC" w:rsidSect="008A401B">
          <w:footerReference w:type="default" r:id="rId17"/>
          <w:footerReference w:type="first" r:id="rId18"/>
          <w:pgSz w:w="11906" w:h="16838"/>
          <w:pgMar w:top="1134" w:right="567" w:bottom="1134" w:left="1701" w:header="340" w:footer="454" w:gutter="0"/>
          <w:cols w:space="708"/>
          <w:docGrid w:linePitch="360"/>
        </w:sectPr>
      </w:pPr>
      <w:r>
        <w:rPr>
          <w:rStyle w:val="s10"/>
          <w:bCs/>
          <w:sz w:val="26"/>
          <w:szCs w:val="26"/>
        </w:rPr>
        <w:t xml:space="preserve"> </w:t>
      </w:r>
    </w:p>
    <w:p w:rsidR="00BE421E" w:rsidRPr="005042AC" w:rsidRDefault="00BE421E" w:rsidP="00BE421E">
      <w:pPr>
        <w:pStyle w:val="s1"/>
        <w:widowControl w:val="0"/>
        <w:shd w:val="clear" w:color="auto" w:fill="FFFFFF"/>
        <w:spacing w:beforeAutospacing="0" w:afterAutospacing="0"/>
        <w:ind w:left="4962"/>
        <w:jc w:val="right"/>
        <w:rPr>
          <w:rStyle w:val="s10"/>
          <w:bCs/>
          <w:sz w:val="26"/>
          <w:szCs w:val="26"/>
        </w:rPr>
      </w:pPr>
      <w:bookmarkStart w:id="0" w:name="_Hlk150782855"/>
      <w:r w:rsidRPr="005042AC">
        <w:rPr>
          <w:rStyle w:val="s10"/>
          <w:bCs/>
          <w:sz w:val="26"/>
          <w:szCs w:val="26"/>
        </w:rPr>
        <w:lastRenderedPageBreak/>
        <w:t>Приложение 1</w:t>
      </w:r>
    </w:p>
    <w:p w:rsidR="00BE421E" w:rsidRPr="005042AC" w:rsidRDefault="00BE421E" w:rsidP="00BE421E">
      <w:pPr>
        <w:pStyle w:val="s1"/>
        <w:widowControl w:val="0"/>
        <w:shd w:val="clear" w:color="auto" w:fill="FFFFFF"/>
        <w:spacing w:beforeAutospacing="0" w:afterAutospacing="0"/>
        <w:ind w:left="4962"/>
        <w:jc w:val="right"/>
        <w:rPr>
          <w:rStyle w:val="s10"/>
          <w:bCs/>
          <w:sz w:val="26"/>
          <w:szCs w:val="26"/>
        </w:rPr>
      </w:pPr>
      <w:r w:rsidRPr="005042AC">
        <w:rPr>
          <w:rStyle w:val="s10"/>
          <w:bCs/>
          <w:sz w:val="26"/>
          <w:szCs w:val="26"/>
        </w:rPr>
        <w:t>к Закону Челябинской области</w:t>
      </w:r>
    </w:p>
    <w:p w:rsidR="00BE421E" w:rsidRPr="005042AC" w:rsidRDefault="00BE421E" w:rsidP="00BE421E">
      <w:pPr>
        <w:pStyle w:val="s1"/>
        <w:widowControl w:val="0"/>
        <w:shd w:val="clear" w:color="auto" w:fill="FFFFFF"/>
        <w:spacing w:beforeAutospacing="0" w:afterAutospacing="0"/>
        <w:ind w:left="4962"/>
        <w:jc w:val="right"/>
        <w:rPr>
          <w:rStyle w:val="s10"/>
          <w:bCs/>
          <w:sz w:val="26"/>
          <w:szCs w:val="26"/>
        </w:rPr>
      </w:pPr>
      <w:r w:rsidRPr="005042AC">
        <w:rPr>
          <w:rStyle w:val="s10"/>
          <w:bCs/>
          <w:sz w:val="26"/>
          <w:szCs w:val="26"/>
        </w:rPr>
        <w:t>«О статусе и границах</w:t>
      </w:r>
    </w:p>
    <w:p w:rsidR="00BE421E" w:rsidRPr="005042AC" w:rsidRDefault="0080576E" w:rsidP="00BE421E">
      <w:pPr>
        <w:pStyle w:val="s1"/>
        <w:widowControl w:val="0"/>
        <w:shd w:val="clear" w:color="auto" w:fill="FFFFFF"/>
        <w:spacing w:beforeAutospacing="0" w:afterAutospacing="0"/>
        <w:ind w:left="4962"/>
        <w:jc w:val="right"/>
        <w:rPr>
          <w:rStyle w:val="s10"/>
          <w:bCs/>
          <w:sz w:val="26"/>
          <w:szCs w:val="26"/>
        </w:rPr>
      </w:pPr>
      <w:r w:rsidRPr="005042AC">
        <w:rPr>
          <w:rStyle w:val="s10"/>
          <w:bCs/>
          <w:sz w:val="26"/>
          <w:szCs w:val="26"/>
        </w:rPr>
        <w:t>Етку</w:t>
      </w:r>
      <w:r w:rsidR="0044686D" w:rsidRPr="005042AC">
        <w:rPr>
          <w:rStyle w:val="s10"/>
          <w:bCs/>
          <w:sz w:val="26"/>
          <w:szCs w:val="26"/>
        </w:rPr>
        <w:t>ль</w:t>
      </w:r>
      <w:r w:rsidR="00BE421E" w:rsidRPr="005042AC">
        <w:rPr>
          <w:rStyle w:val="s10"/>
          <w:bCs/>
          <w:sz w:val="26"/>
          <w:szCs w:val="26"/>
        </w:rPr>
        <w:t xml:space="preserve">ского муниципального </w:t>
      </w:r>
      <w:r w:rsidRPr="005042AC">
        <w:rPr>
          <w:rStyle w:val="s10"/>
          <w:bCs/>
          <w:sz w:val="26"/>
          <w:szCs w:val="26"/>
        </w:rPr>
        <w:t>округа</w:t>
      </w:r>
    </w:p>
    <w:p w:rsidR="00BE421E" w:rsidRPr="005042AC" w:rsidRDefault="00BE421E" w:rsidP="00BE421E">
      <w:pPr>
        <w:pStyle w:val="s1"/>
        <w:widowControl w:val="0"/>
        <w:shd w:val="clear" w:color="auto" w:fill="FFFFFF"/>
        <w:spacing w:beforeAutospacing="0" w:afterAutospacing="0"/>
        <w:ind w:left="4962"/>
        <w:jc w:val="right"/>
        <w:rPr>
          <w:rStyle w:val="s10"/>
          <w:bCs/>
          <w:sz w:val="26"/>
          <w:szCs w:val="26"/>
        </w:rPr>
      </w:pPr>
      <w:r w:rsidRPr="005042AC">
        <w:rPr>
          <w:rStyle w:val="s10"/>
          <w:bCs/>
          <w:sz w:val="26"/>
          <w:szCs w:val="26"/>
        </w:rPr>
        <w:t>Челябинской области»</w:t>
      </w:r>
    </w:p>
    <w:bookmarkEnd w:id="0"/>
    <w:p w:rsidR="00BE421E" w:rsidRPr="005042AC" w:rsidRDefault="00BE421E" w:rsidP="00BE421E">
      <w:pPr>
        <w:pStyle w:val="s1"/>
        <w:widowControl w:val="0"/>
        <w:shd w:val="clear" w:color="auto" w:fill="FFFFFF"/>
        <w:spacing w:beforeAutospacing="0" w:afterAutospacing="0"/>
        <w:ind w:left="4962"/>
        <w:jc w:val="right"/>
        <w:rPr>
          <w:rStyle w:val="s10"/>
          <w:bCs/>
          <w:sz w:val="26"/>
          <w:szCs w:val="26"/>
        </w:rPr>
      </w:pPr>
      <w:r w:rsidRPr="005042AC">
        <w:rPr>
          <w:rStyle w:val="s10"/>
          <w:bCs/>
          <w:sz w:val="26"/>
          <w:szCs w:val="26"/>
        </w:rPr>
        <w:t>от ____________________ № _______</w:t>
      </w:r>
    </w:p>
    <w:p w:rsidR="00BE421E" w:rsidRPr="005042AC" w:rsidRDefault="00BE421E" w:rsidP="005E6B49">
      <w:pPr>
        <w:pStyle w:val="s1"/>
        <w:widowControl w:val="0"/>
        <w:shd w:val="clear" w:color="auto" w:fill="FFFFFF"/>
        <w:spacing w:before="840" w:beforeAutospacing="0" w:afterAutospacing="0"/>
        <w:jc w:val="center"/>
        <w:rPr>
          <w:rStyle w:val="s10"/>
          <w:b/>
          <w:sz w:val="26"/>
          <w:szCs w:val="26"/>
        </w:rPr>
      </w:pPr>
      <w:r w:rsidRPr="005042AC">
        <w:rPr>
          <w:rStyle w:val="s10"/>
          <w:b/>
          <w:sz w:val="26"/>
          <w:szCs w:val="26"/>
        </w:rPr>
        <w:t>ОПИСАНИЕ ГРАНИЦ</w:t>
      </w:r>
    </w:p>
    <w:p w:rsidR="00BE421E" w:rsidRPr="005042AC" w:rsidRDefault="0080576E" w:rsidP="008473DB">
      <w:pPr>
        <w:pStyle w:val="s1"/>
        <w:widowControl w:val="0"/>
        <w:shd w:val="clear" w:color="auto" w:fill="FFFFFF"/>
        <w:spacing w:beforeAutospacing="0" w:afterAutospacing="0"/>
        <w:jc w:val="center"/>
        <w:rPr>
          <w:rStyle w:val="s10"/>
          <w:b/>
          <w:sz w:val="26"/>
          <w:szCs w:val="26"/>
        </w:rPr>
      </w:pPr>
      <w:r w:rsidRPr="005042AC">
        <w:rPr>
          <w:rStyle w:val="s10"/>
          <w:b/>
          <w:sz w:val="26"/>
          <w:szCs w:val="26"/>
        </w:rPr>
        <w:t>Етку</w:t>
      </w:r>
      <w:r w:rsidR="0044686D" w:rsidRPr="005042AC">
        <w:rPr>
          <w:rStyle w:val="s10"/>
          <w:b/>
          <w:sz w:val="26"/>
          <w:szCs w:val="26"/>
        </w:rPr>
        <w:t>ль</w:t>
      </w:r>
      <w:r w:rsidR="00BE421E" w:rsidRPr="005042AC">
        <w:rPr>
          <w:rStyle w:val="s10"/>
          <w:b/>
          <w:sz w:val="26"/>
          <w:szCs w:val="26"/>
        </w:rPr>
        <w:t>ского муниципального округа</w:t>
      </w:r>
    </w:p>
    <w:p w:rsidR="008473DB" w:rsidRPr="005042AC" w:rsidRDefault="008473DB" w:rsidP="008473DB">
      <w:pPr>
        <w:pStyle w:val="s1"/>
        <w:widowControl w:val="0"/>
        <w:shd w:val="clear" w:color="auto" w:fill="FFFFFF"/>
        <w:spacing w:beforeAutospacing="0" w:after="240" w:afterAutospacing="0" w:line="360" w:lineRule="auto"/>
        <w:jc w:val="center"/>
        <w:rPr>
          <w:rStyle w:val="s10"/>
          <w:b/>
          <w:sz w:val="26"/>
          <w:szCs w:val="26"/>
        </w:rPr>
      </w:pPr>
      <w:r w:rsidRPr="005042AC">
        <w:rPr>
          <w:rStyle w:val="s10"/>
          <w:b/>
          <w:sz w:val="26"/>
          <w:szCs w:val="26"/>
        </w:rPr>
        <w:t xml:space="preserve">по </w:t>
      </w:r>
      <w:proofErr w:type="spellStart"/>
      <w:r w:rsidRPr="005042AC">
        <w:rPr>
          <w:rStyle w:val="s10"/>
          <w:b/>
          <w:sz w:val="26"/>
          <w:szCs w:val="26"/>
        </w:rPr>
        <w:t>смежествам</w:t>
      </w:r>
      <w:proofErr w:type="spellEnd"/>
    </w:p>
    <w:p w:rsidR="009C7B61" w:rsidRPr="005042AC" w:rsidRDefault="0080576E" w:rsidP="00127B5B">
      <w:pPr>
        <w:widowControl w:val="0"/>
      </w:pPr>
      <w:r w:rsidRPr="005042AC">
        <w:rPr>
          <w:bCs/>
        </w:rPr>
        <w:tab/>
      </w:r>
      <w:r w:rsidR="009C7B61" w:rsidRPr="005042AC">
        <w:rPr>
          <w:bCs/>
        </w:rPr>
        <w:t>От узловой точки 63</w:t>
      </w:r>
      <w:r w:rsidR="004B7497" w:rsidRPr="005042AC">
        <w:rPr>
          <w:bCs/>
        </w:rPr>
        <w:t xml:space="preserve">, </w:t>
      </w:r>
      <w:r w:rsidR="004B7497" w:rsidRPr="005042AC">
        <w:t>обозначающей место пересечения границ Еткульского муниципального округа, Октябрьского муниципального округа и Увельского муниципального округа Челябинской области (далее – Увельский муниципальный округ), расположенной в 0,40 км северо-восточнее поворотной опоры линии электропередачи, в 1,24 км западнее развилки полевых дорог</w:t>
      </w:r>
      <w:r w:rsidR="009C7B61" w:rsidRPr="005042AC">
        <w:rPr>
          <w:bCs/>
        </w:rPr>
        <w:t xml:space="preserve"> </w:t>
      </w:r>
      <w:r w:rsidR="009C7B61" w:rsidRPr="005042AC">
        <w:t xml:space="preserve">граница идет ломаной линией по </w:t>
      </w:r>
      <w:proofErr w:type="spellStart"/>
      <w:r w:rsidR="009C7B61" w:rsidRPr="005042AC">
        <w:t>смежеству</w:t>
      </w:r>
      <w:proofErr w:type="spellEnd"/>
      <w:r w:rsidR="009C7B61" w:rsidRPr="005042AC">
        <w:t xml:space="preserve"> с Увельским муниципальным округом в общем северо-западном направлении</w:t>
      </w:r>
      <w:r w:rsidR="009C7B61" w:rsidRPr="005042AC">
        <w:rPr>
          <w:bCs/>
        </w:rPr>
        <w:t xml:space="preserve"> на протяжении  83,63 км до узловой точки 57, </w:t>
      </w:r>
      <w:r w:rsidR="009C7B61" w:rsidRPr="005042AC">
        <w:t xml:space="preserve">обозначающей место пересечения границ Еткульского муниципального округа, Увельского муниципального округа и Еманжелинского    муниципального </w:t>
      </w:r>
      <w:r w:rsidR="008F17D1" w:rsidRPr="005042AC">
        <w:t xml:space="preserve"> </w:t>
      </w:r>
      <w:r w:rsidR="009C7B61" w:rsidRPr="005042AC">
        <w:t>округа</w:t>
      </w:r>
      <w:r w:rsidR="008F17D1" w:rsidRPr="005042AC">
        <w:t xml:space="preserve">  Челябинской  области  (далее – Еманжелинский  муниципальный округ)</w:t>
      </w:r>
      <w:r w:rsidR="009C7B61" w:rsidRPr="005042AC">
        <w:t xml:space="preserve">, расположенной в 0,09 км западнее поворотной опоры линии </w:t>
      </w:r>
      <w:r w:rsidR="008F17D1" w:rsidRPr="005042AC">
        <w:t xml:space="preserve">       </w:t>
      </w:r>
      <w:r w:rsidR="009C7B61" w:rsidRPr="005042AC">
        <w:t>электропередачи.</w:t>
      </w:r>
    </w:p>
    <w:p w:rsidR="00151D65" w:rsidRPr="005042AC" w:rsidRDefault="00151D65" w:rsidP="00127B5B">
      <w:pPr>
        <w:widowControl w:val="0"/>
      </w:pPr>
      <w:r w:rsidRPr="005042AC">
        <w:rPr>
          <w:bCs/>
        </w:rPr>
        <w:tab/>
        <w:t xml:space="preserve">От узловой точки 57 </w:t>
      </w:r>
      <w:r w:rsidRPr="005042AC">
        <w:t xml:space="preserve">граница идет ломаной линией по </w:t>
      </w:r>
      <w:proofErr w:type="spellStart"/>
      <w:r w:rsidRPr="005042AC">
        <w:t>смежеству</w:t>
      </w:r>
      <w:proofErr w:type="spellEnd"/>
      <w:r w:rsidRPr="005042AC">
        <w:t xml:space="preserve"> с Еманжелинским муниципальным округом в общем северо-восточном, общем северо-западном, общем западном, общем юго-восточном, общем южном и общем юго-западном      направлениях</w:t>
      </w:r>
      <w:r w:rsidRPr="005042AC">
        <w:rPr>
          <w:bCs/>
        </w:rPr>
        <w:t xml:space="preserve"> на протяжении 9</w:t>
      </w:r>
      <w:r w:rsidR="00CB3D93" w:rsidRPr="005042AC">
        <w:rPr>
          <w:bCs/>
        </w:rPr>
        <w:t>6</w:t>
      </w:r>
      <w:r w:rsidRPr="005042AC">
        <w:rPr>
          <w:bCs/>
        </w:rPr>
        <w:t>,</w:t>
      </w:r>
      <w:r w:rsidR="00CB3D93" w:rsidRPr="005042AC">
        <w:rPr>
          <w:bCs/>
        </w:rPr>
        <w:t>7</w:t>
      </w:r>
      <w:r w:rsidRPr="005042AC">
        <w:rPr>
          <w:bCs/>
        </w:rPr>
        <w:t xml:space="preserve">7 км до узловой точки 56, </w:t>
      </w:r>
      <w:r w:rsidRPr="005042AC">
        <w:t>обозначающей место    пересечения границ Еткульского муниципального округа, Еманжелинского муниципального округа и Увельского муниципального округа, расположенной на развилке полевых дорог.</w:t>
      </w:r>
    </w:p>
    <w:p w:rsidR="00151D65" w:rsidRPr="005042AC" w:rsidRDefault="00151D65" w:rsidP="00127B5B">
      <w:pPr>
        <w:widowControl w:val="0"/>
      </w:pPr>
      <w:r w:rsidRPr="005042AC">
        <w:rPr>
          <w:bCs/>
        </w:rPr>
        <w:tab/>
        <w:t xml:space="preserve">От узловой точки 56 </w:t>
      </w:r>
      <w:r w:rsidRPr="005042AC">
        <w:t xml:space="preserve">граница идет ломаной линией по </w:t>
      </w:r>
      <w:proofErr w:type="spellStart"/>
      <w:r w:rsidRPr="005042AC">
        <w:t>смежеству</w:t>
      </w:r>
      <w:proofErr w:type="spellEnd"/>
      <w:r w:rsidRPr="005042AC">
        <w:t xml:space="preserve"> с Увельским муниципальным округом в общем северо-западном и общем юго-западном направлениях</w:t>
      </w:r>
      <w:r w:rsidRPr="005042AC">
        <w:rPr>
          <w:bCs/>
        </w:rPr>
        <w:t xml:space="preserve"> на протяжении 47,98 км до узловой точки 55, </w:t>
      </w:r>
      <w:r w:rsidRPr="005042AC">
        <w:t xml:space="preserve">обозначающей место пересечения границ Еткульского муниципального округа, Увельского муниципального округа </w:t>
      </w:r>
      <w:r w:rsidR="008F17D1" w:rsidRPr="005042AC">
        <w:t xml:space="preserve">      </w:t>
      </w:r>
      <w:r w:rsidRPr="005042AC">
        <w:t>и Чебаркульского муниципального округа</w:t>
      </w:r>
      <w:r w:rsidR="008F17D1" w:rsidRPr="005042AC">
        <w:t xml:space="preserve"> Челябинской области (далее – Чебаркульский </w:t>
      </w:r>
      <w:r w:rsidR="008F17D1" w:rsidRPr="005042AC">
        <w:lastRenderedPageBreak/>
        <w:t>муниципальный округ)</w:t>
      </w:r>
      <w:r w:rsidRPr="005042AC">
        <w:t xml:space="preserve"> расположенной в 0,42 км севернее развилки полевой </w:t>
      </w:r>
      <w:r w:rsidR="008F17D1" w:rsidRPr="005042AC">
        <w:t xml:space="preserve">      </w:t>
      </w:r>
      <w:r w:rsidRPr="005042AC">
        <w:t>и проселочной дорог.</w:t>
      </w:r>
    </w:p>
    <w:p w:rsidR="00A53A8D" w:rsidRPr="005042AC" w:rsidRDefault="00151D65" w:rsidP="00127B5B">
      <w:pPr>
        <w:widowControl w:val="0"/>
      </w:pPr>
      <w:r w:rsidRPr="005042AC">
        <w:rPr>
          <w:bCs/>
        </w:rPr>
        <w:tab/>
        <w:t xml:space="preserve">От узловой точки 55 </w:t>
      </w:r>
      <w:r w:rsidRPr="005042AC">
        <w:t xml:space="preserve">граница идет ломаной линией по </w:t>
      </w:r>
      <w:proofErr w:type="spellStart"/>
      <w:r w:rsidRPr="005042AC">
        <w:t>смежеству</w:t>
      </w:r>
      <w:proofErr w:type="spellEnd"/>
      <w:r w:rsidRPr="005042AC">
        <w:t xml:space="preserve"> с Чебаркульским муниципальным округом в общем северо-западном</w:t>
      </w:r>
      <w:r w:rsidR="00A53A8D" w:rsidRPr="005042AC">
        <w:t xml:space="preserve">, общем </w:t>
      </w:r>
      <w:proofErr w:type="spellStart"/>
      <w:r w:rsidR="00A53A8D" w:rsidRPr="005042AC">
        <w:t>сесево</w:t>
      </w:r>
      <w:proofErr w:type="spellEnd"/>
      <w:r w:rsidR="00A53A8D" w:rsidRPr="005042AC">
        <w:t>-северо-западном</w:t>
      </w:r>
      <w:r w:rsidRPr="005042AC">
        <w:t xml:space="preserve"> и общем </w:t>
      </w:r>
      <w:r w:rsidR="00A53A8D" w:rsidRPr="005042AC">
        <w:t>северо-восточном</w:t>
      </w:r>
      <w:r w:rsidRPr="005042AC">
        <w:t xml:space="preserve"> направлениях</w:t>
      </w:r>
      <w:r w:rsidRPr="005042AC">
        <w:rPr>
          <w:bCs/>
        </w:rPr>
        <w:t xml:space="preserve"> на протяжении </w:t>
      </w:r>
      <w:r w:rsidR="009A1723" w:rsidRPr="005042AC">
        <w:rPr>
          <w:bCs/>
        </w:rPr>
        <w:t>48,18</w:t>
      </w:r>
      <w:r w:rsidRPr="005042AC">
        <w:rPr>
          <w:bCs/>
        </w:rPr>
        <w:t xml:space="preserve"> км до узловой точ</w:t>
      </w:r>
      <w:r w:rsidR="00A53A8D" w:rsidRPr="005042AC">
        <w:rPr>
          <w:bCs/>
        </w:rPr>
        <w:t>ки 40</w:t>
      </w:r>
      <w:r w:rsidRPr="005042AC">
        <w:rPr>
          <w:bCs/>
        </w:rPr>
        <w:t xml:space="preserve">, </w:t>
      </w:r>
      <w:r w:rsidRPr="005042AC">
        <w:t xml:space="preserve">обозначающей место пересечения границ </w:t>
      </w:r>
      <w:r w:rsidR="00A53A8D" w:rsidRPr="005042AC">
        <w:t>Еткульского муниципального   округа, Чебаркульского муниципального округа и</w:t>
      </w:r>
      <w:r w:rsidR="008F17D1" w:rsidRPr="005042AC">
        <w:t xml:space="preserve"> Сосновского муниципального     </w:t>
      </w:r>
      <w:r w:rsidR="00A53A8D" w:rsidRPr="005042AC">
        <w:t>округа</w:t>
      </w:r>
      <w:r w:rsidR="008F17D1" w:rsidRPr="005042AC">
        <w:t xml:space="preserve"> Челябинской области (далее – Сосновский муниципальный округ)</w:t>
      </w:r>
      <w:r w:rsidR="00A53A8D" w:rsidRPr="005042AC">
        <w:t>, расположенной в 0,64 км юго-западнее поворотной опоры линии электропередачи.</w:t>
      </w:r>
    </w:p>
    <w:p w:rsidR="00A53A8D" w:rsidRPr="005042AC" w:rsidRDefault="00A53A8D" w:rsidP="00127B5B">
      <w:pPr>
        <w:widowControl w:val="0"/>
      </w:pPr>
      <w:r w:rsidRPr="005042AC">
        <w:rPr>
          <w:bCs/>
        </w:rPr>
        <w:tab/>
        <w:t xml:space="preserve">От узловой точки 40 </w:t>
      </w:r>
      <w:r w:rsidRPr="005042AC">
        <w:t xml:space="preserve">граница идет ломаной линией по </w:t>
      </w:r>
      <w:proofErr w:type="spellStart"/>
      <w:r w:rsidRPr="005042AC">
        <w:t>смежеству</w:t>
      </w:r>
      <w:proofErr w:type="spellEnd"/>
      <w:r w:rsidRPr="005042AC">
        <w:t xml:space="preserve"> с Сосновским муниципальным округом в восточно-северо-восточном, восточном, общем юго-юго-восточном и юго-восточном направлениях</w:t>
      </w:r>
      <w:r w:rsidRPr="005042AC">
        <w:rPr>
          <w:bCs/>
        </w:rPr>
        <w:t xml:space="preserve"> на протяжении </w:t>
      </w:r>
      <w:r w:rsidR="00EB32AC" w:rsidRPr="005042AC">
        <w:rPr>
          <w:bCs/>
        </w:rPr>
        <w:t>12,37</w:t>
      </w:r>
      <w:r w:rsidRPr="005042AC">
        <w:rPr>
          <w:bCs/>
        </w:rPr>
        <w:t xml:space="preserve"> км до узловой точки 41, </w:t>
      </w:r>
      <w:r w:rsidRPr="005042AC">
        <w:t>обозначающей место пересечения границ Еткульского муниципального округа, Сосновского муниципального округа и Коркинского муниципального округа</w:t>
      </w:r>
      <w:r w:rsidR="008F17D1" w:rsidRPr="005042AC">
        <w:t xml:space="preserve">          Челябинской области (далее – Коркинский муниципальный округ)</w:t>
      </w:r>
      <w:r w:rsidRPr="005042AC">
        <w:t>, расположенной</w:t>
      </w:r>
      <w:r w:rsidR="008F17D1" w:rsidRPr="005042AC">
        <w:t xml:space="preserve">   </w:t>
      </w:r>
      <w:r w:rsidRPr="005042AC">
        <w:t xml:space="preserve"> в 0,65 км юго-западнее развилки полевых дорог, в 0,17 км южнее поворотного столба линии электропередачи.</w:t>
      </w:r>
    </w:p>
    <w:p w:rsidR="00FE45FE" w:rsidRPr="005042AC" w:rsidRDefault="00A53A8D" w:rsidP="00127B5B">
      <w:pPr>
        <w:widowControl w:val="0"/>
      </w:pPr>
      <w:r w:rsidRPr="005042AC">
        <w:rPr>
          <w:bCs/>
        </w:rPr>
        <w:tab/>
        <w:t xml:space="preserve">От узловой точки 41 </w:t>
      </w:r>
      <w:r w:rsidRPr="005042AC">
        <w:t xml:space="preserve">граница идет ломаной линией по </w:t>
      </w:r>
      <w:proofErr w:type="spellStart"/>
      <w:r w:rsidRPr="005042AC">
        <w:t>смежеству</w:t>
      </w:r>
      <w:proofErr w:type="spellEnd"/>
      <w:r w:rsidRPr="005042AC">
        <w:t xml:space="preserve"> с Коркинским муниципальным округом в общем</w:t>
      </w:r>
      <w:r w:rsidR="00FE45FE" w:rsidRPr="005042AC">
        <w:t xml:space="preserve"> </w:t>
      </w:r>
      <w:r w:rsidRPr="005042AC">
        <w:t>восточно-северо-восточном направ</w:t>
      </w:r>
      <w:r w:rsidR="00FE45FE" w:rsidRPr="005042AC">
        <w:t>лении</w:t>
      </w:r>
      <w:r w:rsidRPr="005042AC">
        <w:rPr>
          <w:bCs/>
        </w:rPr>
        <w:t xml:space="preserve"> на </w:t>
      </w:r>
      <w:r w:rsidR="00FE45FE" w:rsidRPr="005042AC">
        <w:rPr>
          <w:bCs/>
        </w:rPr>
        <w:t xml:space="preserve">     </w:t>
      </w:r>
      <w:r w:rsidRPr="005042AC">
        <w:rPr>
          <w:bCs/>
        </w:rPr>
        <w:t xml:space="preserve">протяжении </w:t>
      </w:r>
      <w:r w:rsidR="00FE45FE" w:rsidRPr="005042AC">
        <w:rPr>
          <w:bCs/>
        </w:rPr>
        <w:t>45,77</w:t>
      </w:r>
      <w:r w:rsidRPr="005042AC">
        <w:rPr>
          <w:bCs/>
        </w:rPr>
        <w:t xml:space="preserve"> км до узловой точки 4</w:t>
      </w:r>
      <w:r w:rsidR="00FE45FE" w:rsidRPr="005042AC">
        <w:rPr>
          <w:bCs/>
        </w:rPr>
        <w:t>3</w:t>
      </w:r>
      <w:r w:rsidRPr="005042AC">
        <w:rPr>
          <w:bCs/>
        </w:rPr>
        <w:t xml:space="preserve">, </w:t>
      </w:r>
      <w:r w:rsidRPr="005042AC">
        <w:t xml:space="preserve">обозначающей место пересечения границ </w:t>
      </w:r>
      <w:r w:rsidR="00FE45FE" w:rsidRPr="005042AC">
        <w:t>Еткульского муниципального округа, Коркинского муниципального округа и Копейского городского округа</w:t>
      </w:r>
      <w:r w:rsidR="008F17D1" w:rsidRPr="005042AC">
        <w:t xml:space="preserve"> Челябинской области (далее – Копейский муниципальный округ)</w:t>
      </w:r>
      <w:r w:rsidR="00FE45FE" w:rsidRPr="005042AC">
        <w:t>, расположенной в 0,23 км юго-западнее развилки полевой и проселочной</w:t>
      </w:r>
      <w:r w:rsidR="008F17D1" w:rsidRPr="005042AC">
        <w:t xml:space="preserve">    </w:t>
      </w:r>
      <w:r w:rsidR="00FE45FE" w:rsidRPr="005042AC">
        <w:t xml:space="preserve"> дорог.</w:t>
      </w:r>
    </w:p>
    <w:p w:rsidR="00FE45FE" w:rsidRPr="005042AC" w:rsidRDefault="00FE45FE" w:rsidP="00127B5B">
      <w:pPr>
        <w:widowControl w:val="0"/>
      </w:pPr>
      <w:r w:rsidRPr="005042AC">
        <w:rPr>
          <w:bCs/>
        </w:rPr>
        <w:tab/>
        <w:t xml:space="preserve">От узловой точки 43 </w:t>
      </w:r>
      <w:r w:rsidRPr="005042AC">
        <w:t xml:space="preserve">граница идет ломаной линией по </w:t>
      </w:r>
      <w:proofErr w:type="spellStart"/>
      <w:r w:rsidRPr="005042AC">
        <w:t>смежеству</w:t>
      </w:r>
      <w:proofErr w:type="spellEnd"/>
      <w:r w:rsidRPr="005042AC">
        <w:t xml:space="preserve"> с Копейским городским округом в общем северо-восточном направлении</w:t>
      </w:r>
      <w:r w:rsidRPr="005042AC">
        <w:rPr>
          <w:bCs/>
        </w:rPr>
        <w:t xml:space="preserve"> на протяжении </w:t>
      </w:r>
      <w:r w:rsidR="00EB32AC" w:rsidRPr="005042AC">
        <w:rPr>
          <w:bCs/>
        </w:rPr>
        <w:t>16,54</w:t>
      </w:r>
      <w:r w:rsidRPr="005042AC">
        <w:rPr>
          <w:bCs/>
        </w:rPr>
        <w:t xml:space="preserve"> км до узловой точки 37, </w:t>
      </w:r>
      <w:r w:rsidRPr="005042AC">
        <w:t>обозначающей место пересечения границ Еткульского муниципального округа, Копейского городского округа и Красноармейского муниципального округа</w:t>
      </w:r>
      <w:r w:rsidR="008F17D1" w:rsidRPr="005042AC">
        <w:t xml:space="preserve"> Челябинской области (далее – Красноармейский муниципальный округ)</w:t>
      </w:r>
      <w:r w:rsidRPr="005042AC">
        <w:t xml:space="preserve">, </w:t>
      </w:r>
      <w:r w:rsidR="008F17D1" w:rsidRPr="005042AC">
        <w:t xml:space="preserve">   </w:t>
      </w:r>
      <w:r w:rsidRPr="005042AC">
        <w:t xml:space="preserve">расположенной на развилке полевых дорог в 2,05 км северо-восточнее моста через реку Чумляк </w:t>
      </w:r>
      <w:r w:rsidR="006E4CE7">
        <w:t>( плотины на реке Чумляк).</w:t>
      </w:r>
    </w:p>
    <w:p w:rsidR="00F800EF" w:rsidRPr="005042AC" w:rsidRDefault="00FE45FE" w:rsidP="00127B5B">
      <w:pPr>
        <w:widowControl w:val="0"/>
      </w:pPr>
      <w:r w:rsidRPr="005042AC">
        <w:rPr>
          <w:bCs/>
        </w:rPr>
        <w:tab/>
        <w:t xml:space="preserve">От узловой точки 37 </w:t>
      </w:r>
      <w:r w:rsidRPr="005042AC">
        <w:t xml:space="preserve">граница идет ломаной линией по </w:t>
      </w:r>
      <w:proofErr w:type="spellStart"/>
      <w:r w:rsidRPr="005042AC">
        <w:t>смежеству</w:t>
      </w:r>
      <w:proofErr w:type="spellEnd"/>
      <w:r w:rsidRPr="005042AC">
        <w:t xml:space="preserve"> с Красноармейским муниципальным округом в общем восточном направлении</w:t>
      </w:r>
      <w:r w:rsidRPr="005042AC">
        <w:rPr>
          <w:bCs/>
        </w:rPr>
        <w:t xml:space="preserve"> на протяжении </w:t>
      </w:r>
      <w:r w:rsidR="00EB32AC" w:rsidRPr="005042AC">
        <w:rPr>
          <w:bCs/>
        </w:rPr>
        <w:t>26,62</w:t>
      </w:r>
      <w:r w:rsidRPr="005042AC">
        <w:rPr>
          <w:bCs/>
        </w:rPr>
        <w:t xml:space="preserve"> </w:t>
      </w:r>
      <w:r w:rsidRPr="005042AC">
        <w:rPr>
          <w:bCs/>
        </w:rPr>
        <w:lastRenderedPageBreak/>
        <w:t xml:space="preserve">км до узловой точки </w:t>
      </w:r>
      <w:r w:rsidR="00F800EF" w:rsidRPr="005042AC">
        <w:rPr>
          <w:bCs/>
        </w:rPr>
        <w:t>38</w:t>
      </w:r>
      <w:r w:rsidRPr="005042AC">
        <w:rPr>
          <w:bCs/>
        </w:rPr>
        <w:t xml:space="preserve">, </w:t>
      </w:r>
      <w:r w:rsidRPr="005042AC">
        <w:t>обозначающей место пересечения границ</w:t>
      </w:r>
      <w:r w:rsidR="00F800EF" w:rsidRPr="005042AC">
        <w:t xml:space="preserve"> Еткульского муниципального округа, Красноармейского муниципального округа и Курганской  области, расположенной восточнее озера </w:t>
      </w:r>
      <w:proofErr w:type="spellStart"/>
      <w:r w:rsidR="00F800EF" w:rsidRPr="005042AC">
        <w:t>Хохлан</w:t>
      </w:r>
      <w:proofErr w:type="spellEnd"/>
      <w:r w:rsidR="00F800EF" w:rsidRPr="005042AC">
        <w:t xml:space="preserve"> на полевой дороге в 0,53 км севернее охотничьей избы.</w:t>
      </w:r>
    </w:p>
    <w:p w:rsidR="00F800EF" w:rsidRPr="005042AC" w:rsidRDefault="00F800EF" w:rsidP="00127B5B">
      <w:pPr>
        <w:widowControl w:val="0"/>
      </w:pPr>
      <w:r w:rsidRPr="005042AC">
        <w:rPr>
          <w:bCs/>
        </w:rPr>
        <w:tab/>
        <w:t xml:space="preserve">От узловой точки 38 </w:t>
      </w:r>
      <w:r w:rsidRPr="005042AC">
        <w:t xml:space="preserve">граница идет ломаной линией по </w:t>
      </w:r>
      <w:proofErr w:type="spellStart"/>
      <w:r w:rsidRPr="005042AC">
        <w:t>смежеству</w:t>
      </w:r>
      <w:proofErr w:type="spellEnd"/>
      <w:r w:rsidRPr="005042AC">
        <w:t xml:space="preserve"> с Курганской областью в общем юго-восточном направлении</w:t>
      </w:r>
      <w:r w:rsidR="00EB32AC" w:rsidRPr="005042AC">
        <w:rPr>
          <w:bCs/>
        </w:rPr>
        <w:t xml:space="preserve"> на протяжении 50,15</w:t>
      </w:r>
      <w:r w:rsidRPr="005042AC">
        <w:rPr>
          <w:bCs/>
        </w:rPr>
        <w:t xml:space="preserve"> км до узловой точки 58</w:t>
      </w:r>
      <w:r w:rsidR="004B7497" w:rsidRPr="005042AC">
        <w:rPr>
          <w:bCs/>
        </w:rPr>
        <w:t xml:space="preserve">, </w:t>
      </w:r>
      <w:r w:rsidR="004B7497" w:rsidRPr="005042AC">
        <w:t>обозначающей место пересечения границ Еткульского муниципального округа, Курганской области и Октябрьского муниципального округа Челябинской области (далее – Октябрьский муниципальный округ), расположенной   в 0,81 км северо-западнее развилки полевых дорог, в 0,11 км юго-восточнее поворота полевой дороги</w:t>
      </w:r>
      <w:r w:rsidRPr="005042AC">
        <w:t>.</w:t>
      </w:r>
    </w:p>
    <w:p w:rsidR="004B7497" w:rsidRPr="005042AC" w:rsidRDefault="004B7497" w:rsidP="004B7497">
      <w:pPr>
        <w:widowControl w:val="0"/>
      </w:pPr>
      <w:r w:rsidRPr="005042AC">
        <w:tab/>
      </w:r>
      <w:r w:rsidRPr="005042AC">
        <w:rPr>
          <w:bCs/>
        </w:rPr>
        <w:t>От узловой точки 58</w:t>
      </w:r>
      <w:r w:rsidRPr="005042AC">
        <w:t xml:space="preserve"> граница идет ломаной линией по </w:t>
      </w:r>
      <w:proofErr w:type="spellStart"/>
      <w:r w:rsidRPr="005042AC">
        <w:t>смежеству</w:t>
      </w:r>
      <w:proofErr w:type="spellEnd"/>
      <w:r w:rsidRPr="005042AC">
        <w:t xml:space="preserve"> с Октябрьским муниципальным округом в общем южном, юго-восточном и юго-западном направлениях</w:t>
      </w:r>
      <w:r w:rsidRPr="005042AC">
        <w:rPr>
          <w:bCs/>
        </w:rPr>
        <w:t xml:space="preserve"> на протяжении 21,8</w:t>
      </w:r>
      <w:r w:rsidR="00EB32AC" w:rsidRPr="005042AC">
        <w:rPr>
          <w:bCs/>
        </w:rPr>
        <w:t>0</w:t>
      </w:r>
      <w:r w:rsidRPr="005042AC">
        <w:rPr>
          <w:bCs/>
        </w:rPr>
        <w:t xml:space="preserve"> км до узловой точки 63</w:t>
      </w:r>
      <w:r w:rsidRPr="005042AC">
        <w:t>.</w:t>
      </w:r>
    </w:p>
    <w:p w:rsidR="00F66437" w:rsidRPr="005042AC" w:rsidRDefault="00F66437" w:rsidP="00F66437">
      <w:pPr>
        <w:widowControl w:val="0"/>
        <w:rPr>
          <w:bCs/>
        </w:rPr>
      </w:pPr>
      <w:r w:rsidRPr="005042AC">
        <w:tab/>
        <w:t>Общая протяженность границы Еткульского муниципального округа              составля</w:t>
      </w:r>
      <w:r w:rsidR="00EB32AC" w:rsidRPr="005042AC">
        <w:t>ет 449,82</w:t>
      </w:r>
      <w:r w:rsidRPr="005042AC">
        <w:t xml:space="preserve"> км.</w:t>
      </w:r>
    </w:p>
    <w:p w:rsidR="005643C9" w:rsidRPr="005042AC" w:rsidRDefault="005643C9" w:rsidP="004D111C">
      <w:pPr>
        <w:widowControl w:val="0"/>
        <w:rPr>
          <w:rStyle w:val="s10"/>
          <w:bCs/>
        </w:rPr>
      </w:pPr>
    </w:p>
    <w:p w:rsidR="005643C9" w:rsidRPr="005042AC" w:rsidRDefault="005643C9" w:rsidP="004D111C">
      <w:pPr>
        <w:widowControl w:val="0"/>
        <w:rPr>
          <w:rStyle w:val="s10"/>
          <w:bCs/>
        </w:rPr>
        <w:sectPr w:rsidR="005643C9" w:rsidRPr="005042AC" w:rsidSect="008473DB">
          <w:headerReference w:type="first" r:id="rId19"/>
          <w:pgSz w:w="11906" w:h="16838"/>
          <w:pgMar w:top="1134" w:right="567" w:bottom="1134" w:left="1701" w:header="340" w:footer="454" w:gutter="0"/>
          <w:cols w:space="708"/>
          <w:docGrid w:linePitch="360"/>
        </w:sectPr>
      </w:pPr>
    </w:p>
    <w:p w:rsidR="005643C9" w:rsidRPr="005042AC" w:rsidRDefault="005643C9" w:rsidP="005643C9">
      <w:pPr>
        <w:pStyle w:val="s1"/>
        <w:shd w:val="clear" w:color="auto" w:fill="FFFFFF"/>
        <w:spacing w:beforeAutospacing="0" w:afterAutospacing="0"/>
        <w:ind w:left="5103"/>
        <w:jc w:val="right"/>
        <w:rPr>
          <w:rStyle w:val="s10"/>
          <w:bCs/>
        </w:rPr>
      </w:pPr>
      <w:r w:rsidRPr="005042AC">
        <w:rPr>
          <w:rStyle w:val="s10"/>
          <w:bCs/>
        </w:rPr>
        <w:lastRenderedPageBreak/>
        <w:t>Приложение 2</w:t>
      </w:r>
    </w:p>
    <w:p w:rsidR="005643C9" w:rsidRPr="005042AC" w:rsidRDefault="005643C9" w:rsidP="005643C9">
      <w:pPr>
        <w:pStyle w:val="s1"/>
        <w:shd w:val="clear" w:color="auto" w:fill="FFFFFF"/>
        <w:spacing w:beforeAutospacing="0" w:afterAutospacing="0"/>
        <w:ind w:left="5103"/>
        <w:jc w:val="right"/>
        <w:rPr>
          <w:rStyle w:val="s10"/>
          <w:bCs/>
        </w:rPr>
      </w:pPr>
      <w:r w:rsidRPr="005042AC">
        <w:rPr>
          <w:rStyle w:val="s10"/>
          <w:bCs/>
        </w:rPr>
        <w:t>к Закону Челябинской области</w:t>
      </w:r>
    </w:p>
    <w:p w:rsidR="005643C9" w:rsidRPr="005042AC" w:rsidRDefault="005643C9" w:rsidP="005643C9">
      <w:pPr>
        <w:pStyle w:val="s1"/>
        <w:shd w:val="clear" w:color="auto" w:fill="FFFFFF"/>
        <w:spacing w:beforeAutospacing="0" w:afterAutospacing="0"/>
        <w:ind w:left="5103"/>
        <w:jc w:val="right"/>
        <w:rPr>
          <w:rStyle w:val="s10"/>
          <w:bCs/>
        </w:rPr>
      </w:pPr>
      <w:r w:rsidRPr="005042AC">
        <w:rPr>
          <w:rStyle w:val="s10"/>
          <w:bCs/>
        </w:rPr>
        <w:t>«О статусе и границах</w:t>
      </w:r>
    </w:p>
    <w:p w:rsidR="005643C9" w:rsidRPr="005042AC" w:rsidRDefault="0053000E" w:rsidP="005643C9">
      <w:pPr>
        <w:pStyle w:val="s1"/>
        <w:shd w:val="clear" w:color="auto" w:fill="FFFFFF"/>
        <w:spacing w:beforeAutospacing="0" w:afterAutospacing="0"/>
        <w:ind w:left="5103"/>
        <w:jc w:val="right"/>
        <w:rPr>
          <w:rStyle w:val="s10"/>
          <w:bCs/>
        </w:rPr>
      </w:pPr>
      <w:r w:rsidRPr="005042AC">
        <w:rPr>
          <w:rStyle w:val="s10"/>
          <w:bCs/>
        </w:rPr>
        <w:t>Етку</w:t>
      </w:r>
      <w:r w:rsidR="0044686D" w:rsidRPr="005042AC">
        <w:rPr>
          <w:rStyle w:val="s10"/>
          <w:bCs/>
        </w:rPr>
        <w:t>ль</w:t>
      </w:r>
      <w:r w:rsidR="005643C9" w:rsidRPr="005042AC">
        <w:rPr>
          <w:rStyle w:val="s10"/>
          <w:bCs/>
        </w:rPr>
        <w:t xml:space="preserve">ского муниципального </w:t>
      </w:r>
      <w:r w:rsidR="00F800EF" w:rsidRPr="005042AC">
        <w:rPr>
          <w:rStyle w:val="s10"/>
          <w:bCs/>
        </w:rPr>
        <w:t>округа</w:t>
      </w:r>
    </w:p>
    <w:p w:rsidR="005643C9" w:rsidRPr="005042AC" w:rsidRDefault="005643C9" w:rsidP="005643C9">
      <w:pPr>
        <w:pStyle w:val="s1"/>
        <w:shd w:val="clear" w:color="auto" w:fill="FFFFFF"/>
        <w:spacing w:beforeAutospacing="0" w:afterAutospacing="0"/>
        <w:ind w:left="5103"/>
        <w:jc w:val="right"/>
        <w:rPr>
          <w:rStyle w:val="s10"/>
          <w:bCs/>
        </w:rPr>
      </w:pPr>
      <w:r w:rsidRPr="005042AC">
        <w:rPr>
          <w:rStyle w:val="s10"/>
          <w:bCs/>
        </w:rPr>
        <w:t>Челябинской области»</w:t>
      </w:r>
    </w:p>
    <w:p w:rsidR="005643C9" w:rsidRPr="005042AC" w:rsidRDefault="005643C9" w:rsidP="005643C9">
      <w:pPr>
        <w:pStyle w:val="s1"/>
        <w:shd w:val="clear" w:color="auto" w:fill="FFFFFF"/>
        <w:spacing w:beforeAutospacing="0" w:afterAutospacing="0"/>
        <w:ind w:left="5103"/>
        <w:jc w:val="right"/>
        <w:rPr>
          <w:rStyle w:val="s10"/>
          <w:bCs/>
        </w:rPr>
      </w:pPr>
      <w:r w:rsidRPr="005042AC">
        <w:rPr>
          <w:rStyle w:val="s10"/>
          <w:bCs/>
        </w:rPr>
        <w:t>от _____________________ № ______</w:t>
      </w:r>
    </w:p>
    <w:p w:rsidR="005643C9" w:rsidRPr="005042AC" w:rsidRDefault="005643C9" w:rsidP="005643C9">
      <w:pPr>
        <w:pStyle w:val="s1"/>
        <w:shd w:val="clear" w:color="auto" w:fill="FFFFFF"/>
        <w:spacing w:beforeAutospacing="0" w:afterAutospacing="0"/>
        <w:ind w:left="5761"/>
        <w:jc w:val="right"/>
        <w:rPr>
          <w:rStyle w:val="s10"/>
          <w:bCs/>
          <w:sz w:val="12"/>
          <w:szCs w:val="12"/>
        </w:rPr>
      </w:pPr>
    </w:p>
    <w:p w:rsidR="005643C9" w:rsidRPr="005042AC" w:rsidRDefault="005643C9" w:rsidP="00B71A57">
      <w:pPr>
        <w:pStyle w:val="ConsPlusTitle"/>
        <w:spacing w:line="240" w:lineRule="auto"/>
        <w:jc w:val="center"/>
        <w:rPr>
          <w:rStyle w:val="af3"/>
          <w:rFonts w:ascii="Times New Roman" w:hAnsi="Times New Roman" w:cs="Times New Roman"/>
          <w:i w:val="0"/>
          <w:sz w:val="26"/>
          <w:szCs w:val="26"/>
        </w:rPr>
      </w:pPr>
      <w:r w:rsidRPr="005042AC">
        <w:rPr>
          <w:rStyle w:val="af3"/>
          <w:rFonts w:ascii="Times New Roman" w:hAnsi="Times New Roman" w:cs="Times New Roman"/>
          <w:i w:val="0"/>
          <w:sz w:val="26"/>
          <w:szCs w:val="26"/>
        </w:rPr>
        <w:t>СХЕМА ГРАНИЦ</w:t>
      </w:r>
    </w:p>
    <w:p w:rsidR="005643C9" w:rsidRPr="005042AC" w:rsidRDefault="0053000E" w:rsidP="0053000E">
      <w:pPr>
        <w:pStyle w:val="ConsPlusTitle"/>
        <w:tabs>
          <w:tab w:val="left" w:pos="9638"/>
        </w:tabs>
        <w:spacing w:after="120" w:line="240" w:lineRule="auto"/>
        <w:jc w:val="center"/>
        <w:rPr>
          <w:rStyle w:val="af3"/>
          <w:rFonts w:ascii="Times New Roman" w:hAnsi="Times New Roman" w:cs="Times New Roman"/>
          <w:i w:val="0"/>
          <w:sz w:val="26"/>
          <w:szCs w:val="26"/>
        </w:rPr>
      </w:pPr>
      <w:r w:rsidRPr="005042AC">
        <w:rPr>
          <w:rFonts w:ascii="Times New Roman" w:hAnsi="Times New Roman" w:cs="Times New Roman"/>
          <w:iCs/>
          <w:noProof/>
          <w:sz w:val="26"/>
          <w:szCs w:val="26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1264118</wp:posOffset>
            </wp:positionH>
            <wp:positionV relativeFrom="paragraph">
              <wp:posOffset>221715</wp:posOffset>
            </wp:positionV>
            <wp:extent cx="7015284" cy="4596063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4496" cy="45955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042AC">
        <w:rPr>
          <w:rStyle w:val="af3"/>
          <w:rFonts w:ascii="Times New Roman" w:hAnsi="Times New Roman" w:cs="Times New Roman"/>
          <w:i w:val="0"/>
          <w:sz w:val="26"/>
          <w:szCs w:val="26"/>
        </w:rPr>
        <w:t>Етку</w:t>
      </w:r>
      <w:r w:rsidR="0044686D" w:rsidRPr="005042AC">
        <w:rPr>
          <w:rStyle w:val="af3"/>
          <w:rFonts w:ascii="Times New Roman" w:hAnsi="Times New Roman" w:cs="Times New Roman"/>
          <w:i w:val="0"/>
          <w:sz w:val="26"/>
          <w:szCs w:val="26"/>
        </w:rPr>
        <w:t>ль</w:t>
      </w:r>
      <w:r w:rsidR="005643C9" w:rsidRPr="005042AC">
        <w:rPr>
          <w:rStyle w:val="af3"/>
          <w:rFonts w:ascii="Times New Roman" w:hAnsi="Times New Roman" w:cs="Times New Roman"/>
          <w:i w:val="0"/>
          <w:sz w:val="26"/>
          <w:szCs w:val="26"/>
        </w:rPr>
        <w:t>ского муниципального округа</w:t>
      </w:r>
    </w:p>
    <w:p w:rsidR="005643C9" w:rsidRPr="005042AC" w:rsidRDefault="005643C9" w:rsidP="00B71A57">
      <w:pPr>
        <w:pStyle w:val="ConsPlusTitle"/>
        <w:tabs>
          <w:tab w:val="left" w:pos="9638"/>
        </w:tabs>
        <w:spacing w:after="240" w:line="240" w:lineRule="auto"/>
        <w:jc w:val="center"/>
        <w:rPr>
          <w:rStyle w:val="s10"/>
          <w:rFonts w:ascii="Times New Roman" w:hAnsi="Times New Roman" w:cs="Times New Roman"/>
          <w:iCs/>
          <w:sz w:val="26"/>
          <w:szCs w:val="26"/>
        </w:rPr>
      </w:pPr>
    </w:p>
    <w:p w:rsidR="005643C9" w:rsidRPr="005042AC" w:rsidRDefault="005643C9" w:rsidP="004D111C">
      <w:pPr>
        <w:widowControl w:val="0"/>
        <w:rPr>
          <w:rStyle w:val="s10"/>
          <w:bCs/>
        </w:rPr>
        <w:sectPr w:rsidR="005643C9" w:rsidRPr="005042AC" w:rsidSect="0053000E">
          <w:pgSz w:w="16838" w:h="11906" w:orient="landscape"/>
          <w:pgMar w:top="1701" w:right="1134" w:bottom="567" w:left="1134" w:header="340" w:footer="454" w:gutter="0"/>
          <w:cols w:space="708"/>
          <w:docGrid w:linePitch="360"/>
        </w:sectPr>
      </w:pPr>
    </w:p>
    <w:p w:rsidR="00A259C0" w:rsidRPr="005042AC" w:rsidRDefault="00C07FB3" w:rsidP="00A259C0">
      <w:pPr>
        <w:pStyle w:val="ConsPlusNormal"/>
        <w:spacing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5042AC">
        <w:rPr>
          <w:rFonts w:ascii="Times New Roman" w:hAnsi="Times New Roman" w:cs="Times New Roman"/>
          <w:sz w:val="26"/>
          <w:szCs w:val="26"/>
        </w:rPr>
        <w:lastRenderedPageBreak/>
        <w:t>Приложение № 3</w:t>
      </w:r>
    </w:p>
    <w:p w:rsidR="00A259C0" w:rsidRPr="005042AC" w:rsidRDefault="00A259C0" w:rsidP="00A259C0">
      <w:pPr>
        <w:pStyle w:val="ConsPlusNormal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042AC">
        <w:rPr>
          <w:rFonts w:ascii="Times New Roman" w:hAnsi="Times New Roman" w:cs="Times New Roman"/>
          <w:sz w:val="26"/>
          <w:szCs w:val="26"/>
        </w:rPr>
        <w:t>к Закону Челябинской области</w:t>
      </w:r>
    </w:p>
    <w:p w:rsidR="00A259C0" w:rsidRPr="005042AC" w:rsidRDefault="00A259C0" w:rsidP="00A259C0">
      <w:pPr>
        <w:pStyle w:val="ConsPlusNormal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042AC">
        <w:rPr>
          <w:rFonts w:ascii="Times New Roman" w:hAnsi="Times New Roman" w:cs="Times New Roman"/>
          <w:sz w:val="26"/>
          <w:szCs w:val="26"/>
        </w:rPr>
        <w:t>«О статусе и границах</w:t>
      </w:r>
    </w:p>
    <w:p w:rsidR="00A259C0" w:rsidRPr="005042AC" w:rsidRDefault="00F800EF" w:rsidP="00A259C0">
      <w:pPr>
        <w:pStyle w:val="ConsPlusNormal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042AC">
        <w:rPr>
          <w:rFonts w:ascii="Times New Roman" w:hAnsi="Times New Roman" w:cs="Times New Roman"/>
          <w:sz w:val="26"/>
          <w:szCs w:val="26"/>
        </w:rPr>
        <w:t>Етку</w:t>
      </w:r>
      <w:r w:rsidR="0044686D" w:rsidRPr="005042AC">
        <w:rPr>
          <w:rFonts w:ascii="Times New Roman" w:hAnsi="Times New Roman" w:cs="Times New Roman"/>
          <w:sz w:val="26"/>
          <w:szCs w:val="26"/>
        </w:rPr>
        <w:t>льского муниципального</w:t>
      </w:r>
      <w:r w:rsidRPr="005042AC">
        <w:rPr>
          <w:rFonts w:ascii="Times New Roman" w:hAnsi="Times New Roman" w:cs="Times New Roman"/>
          <w:sz w:val="26"/>
          <w:szCs w:val="26"/>
        </w:rPr>
        <w:t xml:space="preserve"> округа</w:t>
      </w:r>
    </w:p>
    <w:p w:rsidR="00A259C0" w:rsidRPr="005042AC" w:rsidRDefault="00A259C0" w:rsidP="00A259C0">
      <w:pPr>
        <w:pStyle w:val="ConsPlusNormal"/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5042AC">
        <w:rPr>
          <w:rFonts w:ascii="Times New Roman" w:hAnsi="Times New Roman" w:cs="Times New Roman"/>
          <w:sz w:val="26"/>
          <w:szCs w:val="26"/>
        </w:rPr>
        <w:t>Челябинской области»</w:t>
      </w:r>
    </w:p>
    <w:p w:rsidR="00C07FB3" w:rsidRPr="005042AC" w:rsidRDefault="00C07FB3" w:rsidP="00C07FB3">
      <w:pPr>
        <w:pStyle w:val="s1"/>
        <w:shd w:val="clear" w:color="auto" w:fill="FFFFFF"/>
        <w:spacing w:beforeAutospacing="0" w:afterAutospacing="0"/>
        <w:ind w:left="5103"/>
        <w:jc w:val="right"/>
        <w:rPr>
          <w:rStyle w:val="s10"/>
          <w:bCs/>
          <w:sz w:val="26"/>
          <w:szCs w:val="26"/>
        </w:rPr>
      </w:pPr>
      <w:r w:rsidRPr="005042AC">
        <w:rPr>
          <w:rStyle w:val="s10"/>
          <w:bCs/>
          <w:sz w:val="26"/>
          <w:szCs w:val="26"/>
        </w:rPr>
        <w:t>от _____________________ № ______</w:t>
      </w:r>
    </w:p>
    <w:p w:rsidR="00A259C0" w:rsidRPr="005042AC" w:rsidRDefault="00A259C0" w:rsidP="00A259C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A259C0" w:rsidRPr="005042AC" w:rsidRDefault="00A259C0" w:rsidP="00A259C0">
      <w:pPr>
        <w:pStyle w:val="ConsPlusTitle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042AC">
        <w:rPr>
          <w:rFonts w:ascii="Times New Roman" w:hAnsi="Times New Roman" w:cs="Times New Roman"/>
          <w:sz w:val="26"/>
          <w:szCs w:val="26"/>
        </w:rPr>
        <w:t>ПЕРЕЧЕНЬ</w:t>
      </w:r>
    </w:p>
    <w:p w:rsidR="00A259C0" w:rsidRPr="005042AC" w:rsidRDefault="00A259C0" w:rsidP="00A259C0">
      <w:pPr>
        <w:pStyle w:val="ConsPlusTitle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042AC">
        <w:rPr>
          <w:rFonts w:ascii="Times New Roman" w:hAnsi="Times New Roman" w:cs="Times New Roman"/>
          <w:sz w:val="26"/>
          <w:szCs w:val="26"/>
        </w:rPr>
        <w:t>КООРДИНАТ ХАРАКТЕРНЫХ ТОЧЕК</w:t>
      </w:r>
    </w:p>
    <w:p w:rsidR="00A259C0" w:rsidRPr="005042AC" w:rsidRDefault="00A259C0" w:rsidP="00A259C0">
      <w:pPr>
        <w:pStyle w:val="ConsPlusTitle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042AC">
        <w:rPr>
          <w:rFonts w:ascii="Times New Roman" w:hAnsi="Times New Roman" w:cs="Times New Roman"/>
          <w:sz w:val="26"/>
          <w:szCs w:val="26"/>
        </w:rPr>
        <w:t xml:space="preserve">границ </w:t>
      </w:r>
      <w:r w:rsidR="00F800EF" w:rsidRPr="005042AC">
        <w:rPr>
          <w:rFonts w:ascii="Times New Roman" w:hAnsi="Times New Roman" w:cs="Times New Roman"/>
          <w:sz w:val="26"/>
          <w:szCs w:val="26"/>
        </w:rPr>
        <w:t>Еткуль</w:t>
      </w:r>
      <w:r w:rsidR="00384290" w:rsidRPr="005042AC">
        <w:rPr>
          <w:rFonts w:ascii="Times New Roman" w:hAnsi="Times New Roman" w:cs="Times New Roman"/>
          <w:sz w:val="26"/>
          <w:szCs w:val="26"/>
        </w:rPr>
        <w:t>ского муниципального округа</w:t>
      </w:r>
      <w:r w:rsidRPr="005042AC">
        <w:rPr>
          <w:rFonts w:ascii="Times New Roman" w:hAnsi="Times New Roman" w:cs="Times New Roman"/>
          <w:sz w:val="26"/>
          <w:szCs w:val="26"/>
        </w:rPr>
        <w:t xml:space="preserve"> в МСК 74</w:t>
      </w:r>
    </w:p>
    <w:p w:rsidR="003B3AA1" w:rsidRPr="005042AC" w:rsidRDefault="003B3AA1" w:rsidP="00A259C0">
      <w:pPr>
        <w:pStyle w:val="ConsPlusTitle"/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042AC">
        <w:rPr>
          <w:rFonts w:ascii="Times New Roman" w:hAnsi="Times New Roman" w:cs="Times New Roman"/>
          <w:sz w:val="26"/>
          <w:szCs w:val="26"/>
        </w:rPr>
        <w:t xml:space="preserve">по </w:t>
      </w:r>
      <w:proofErr w:type="spellStart"/>
      <w:r w:rsidRPr="005042AC">
        <w:rPr>
          <w:rFonts w:ascii="Times New Roman" w:hAnsi="Times New Roman" w:cs="Times New Roman"/>
          <w:sz w:val="26"/>
          <w:szCs w:val="26"/>
        </w:rPr>
        <w:t>смежествам</w:t>
      </w:r>
      <w:proofErr w:type="spellEnd"/>
    </w:p>
    <w:p w:rsidR="00A259C0" w:rsidRPr="005042AC" w:rsidRDefault="00A259C0" w:rsidP="00A259C0">
      <w:pPr>
        <w:spacing w:line="240" w:lineRule="auto"/>
        <w:rPr>
          <w:rStyle w:val="s10"/>
          <w:bCs/>
        </w:rPr>
      </w:pPr>
    </w:p>
    <w:p w:rsidR="00A259C0" w:rsidRPr="005042AC" w:rsidRDefault="00A259C0" w:rsidP="00A259C0">
      <w:pPr>
        <w:spacing w:line="240" w:lineRule="auto"/>
        <w:rPr>
          <w:rStyle w:val="s10"/>
          <w:bCs/>
        </w:rPr>
        <w:sectPr w:rsidR="00A259C0" w:rsidRPr="005042AC" w:rsidSect="00255113">
          <w:footerReference w:type="default" r:id="rId21"/>
          <w:footerReference w:type="first" r:id="rId22"/>
          <w:pgSz w:w="16838" w:h="11906" w:orient="landscape"/>
          <w:pgMar w:top="1701" w:right="1134" w:bottom="567" w:left="1134" w:header="397" w:footer="340" w:gutter="0"/>
          <w:cols w:space="708"/>
          <w:docGrid w:linePitch="360"/>
        </w:sectPr>
      </w:pPr>
    </w:p>
    <w:tbl>
      <w:tblPr>
        <w:tblW w:w="7144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100"/>
        <w:gridCol w:w="1954"/>
        <w:gridCol w:w="2045"/>
        <w:gridCol w:w="2045"/>
      </w:tblGrid>
      <w:tr w:rsidR="00255113" w:rsidRPr="005042AC" w:rsidTr="00255113">
        <w:trPr>
          <w:trHeight w:val="312"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13" w:rsidRPr="005042AC" w:rsidRDefault="00255113" w:rsidP="00255113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Номер</w:t>
            </w:r>
          </w:p>
          <w:p w:rsidR="00255113" w:rsidRPr="005042AC" w:rsidRDefault="00255113" w:rsidP="00255113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/>
                <w:bCs/>
              </w:rPr>
              <w:t>точки</w:t>
            </w: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13" w:rsidRPr="005042AC" w:rsidRDefault="00255113" w:rsidP="00255113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Номер</w:t>
            </w:r>
          </w:p>
          <w:p w:rsidR="00255113" w:rsidRPr="005042AC" w:rsidRDefault="00255113" w:rsidP="00255113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узловой</w:t>
            </w:r>
          </w:p>
          <w:p w:rsidR="00255113" w:rsidRPr="005042AC" w:rsidRDefault="00255113" w:rsidP="00255113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точки</w:t>
            </w: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113" w:rsidRPr="005042AC" w:rsidRDefault="00255113" w:rsidP="00255113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Координаты, м</w:t>
            </w:r>
          </w:p>
        </w:tc>
      </w:tr>
      <w:tr w:rsidR="00255113" w:rsidRPr="005042AC" w:rsidTr="00255113">
        <w:trPr>
          <w:trHeight w:val="312"/>
        </w:trPr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13" w:rsidRPr="005042AC" w:rsidRDefault="00255113" w:rsidP="002551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13" w:rsidRPr="005042AC" w:rsidRDefault="00255113" w:rsidP="00255113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13" w:rsidRPr="005042AC" w:rsidRDefault="00255113" w:rsidP="00255113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X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113" w:rsidRPr="005042AC" w:rsidRDefault="00255113" w:rsidP="00255113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Y</w:t>
            </w:r>
          </w:p>
        </w:tc>
      </w:tr>
      <w:tr w:rsidR="00255113" w:rsidRPr="005042AC" w:rsidTr="00255113">
        <w:trPr>
          <w:trHeight w:val="312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113" w:rsidRPr="005042AC" w:rsidRDefault="00255113" w:rsidP="00255113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113" w:rsidRPr="005042AC" w:rsidRDefault="00255113" w:rsidP="00255113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113" w:rsidRPr="005042AC" w:rsidRDefault="00255113" w:rsidP="00255113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3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113" w:rsidRPr="005042AC" w:rsidRDefault="00255113" w:rsidP="00255113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4</w:t>
            </w:r>
          </w:p>
        </w:tc>
      </w:tr>
      <w:tr w:rsidR="003B3AA1" w:rsidRPr="005042AC" w:rsidTr="003B3AA1">
        <w:trPr>
          <w:trHeight w:val="312"/>
        </w:trPr>
        <w:tc>
          <w:tcPr>
            <w:tcW w:w="7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3AA1" w:rsidRPr="005042AC" w:rsidRDefault="00C75703" w:rsidP="00255113">
            <w:pPr>
              <w:spacing w:line="240" w:lineRule="auto"/>
              <w:jc w:val="center"/>
              <w:rPr>
                <w:b/>
                <w:bCs/>
              </w:rPr>
            </w:pPr>
            <w:r w:rsidRPr="005042AC">
              <w:rPr>
                <w:b/>
              </w:rPr>
              <w:t>с Увельским муниципальным округом</w:t>
            </w:r>
          </w:p>
        </w:tc>
      </w:tr>
      <w:tr w:rsidR="00C75703" w:rsidRPr="005042AC" w:rsidTr="00C75703">
        <w:trPr>
          <w:trHeight w:val="312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t xml:space="preserve">63 </w:t>
            </w:r>
            <w:proofErr w:type="spellStart"/>
            <w:r w:rsidRPr="005042AC">
              <w:t>узл</w:t>
            </w:r>
            <w:proofErr w:type="spellEnd"/>
            <w:r w:rsidRPr="005042AC">
              <w:t>.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535720,3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2370789,37</w:t>
            </w:r>
          </w:p>
        </w:tc>
      </w:tr>
      <w:tr w:rsidR="00C75703" w:rsidRPr="005042AC" w:rsidTr="00C75703">
        <w:trPr>
          <w:trHeight w:val="312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535554,86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2369166,14</w:t>
            </w:r>
          </w:p>
        </w:tc>
      </w:tr>
      <w:tr w:rsidR="00C75703" w:rsidRPr="005042AC" w:rsidTr="00C75703">
        <w:trPr>
          <w:trHeight w:val="312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535970,06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2368279,49</w:t>
            </w:r>
          </w:p>
        </w:tc>
      </w:tr>
      <w:tr w:rsidR="00C75703" w:rsidRPr="005042AC" w:rsidTr="00C75703">
        <w:trPr>
          <w:trHeight w:val="312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535993,2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2368222,53</w:t>
            </w:r>
          </w:p>
        </w:tc>
      </w:tr>
      <w:tr w:rsidR="00C75703" w:rsidRPr="005042AC" w:rsidTr="00C75703">
        <w:trPr>
          <w:trHeight w:val="312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536181,78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2367760,14</w:t>
            </w:r>
          </w:p>
        </w:tc>
      </w:tr>
      <w:tr w:rsidR="00C75703" w:rsidRPr="005042AC" w:rsidTr="00C75703">
        <w:trPr>
          <w:trHeight w:val="312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536387,08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2367228,38</w:t>
            </w:r>
          </w:p>
        </w:tc>
      </w:tr>
      <w:tr w:rsidR="00C75703" w:rsidRPr="005042AC" w:rsidTr="00C75703">
        <w:trPr>
          <w:trHeight w:val="312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536524,35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2366692,93</w:t>
            </w:r>
          </w:p>
        </w:tc>
      </w:tr>
      <w:tr w:rsidR="00C75703" w:rsidRPr="005042AC" w:rsidTr="00C75703">
        <w:trPr>
          <w:trHeight w:val="312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536784,17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2365519,71</w:t>
            </w:r>
          </w:p>
        </w:tc>
      </w:tr>
      <w:tr w:rsidR="00C75703" w:rsidRPr="005042AC" w:rsidTr="00C75703">
        <w:trPr>
          <w:trHeight w:val="312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536364,83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2365156,17</w:t>
            </w:r>
          </w:p>
        </w:tc>
      </w:tr>
      <w:tr w:rsidR="00C75703" w:rsidRPr="005042AC" w:rsidTr="00C75703">
        <w:trPr>
          <w:trHeight w:val="312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536346,82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2365145,67</w:t>
            </w:r>
          </w:p>
        </w:tc>
      </w:tr>
      <w:tr w:rsidR="00C75703" w:rsidRPr="005042AC" w:rsidTr="00C75703">
        <w:trPr>
          <w:trHeight w:val="312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535955,39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2364827,37</w:t>
            </w:r>
          </w:p>
        </w:tc>
      </w:tr>
      <w:tr w:rsidR="00C75703" w:rsidRPr="005042AC" w:rsidTr="00C75703">
        <w:trPr>
          <w:trHeight w:val="312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535848,86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C75703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2364306,04</w:t>
            </w:r>
          </w:p>
        </w:tc>
      </w:tr>
    </w:tbl>
    <w:p w:rsidR="00255113" w:rsidRPr="005042AC" w:rsidRDefault="00255113" w:rsidP="00255113">
      <w:pPr>
        <w:pStyle w:val="afff4"/>
        <w:shd w:val="clear" w:color="auto" w:fill="auto"/>
        <w:jc w:val="both"/>
        <w:rPr>
          <w:sz w:val="6"/>
          <w:szCs w:val="6"/>
        </w:rPr>
      </w:pPr>
    </w:p>
    <w:tbl>
      <w:tblPr>
        <w:tblW w:w="7144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1191"/>
        <w:gridCol w:w="1905"/>
        <w:gridCol w:w="2024"/>
        <w:gridCol w:w="2024"/>
      </w:tblGrid>
      <w:tr w:rsidR="0044686D" w:rsidRPr="005042AC" w:rsidTr="0044686D">
        <w:trPr>
          <w:trHeight w:val="312"/>
          <w:tblHeader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86D" w:rsidRPr="005042AC" w:rsidRDefault="0044686D" w:rsidP="0044686D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86D" w:rsidRPr="005042AC" w:rsidRDefault="0044686D" w:rsidP="0044686D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86D" w:rsidRPr="005042AC" w:rsidRDefault="0044686D" w:rsidP="0044686D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686D" w:rsidRPr="005042AC" w:rsidRDefault="0044686D" w:rsidP="0044686D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535715,06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2363795,5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535590,99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2363353,93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535561,13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2363247,66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535427,56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2362762,62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535361,06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2362524,36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535243,91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2362126,26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535876,4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2361921,16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536051,71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2361866,7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536119,09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2361845,76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536198,65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2361821,04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536373,64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2361766,67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537085,46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2361545,55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537199,45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2361509,94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537409,13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2361444,51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537461,41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2361427,73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537790,61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2361326,14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29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538293.00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2361171,72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538567,48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2361083,34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538710,05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2361139,04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539241,35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2361396,03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539592,52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2361274,81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539969,88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2361147,05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540560,05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2360983,84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540594,4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2360503,96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540651,26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2359887,83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540697,67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2359519,73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541581,1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2359289,93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541709,5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2359261,05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541741,76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2359253,99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542201,63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2359150,36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543026,1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2358932,49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543447,82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2358821,19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543532,99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2358876,74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543683,52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2359010,75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543801,44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2359219,88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544298,72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2359545,78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545107,42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2360107,75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545288,03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2359610,62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545458,52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2359120,96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545684,53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2358494,01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545612,48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2358293,95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546118,62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2358099,6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545868,67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2357654,95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545572,37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2357386,06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545394,22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2357224,39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545255,21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2356844,45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545152,05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2356570,25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545061,06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2356311,52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545016,38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2356180,97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544969,13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2356055,58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544797,58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2355583,07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544600,62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2355046,96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544435,31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2354589,97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544429,88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2354574,97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544424,73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2354560,7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544319,67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2354300,82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544268,77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2354181,93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544212,13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2354050,13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544022,5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2353528,67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543741,49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2352798,18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543596,74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2352416,82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543407,76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2351865,82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543387,78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2351803,01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543360,36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2351712,99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543314,65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2351565,21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543166,13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2351149,11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543129,61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2351052,98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543100,84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2350971,09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543062,5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2350870,14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542995,84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2350664,34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83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542927,48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2350421,6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542888,63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2350311,85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542882,02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2350293,31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542688,88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2349766,23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542607,66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2349556,29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542588,68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2349500,34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542137,05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2349790,15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541705,48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2350067,89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541366,34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2350296,93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541252,08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2350372,3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541044,36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2350515,51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540596,26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2350819,86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540365,24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2350971,46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539961,16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2351243,21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539747,51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2351384,16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539717,78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2351403,84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539512,02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2351317,95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539192,7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2351160,42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538702,96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2351021,23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538114,28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2350803,08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537912,09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2350573,9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537782,03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2350412,38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538171,26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2348723,35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538171,89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2348612,68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538172,32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2348537,71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538173,08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2348391,86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538173,62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2348304,58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538175,29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2348004,49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538166,28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2347479,41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538154,53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2346875,49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538149,02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2346539,29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538126,72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2345204,82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538122,72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2344935,15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538414,29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2344419,25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538857,08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2344385,26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539353,18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2344357,35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539328,34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2344026,79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539270,82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2343300,06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539645,62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2342945,04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539800,89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2342796,18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540192,24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2342406,63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540658,78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2341975,56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540795,9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2341809,96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540831,49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2341762,92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541841,14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2341424,97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542225,74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2340406,1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542367,75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2340016,56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542438,11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2339820,46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542473,63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2339722,08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542716,13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2339078,66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543017,17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E03E8E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2338212,</w:t>
            </w:r>
            <w:r w:rsidR="00C75703" w:rsidRPr="005042AC">
              <w:rPr>
                <w:rFonts w:eastAsia="Times New Roman"/>
                <w:color w:val="000000"/>
              </w:rPr>
              <w:t>00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543050,89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2338122,2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544102,64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2337791,77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544101,16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2337008,15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137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544226,79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2336754,29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544673,55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2335866,17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545181,07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2335647,14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545573,23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2334976,71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545339,66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2334287,57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545475,63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2333208,97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545663,77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2332662,35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545682,49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2332667,32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545697,66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2332662,84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545715,38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2332606,71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545737,09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2332599,43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545760,47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2332607,36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545772,48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2332627,24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545765,36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2332662,83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545743,23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2332691,71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545716,84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2332697,92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545695,87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2332716,41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545679,5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2332741,58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545673,14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2332793,18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545656,59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2332830,54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545653,35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2332860,59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545655,4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2332911,42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545662,18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2332947,22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545670,38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2332960,44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545686,58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2332967,38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545699,97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2332961,07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545717,88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2332960,24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545727,98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2332988,09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545757,01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2333039,92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545780,48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2333103,26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545825,99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2333204,63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545844,46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2333234.00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545868,59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2333252,26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545899,81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2333257,82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545917,3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2333244,97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545919,05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2333214,4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545904,11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2333196,78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545886,54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2333173,82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545894,58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2333151,04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545915,74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2333119,35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545918,14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2333078,98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545925,9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2333054,3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545962,3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2333020,34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546006,39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2332980,18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546068,64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2332888,4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546094,6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2332850,18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546124,11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2332829,01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546159,05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2332820,13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546188,03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2332828,05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546217,96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2332839,8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546238,04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2332820,29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546250,83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2332780,08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546243,52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2332740,57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546265,18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2332681,69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191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546260,2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2332619,41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546256,4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2332571,86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546266,19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2332511,2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546279,15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2332438,8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546269,67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2332376,35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546263,34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2332303,66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546250,23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2332236,57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546229,43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2332189,07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546237,54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2332140,28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546253,76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2332078,32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546264,18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2332042,77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546251,51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2331999,69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546266,9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2331959,81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546242,25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2331922,45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546243,8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2331898,88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546296,44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2331852,5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546317,38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2331829,52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546375,08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2331784,09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546413,41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2331756,29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546465,81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2331726,3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546498,26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2331712,74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546526,1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2331707,78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546561,05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2331706,8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546583,37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2331703,67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546622,44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2331671,64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546663,13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2331624,74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546709,34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2331610,62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546791,99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2331545,74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546802,61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2331510,59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546835,44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2331508,47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546873,59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2331491,44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546891,84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2331453,81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546902,53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2331413,56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546917,66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2331418,79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546919,75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2331446,62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546947,54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2331447,03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546970,83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2331406,96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547000,39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2331348,5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547007,25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2331283,4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547140,92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2330864,17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547443,74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2330549,92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547755,8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2330233,51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548229,16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2329780,57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548587,39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2329445,94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549083,31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2328982,53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549113,18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2328618,34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549116,8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2328571,98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549137,43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2328307,72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549213,83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2327413,4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549226,91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2327289,25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549240,67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2327158,65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549267,76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2326901,52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549314,73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2326338,38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549318,97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2326286,02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245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548539,03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2326302,61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548099,2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2326297,91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548029,21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2326297,16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547945,66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2325276,25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547902,12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2324744,09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547903,24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2324261,49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547886,81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2323821,22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547880,84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2323661,34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547874,68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2323496,47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547872,62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2323452,98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547851,5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2323006,14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547841,37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2322780,67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547833,88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2322636,19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547824,98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2322503,25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547823,65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2322478,95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547805,19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2322144,35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547770,38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2321410,62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548284,47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2321396,31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548383,43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2321292,28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549250,93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2320355,39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549673,37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2320380,8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549685,05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2320076,27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549899,16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2319817,81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549957,96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2319219,46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549984,18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2319149,77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550205,09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2318579,18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550185,33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2318298,19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550130,39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2317756,67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550083,22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2317231,56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550008,19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2316744,04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275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549965,66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2315903,29</w:t>
            </w:r>
          </w:p>
        </w:tc>
      </w:tr>
      <w:tr w:rsidR="00C75703" w:rsidRPr="005042AC" w:rsidTr="00C75703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 xml:space="preserve">57 </w:t>
            </w:r>
            <w:proofErr w:type="spellStart"/>
            <w:r w:rsidRPr="005042AC">
              <w:rPr>
                <w:rFonts w:eastAsia="Times New Roman"/>
                <w:color w:val="000000"/>
              </w:rPr>
              <w:t>узл</w:t>
            </w:r>
            <w:proofErr w:type="spellEnd"/>
            <w:r w:rsidRPr="005042AC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549945,14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5703" w:rsidRPr="005042AC" w:rsidRDefault="00C75703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2315673,28</w:t>
            </w:r>
          </w:p>
        </w:tc>
      </w:tr>
      <w:tr w:rsidR="00BF2FF5" w:rsidRPr="005042AC" w:rsidTr="00D4699E">
        <w:trPr>
          <w:trHeight w:val="312"/>
        </w:trPr>
        <w:tc>
          <w:tcPr>
            <w:tcW w:w="7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D4699E">
            <w:pPr>
              <w:spacing w:line="240" w:lineRule="auto"/>
              <w:jc w:val="center"/>
              <w:rPr>
                <w:b/>
              </w:rPr>
            </w:pPr>
            <w:r w:rsidRPr="005042AC">
              <w:rPr>
                <w:b/>
              </w:rPr>
              <w:t>с Еманжелинским муниципальным округом</w:t>
            </w:r>
          </w:p>
        </w:tc>
      </w:tr>
      <w:tr w:rsidR="00BF2FF5" w:rsidRPr="005042AC" w:rsidTr="00BF2FF5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</w:t>
            </w:r>
            <w:r w:rsidR="00737DB6" w:rsidRPr="005042AC">
              <w:rPr>
                <w:rFonts w:eastAsia="Times New Roman"/>
                <w:color w:val="000000"/>
              </w:rPr>
              <w:t>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BF2FF5">
            <w:pPr>
              <w:spacing w:line="240" w:lineRule="auto"/>
              <w:jc w:val="center"/>
            </w:pPr>
            <w:r w:rsidRPr="005042AC">
              <w:t xml:space="preserve">57 </w:t>
            </w:r>
            <w:proofErr w:type="spellStart"/>
            <w:r w:rsidRPr="005042AC">
              <w:t>узл</w:t>
            </w:r>
            <w:proofErr w:type="spellEnd"/>
            <w:r w:rsidRPr="005042AC">
              <w:t>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BF2FF5">
            <w:pPr>
              <w:spacing w:line="240" w:lineRule="auto"/>
              <w:jc w:val="center"/>
            </w:pPr>
            <w:r w:rsidRPr="005042AC">
              <w:t>549945,14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BF2FF5">
            <w:pPr>
              <w:spacing w:line="240" w:lineRule="auto"/>
              <w:jc w:val="center"/>
            </w:pPr>
            <w:r w:rsidRPr="005042AC">
              <w:t>2315673,28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277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550041,65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2315720,3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550358,35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2315584,66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550455,07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2315665,08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551484,05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2315899,53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551921,79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2315557,87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552133,85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2315437,97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283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552249,62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2315488,3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284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552371,23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2315583,87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285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552577,43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2315747,73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286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552856,4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2315763,83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287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553316,57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2315575.00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288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553751,4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2315404,1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289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553996,23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2315307,99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290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554040,41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2315294,15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291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554144,12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2315261,67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292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554234,57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2315230,79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554356,34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2315219,79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294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554581,27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2315217,8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295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554843,15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2315226,95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296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555107,32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2315249,45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297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555327,83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2315285,81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298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555458,75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2315303,07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299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555546,3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2315327,93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556100,85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2315439,93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301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556413,29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2315498,72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556745,87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2315539,73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303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557001,42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2315575,59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304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557016,44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2315578,16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305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557146,61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2315641,29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306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557358,27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2315773,81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307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557508,48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2315902,22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308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557653,63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2316150,26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309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557650,99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2316162,3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310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557647,37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2316175,07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311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557647,89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2316179,25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312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557650,79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2316211,99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313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557651,64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2316244,83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557654,19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2316269,93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315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557655,94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2316306,15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557655,4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2316342,39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557655,39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2316343,69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318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557654,59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2316363,08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319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557652,56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2316382,37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320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557649,33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2316401,51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557648,59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2316408,78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322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557645,57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2316429,51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323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557641,26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2316450,01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324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557635,67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2316470,21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557628,83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2316490,01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326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557625,94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2316495,02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327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557609,08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2316521,93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328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557590,57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2316547,73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329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557570,47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2316572,31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557548,87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2316595,58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557525,86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2316617,44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557501,51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2316637,83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557475,93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2316656,64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557449,22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2316673,8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557421,49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2316689,26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556550,43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2316888,54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556447,18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2317279,23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556400,08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2317625,54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556255,04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2317967,02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556212,14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2318096,48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556168,08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2318276,94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556240,74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2318463,21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554731,08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E03E8E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2318784</w:t>
            </w:r>
            <w:r w:rsidR="00E03E8E" w:rsidRPr="005042AC">
              <w:rPr>
                <w:rFonts w:eastAsia="Times New Roman"/>
                <w:color w:val="000000"/>
              </w:rPr>
              <w:t>,</w:t>
            </w:r>
            <w:r w:rsidRPr="005042AC">
              <w:rPr>
                <w:rFonts w:eastAsia="Times New Roman"/>
                <w:color w:val="000000"/>
              </w:rPr>
              <w:t>00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556590,16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2319732,2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557609,21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2321224,03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558017,75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2322274,86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558709,93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2321054,43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559088,31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2320934,4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559124,06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2321562,25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559318,9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2322204,83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351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559488,68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2322756,73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559634,44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2323390,6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559760.00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2323936,45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560412,91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2324174,18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560826,31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2324331,07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561433,45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2324559,71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561860,42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2324718,1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561950,41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2324752,63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561922,96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2324634,23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561795,86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2324097,94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561687,5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2323552,04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561696,18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2323403,87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562264,33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2323319,94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562345,2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2323328,62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562524,08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2323418,66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562645,8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2323444,36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562791,61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2323457,11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562888,08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2322713,22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563133,37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2322761,33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563260,9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2322786,31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563496,33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2322832,48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563616,98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2322856,16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563756,22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2322582,01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563978,74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2322554,19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375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564257,53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2322771,9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564319,78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2322972,51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377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564348,51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2323262,55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564408,27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2323237,62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564410,06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2323048,65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564512,34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2323036,76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564506,25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2323433,91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564789,99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2323467,96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383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564897,53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2323580,64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384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564822,98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2323740,05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385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564970,56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2323700,72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386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565089,02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2323594,77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387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565227,58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2323464,36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388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565386,08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2323506,21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389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565396,11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2323437,85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390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565414,81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2323229,46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391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565628,17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2322968,1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392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565768,84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2322820,67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565865,45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2322609,89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394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566149,35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2322628,47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395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566204,73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2322632,09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396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566205,35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2322614,17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397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566221,25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2322149,33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398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566151,4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2322098.00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399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566043.00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2321670,19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566288,92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2321364,31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401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566330,59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2321311,92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566455,43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2321289,06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403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566526,34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2321274,71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404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566687,69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2321023,34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405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566688,29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2321014,77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406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566688,54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2321012,86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407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566702,9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2320823,5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408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566083,46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2320798,17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409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566013,81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2320387,44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410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565988,16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2320234,56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411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566023,69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2319927,67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412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565978,5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2319746,47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413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565829,49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2319150,01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565869,6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2319038,08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415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565332,73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2318946,67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564790,21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2318906,87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564160,49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2318865,99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418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563620,54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2319065,63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419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562865,7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2318937,91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420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562731,87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2318654,63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562584,62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2318474,23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422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562551,51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2318452,39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423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562437,19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2318399,51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424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562359,39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2318348,44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562267,7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2318277,33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426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562244,64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2318260,35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427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562188,79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2318236,38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428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562033,03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2318173,74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429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562293,91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2317532,08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562330,06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2317453,98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562415,27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2317273,12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562614,12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2317372,27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562622,06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2317354,01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562624,46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2317348,47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562787,95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2316972,33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562877,49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2316765,99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563201,3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2316923,6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563327,5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2316772,75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563333,85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2316759,99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563349,97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2316740,08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563363,54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2316723,33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563244,23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2316662,04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563136,94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2316607,59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563077,31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2316574,35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563032,02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2316552.00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563051,19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2316455,18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563035,83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2316405,15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563040,83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2316364,33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563045,22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2316357,94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563064,74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2316329,48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563069,64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2316295,94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563046,32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2316275,83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563039,32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2316269,8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563031,49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2316258,45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563019,93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2316241,71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563025,44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2316220,69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563054,66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2316213,12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563057,02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2316213,63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459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563081,07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2316218,81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563099,77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2316239,29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563123,98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2316214,37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563125,06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2316213,26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563139,85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2316179,98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563143,36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2316169,81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563153,95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2316139,08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563166,4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2316088,07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563150,52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2316088,33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563120,99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2316088,8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563109,67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2316076,33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563110,1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2316047,24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563123,65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2316023,63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563150,09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2315991,41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563156,24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2315983,92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563204,05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2315956,02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475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563248,81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2315958,98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563266,58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2315940,24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477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563270,72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2315917,3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563265,94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2315888,93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563253,12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2315856,24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563235,36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2315778,78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563228,88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2315722,98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563221,14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2315651,17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483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563212,71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2315626,14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484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563206,23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2315570,44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485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563196,6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2315559,1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486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563143,79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2315553,02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487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563088,06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2315568.00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488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563034,45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2315609,61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489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562956,26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2315534,35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490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562940,79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2315505,02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491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562965,28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2315457,78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492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563019,34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2315379,18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563028,08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2315329,01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494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563026,28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2315268,18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495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563035,02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2315218,01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496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563072,28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2315200,05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497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563077,93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2315176,34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498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563081,35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2315120,79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499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563113,34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2315108,06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563176,95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2315100,99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501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563237,93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2315088,69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563277,82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2315076,08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503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563280,59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2315064,09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504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563286,36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2315039,11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505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563292,44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2314986,29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506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563393,08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2314977,18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507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563607,84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2314945,94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508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563752,2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2314874,46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509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563818,47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2314835,73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510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563787,98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2314652,21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511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563779,62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2314601,86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512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563825,49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2314576,63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513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564159,45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2314505,45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564231,22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2314487,61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515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564371,94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2314459,08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564504,23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2314431,58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564549,39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2314422,19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518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564730,33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2314365,77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519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564826,02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2314325,97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520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564880,45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2314303,67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565044,35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2314235,79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522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565050,53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2314232,62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523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565082,08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2314214,92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524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565113,59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2314199,81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565136,86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2314180,18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526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565157,38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2314153,66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527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565177,42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2314118,47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528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565195,08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2314081,75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529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565208,21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2314039,93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565217,75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2314000,91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565222,76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2313970,06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565229,47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2313907,84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565230,97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2313870,11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565232,18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2313839,46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565234,25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2313787,48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565238,16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2313685,21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565234,16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2313672,93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565229,83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2313558,94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565229,54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2313552,02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565226,7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2313496,04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565281,44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2313494,46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565485,17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2313488,52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565595,39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2313485,26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565733,25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2313481,32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565875,14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2313477,16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565950,86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2313474,52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565950,74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2313486,68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566166,84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2313484,45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566407,68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2313477,17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566408,65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2313460,85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566407,99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2313259,35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566448,75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2313241,55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566507,23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2313229,72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566603,85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2313242,34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566608,39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2313239,4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566605,64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2313222,47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566605,7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2313197,97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566626,79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2313178,67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566623,47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2313159,03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566609,12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2313128,92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566607,52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2313101,39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566612,96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2313043,69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566614,05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2313032,08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566638,94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2312917,15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566473,54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2312869,51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566416,21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2312857,56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567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566276,03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2312828,89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566250,75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2312773,21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566208,28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2312730,4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566220,51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2312694,67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566239,78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2312662,66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566244,34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2312604,41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566260,07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2312561,55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566250,34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2312495,9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566233,24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2312495,65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566230,44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2312442,43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566236,88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2312432.00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566284,59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2312424,6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566285,59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2312417,42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566317,98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2312411,69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566316,64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2312380,47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566311,46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2312365,8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566370,71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2312362,17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566425,35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2312368,71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566445,31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2312370,05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566473,75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2312373,59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566485,13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2312395,26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566518,53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2312381,45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566527,73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2312368,09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590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566577,02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2312368,82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591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566576,85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2312380,51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592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566590,23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2312388,71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566595,22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2312355,58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594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566580,38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2312323,96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595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566570,8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2312302,32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596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566530,62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2312287,33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597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566513,27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2312250,37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598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566499,25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2312224,06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599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566438,45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2312210,67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566414,71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2312178,91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601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566391,96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2312121,18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566408,38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2312066,22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603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566428,2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2312010,31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604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566321,31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2311954,93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605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566271,59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2312065.00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606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566248,74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2312088,77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607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566233,14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2312102,44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608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566147,84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2312094,88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609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566085,11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2312090,25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610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565984,48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2312084,97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611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565975,19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2312084,43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612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565905,78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2312085,21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613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565884,95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2312087,2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565840,18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2312091,34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615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565794,1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2312097,27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565779,37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2312099,35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565761,18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2312112,18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618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565723,32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2312133,91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619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565699,01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2312143,93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620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565673,67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2312153,29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621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565661,56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2312153,42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622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565653,9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2312150,9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623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565643,67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2312139,75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624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565634,82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2312122,72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565631,09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2312111,06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626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565624,37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2312098,97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627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565614,41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2312088,81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628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565582,82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2312068,15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629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565564,13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2312060,38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565553,31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2312048,52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565546,65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2312025,42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565538,62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2312006,8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565538,36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2311983,89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565540,35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2311950,82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565540,45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2311937,12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565464,67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2311867,4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565444,94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2311849,31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565424,42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2311830,45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565409,05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2311817,65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565393,07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2311806,08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565418,46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2311773,12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565436,89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2311743,88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565447,32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2311728,34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565449,73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2311721,28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565455,14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2311706,85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565449,19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2311690,07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565437,93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2311666,7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565417,75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2311644,91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565408,1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2311634,96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565398,68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2311622,82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565386,06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2311603,64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565374,68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2311588,66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565365,89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2311588,04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565358,09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2311588,24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565344,92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2311588,58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565333,73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2311588,87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565331,4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2311588,64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565271,76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2311582,95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565257,28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2311568,13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565254,91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2311538,8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565231,95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2311536,16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565198,88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2311540,87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565184,01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2311477,75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565161,85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2311447,62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565132,46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2311412,69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565084,45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2311386,58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565071,16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2311351,88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565027,4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2311355,84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564978,63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2311380,42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564971,97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2311364,23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564986,35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2311325,33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565000,58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2311295,54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565016,91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2311253,38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565017,66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2311201,99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675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564984,24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2311108,19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564976,28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2311071,88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677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564981,42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2311035,05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565009,39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2311010,16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565053,44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2311007,01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565050,8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2310982,47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565021,42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2310947,13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565017,55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2310925,08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683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564992,79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2310887,91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684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564958,46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2310849,31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685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564930,42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2310817,99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686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564905,07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2310801,21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687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564855,07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2310773,98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688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564873,72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2310973,96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689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564881,15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2311161,88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690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564885,74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2311298,15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691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564851,9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2311525,06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692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564739,22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2311475,6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564548,56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2311574,29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694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564525,48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2311430,34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695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564422,96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2311431,33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696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564406,22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2311352,68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697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564371,07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2311358,33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698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564368,44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2311341,34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699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564339,65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2311345,31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564325,78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2311351,22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701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564296,95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2311351,83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564262,9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2311352,74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703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564229,94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2311354,61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704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564216,26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2311351,89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705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564192,04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2311351,65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706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564163,37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2311350,53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707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564066,45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2311356,88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708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563943,05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2311369,86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709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563823,2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2311393,39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710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563685,07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2311442,56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711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563668,29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2311475,32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712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563486,42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2311669,74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713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563425,11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2311805,54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562272,4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2312007,47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715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562146,44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2312122,52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561482,4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2312734,56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561888,64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2313167,02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718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561888,68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2313167,06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719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562264,39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2313562,35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720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562329,46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2313636,3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562444,31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2313758,56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722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562467,83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2313784,9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723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562472,8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2313790,46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724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562396,28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2313793,56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562374,95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2313793,56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726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562326,89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2313797,48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727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562268,02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2313799,22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728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562267,32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2313953,86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729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562304,41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2313988,8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562310,34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2314149,79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562227,97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2314153,88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562166,98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2314152,98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562112,47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2314146,98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562075,83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2314203,64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562799,29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2314513,31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562701,24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2314699,77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562701,5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2315042,39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562446,76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2315811,26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562260,19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2315903,8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562092,79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2316134,15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561259,89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2315915,47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561247,9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2315950,19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561237,48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2315980,37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561231,8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2315996,83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561228,55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2316006,25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561389,86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2316046,85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561340,5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2316267,15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561269,59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2316274,62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561018,32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2316244,25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560516,34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2316138,4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560525,96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2316081,32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560486,85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2316075,42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560416,88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2316107,34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560355,16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2316123,37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560230,48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2316118,86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559936,4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2316036,57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560006,79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2315745,92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560011,89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2315729,18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560020,86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2315699,71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560021,03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2315698,77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560021,82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2315695,67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560022.00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2315694,85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560026,71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2315675,4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560033,95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2315645,32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559991,07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2315636,07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559900,56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2315617,98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559819,35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2315598,57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559695,01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2315560,4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559644,14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2315544,27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559521,68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2315497,36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559417,96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2315451,83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559365,7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2315426,98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559330,73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2315410,09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559285,91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2315388,49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775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559268,8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2315366,62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559260,84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2315360,13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777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559256,12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2315357,06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559251,58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2315354,94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559240,63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2315351,28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559214,64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2315347,35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559190,55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2315340,82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559112,1</w:t>
            </w:r>
            <w:r w:rsidR="00E03E8E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2315301,99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783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558971,96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2315232,54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784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558897,65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2315195,07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785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558878,34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2315186,5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786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558873,72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2315183,97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787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558857,23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2315175,31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788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558849,69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2315170,57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789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558848,95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2315162,28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790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558847,54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2315159,12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791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558841,42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2315155,73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792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558836,26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2315153,73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558832,29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2315153,54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794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558821,18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2315158,12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795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558818.00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2315157,18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796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558706,56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2315114,59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797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558654,23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2315097,2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798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558609,09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2315076,78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799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558586,18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2315070,75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558753,69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2314538,85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801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558823,88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2314482,85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558834,05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2314485,77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803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558841,05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2314479,17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804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558846,13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2314465,09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805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558860,57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2314453,57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806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558864,88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2314439,2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807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558867,98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2314386,8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808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558873,7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2314367,42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809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558877,05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2314353,84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810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558839,3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2314267,17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811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558812,57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2313894,14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812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558709,06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2313891,75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813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558695,23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2313891,14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558695,52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2313880,99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815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558656,16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2313880,44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558656,13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2313889,44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558608,12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2313888,45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818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558557,83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2313888,89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819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558485,11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2313891,02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820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558451,66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2313728,44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558407,03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2313734,54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822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558347,23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2313739,94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823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558302,27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2313741,74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824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558297,45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2313742,08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558195,59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2313749,27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826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558111,16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2313756,17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827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558109,81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2313771,08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828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557860,77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2313791,46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829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557860,42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2313770,98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557767,77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2313774,17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557765,92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2313788,76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557641,37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2313784,65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557641,12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2313774,94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557514,35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2313776,78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557468,03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2313783,4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557361,73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2313787,03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837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557347,7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2313799,31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557335,71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2313804,96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557322,05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2313809,61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557304,55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2313812,02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557291,09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2313810,85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557271,98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2313806,69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557252,83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2313805,68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557224,67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2313805,5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557214,17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2313801,96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557206,04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2313794,31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557199,85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2313783,76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557014,55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2313789,63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556778,48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2313797,35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556778,56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2313824,92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556681,81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2313825,63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556634,43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2313826,04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556528,27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2313819,93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556296,13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2313815,12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556229,3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2313807,79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556117,51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2313798,73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555910,23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2313780,2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555831,55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2313768,98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555802,5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2313764,85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555642,62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2313759,73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555427,64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2313749,94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555403,59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2313748,49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555398,17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2313650,28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555383,45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2313643,03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555052,17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2313479,88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554824,05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2313467,23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554620,49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2313450,32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554427,92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2313503,4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554410,6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2313509,11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554082,37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2313583,2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554064,78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2313587,17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553954,01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2313634,1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553905,53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2313654,63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553840,09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2313651,82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875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553840,03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2313647,19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553735,5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2313641,42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877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553534,81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2313630,6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553361,48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2313630,95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553354,9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2313660,21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553068,17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2313644,82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553021,86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2313642,25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552987,67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2313640,58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883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552933,9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2313638,86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884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552906,71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2313638,51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885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552851,85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2313639,19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886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552765,78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2313641,7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887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552735,27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2313641,53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888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552736,34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2313604,23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889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552632,09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2313601,08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890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552479,81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2313608,41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891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552116,85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2313626,51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892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552041,89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2313631,32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551697,29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2313631,71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894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551674,7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2313631,65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895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551669,53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2313597,69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896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551649,56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2313541,6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897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551608,87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2313479,51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898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551567,69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2313450,59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899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551537,29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2313457,64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551346,35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2313575,04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901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551266,34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2313596,07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551186,14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2313609,49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903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550948,66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2313641,39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904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550843,1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2313645,44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905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550607,49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2313659,17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906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550442,83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2313670,15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907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550339,12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2313676,92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908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550287,08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2313679,96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909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549986,65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2313694,52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910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549682,03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2313709,7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911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549604,93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2313712,6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912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549564,33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2313641,12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913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549601,46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2313516,16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549499,66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2313482,36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915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549457,43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2313429,74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549252,5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2313329,83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548897,38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2313221,7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918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548820,43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2313197,67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919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548713,16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2313072,68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920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548739,91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2312915,15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548741,4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2312906,37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922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548755,32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2312824,39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923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548824,61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2312471,2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924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548883,88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2312479,17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549087,17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2312506,51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926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549102,67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2312508,59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927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549120,4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2312465,95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928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549371,08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2312529,14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929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549489,6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2312177,13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549394,33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2312142,05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549435,1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2312019,45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549253,8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2311972,77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549209,67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2312005,95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549148,2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2312017,74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549080,76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2312047,46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548965,22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2312097,35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548807,4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2312155,6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548733,97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2312130,6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548492,02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2312059,45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548407,4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2312038,4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548346,95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2312027,22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548335,83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2312027,05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548276,77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2312033,97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548229,07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2312053,9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945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548198,73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2312071,6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548144,2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2312134,7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548119,05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2312164.00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548094,9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2312235,37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548074,45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2312337,72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548061,1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2312354,2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548021,2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2312382.00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547995,12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2312400,9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547987,22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2312409,42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547955,24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2312441,47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547879,92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2312516,93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547891,08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2312529,67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547931,18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2312651,73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547937,53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2312716,45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547866,91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2312899,47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547880,68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2312906,43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548062,95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2312976,71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547986.00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2313165,45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547971,95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2313196,97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547934,35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2313256,2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547880,5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2313329,62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547847,43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2313367,05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547826,05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2313386,45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547880,71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2313393,64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547977,27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2313390,27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548025,1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2313415,07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548063,2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2313449,34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548086,87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2313478,68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548139,67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2313498,76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548207,16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2313499,75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975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548229.00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2313490,37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548231,86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2313459,12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977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548232,29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2313430,12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548251,83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2313413,51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548316,57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2313438,66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548477,82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2313462,73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548622,55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2313468,15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548572,82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2313775,6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983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548560,81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2313832,52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984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548484,42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2313829,34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985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548455,34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2314005,02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986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548544,17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2314023,23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987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548536,36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2314044,31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988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548533,86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2314049,46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989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548531,58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2314054,16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990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548433,94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2314068,33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991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548339,06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2314082,05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992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548242,56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2314095,97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548235,16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2314097,06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994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548135,02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2314116,9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995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548054,52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2314131,13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996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547977,84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2314143,15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997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547606,58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2314210,2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998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547541,93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2314222,29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999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547516,01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2314231,09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547465,06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2314249,88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1001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547414,75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2314270,32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547365,08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2314292,54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1003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547334,62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2314307,14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1004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546802,52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2314390,62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1005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546760,19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2314317,69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1006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546733,91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2314302,8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1007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546697,78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2314297,47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1008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546647,02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2314301,52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1009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546625,25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2314286,01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1010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546616,05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2314279,37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1011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546565,88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2314249,73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1012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546499,11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2314193,25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1013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546485,1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2314166,54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546473,47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2314134,97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1015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546456,82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2314117,92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546418,4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2314105,26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546382,56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2314087,84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1018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546346,47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2314079,8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1019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546324,84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2314074,99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1020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546301,28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2314038,44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546299,91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2313968,51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1022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546293,04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2313939,42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1023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546257,06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2313924,38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1024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546226,04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2313904,72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546230,1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2313880,28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1026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546233,95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2313856,54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1027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546237,2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2313798,69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1028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546267,01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2313743,72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1029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546272,49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2313698.00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546278,07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2313644,98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546297,2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2313601,66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546305,58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2313582,68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546328,2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2313520,31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546299,63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2313490,99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546283,48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2313440,06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546238,01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2313417,68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546119,96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2313413,55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546098,84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2313415,24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546045,07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2313419,64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546023,62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2313402,53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546019,22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2313375,87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546007,26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2313366,09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545976,04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2313360,83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545917,26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2313420,17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545880,71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2313443,83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545851,78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2313445,81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545832,66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2313433,42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545840,46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2313392,53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545850,87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2313344,49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545846,33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2313320,32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545815,39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2313295,76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545808,62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2313259,46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1053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545835,75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2313223,67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545848,28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2313187,65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545831,81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2313158,5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545808,28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2313119,55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545820,94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2313081,14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545802,46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2313025,47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545807,52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2312844,64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545777,15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2312781,48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545746,22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2312749,63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545722,48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2312725,18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545684,06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2312712,61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545614,07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2312718,78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545580,63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2312694,19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545556,96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2312664,85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545526,41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2312606,59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545553,04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2312448,59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545553,05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2312448,09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545558,87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2312412,17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545564,58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2312230,77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545572,98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2312165,92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545604,09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2311955,62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545647,55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2311729,01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546299,63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2313490,99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546283,48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2313440,06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546238,01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2313417,68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546119,96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2313413,55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546098,84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2313415,24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546045,07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2313419,64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546023,62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2313402,53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546019,22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2313375,87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546007,26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2313366,09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545976,04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2313360,83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545917,26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2313420,17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545880,71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2313443,83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545851,78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2313445,81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545832,66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2313433,42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545840,46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2313392,53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545850,87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2313344,49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545846,33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2313320,32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545815,39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2313295,76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545808,62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2313259,46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545835,75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2313223,67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545848,28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2313187,65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545831,81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2313158,5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545808,28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2313119,55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545820,94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2313081,14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545802,46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2313025,47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545807,52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2312844,64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545777,15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2312781,48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545746,22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2312749,63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545722,48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2312725,18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545684,06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2312712,61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545614,07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2312718,78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545580,63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2312694,19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1066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545556,96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2312664,85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545526,41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2312606,59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545553,04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2312448,59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545553,05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2312448,09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545558,87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2312412,17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545564,58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2312230,77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545572,98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2312165,92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545604,09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2311955,62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t xml:space="preserve">56 </w:t>
            </w:r>
            <w:proofErr w:type="spellStart"/>
            <w:r w:rsidRPr="005042AC">
              <w:t>узл</w:t>
            </w:r>
            <w:proofErr w:type="spellEnd"/>
            <w:r w:rsidRPr="005042AC">
              <w:t>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545647,55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2311729,01</w:t>
            </w:r>
          </w:p>
        </w:tc>
      </w:tr>
      <w:tr w:rsidR="00BF2FF5" w:rsidRPr="005042AC" w:rsidTr="00D4699E">
        <w:trPr>
          <w:trHeight w:val="312"/>
        </w:trPr>
        <w:tc>
          <w:tcPr>
            <w:tcW w:w="7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BF2FF5">
            <w:pPr>
              <w:spacing w:line="240" w:lineRule="auto"/>
              <w:jc w:val="center"/>
              <w:rPr>
                <w:b/>
              </w:rPr>
            </w:pPr>
            <w:r w:rsidRPr="005042AC">
              <w:rPr>
                <w:b/>
              </w:rPr>
              <w:t>с Увельским муниципальным округом</w:t>
            </w:r>
          </w:p>
        </w:tc>
      </w:tr>
      <w:tr w:rsidR="00737DB6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t xml:space="preserve">56 </w:t>
            </w:r>
            <w:proofErr w:type="spellStart"/>
            <w:r w:rsidRPr="005042AC">
              <w:t>узл</w:t>
            </w:r>
            <w:proofErr w:type="spellEnd"/>
            <w:r w:rsidRPr="005042AC">
              <w:t>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545647,55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37DB6" w:rsidRPr="005042AC" w:rsidRDefault="00737DB6" w:rsidP="00737DB6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2311729,01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1075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545798,32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2311747,34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546441,96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2311865,64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1077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546672,03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2311887,42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546746,9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2311897,85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546747,64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2311903,25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546910,76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2311929,48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546948,15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2311940,49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547099,69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2311985,11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1083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547318,15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2312003,63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1084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547373,26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2311992,61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1085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547389,36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2311995,57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1086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547481,83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2312010,65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1087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547617,6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2311970,22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1088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547722,12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2311935,63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1089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547841,98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2311886,52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1090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547951,85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2311882,45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1091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547937,92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2311850,44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1092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547953,21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2311789,86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548002,72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2311765,08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1094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548098,24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2311733,49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1095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548111,23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2311659,28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1096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548131,79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2311642,18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1097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548135,24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2311604,63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1098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548101,35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2311549,23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1099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548102,07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2311500,14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548085,64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2311454,79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1101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548198,04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2311081,34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548250,52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2311150,41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1103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548279,21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2311090,43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1104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548291,84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2311067,72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1105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548349,53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2311048,36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1106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548384,64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2311027,48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1107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548398,33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2310993,78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1108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548394,63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2310953,23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1109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548454,9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2310901,11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1110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548513,16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2310870,17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1111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548655,89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2310990,77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1112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548839,24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2311103,37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1113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548939,95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2311136,65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549035,95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2311163,54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1115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549086,77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2311176,42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549260,16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2311184,66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549389,72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2311221,28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1118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549492,47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2311231,78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1119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549688,89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2311175,31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1120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549814,61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2311134,82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550266,04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2311113,46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1122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550524,12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2311217,36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1123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550683,01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2311401,91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1124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550919,09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2311254,07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551146,79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2311145,82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1126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551344,82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2311022,96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1127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551428,47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2310971,06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1128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552084,71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2310627,23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1129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552349,86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2310485,84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553076,5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2310097,29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553508,09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2309861,24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553764,96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2309726,68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553960,35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2309613,67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554258,91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2309460,66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555101,81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2309008,06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555256,44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2308904,32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555682,12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2309089,3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555818,66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2309150,88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555985,13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2309221,66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556062,62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2309257,36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556144,28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2309294,23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556313,38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2309368,82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556516,13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2309458,64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556893,69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2309626,27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557608.00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2309966,77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557619,83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2309972,23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557664,04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2309991,53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557868,05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2310091,92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558472,83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2309802,72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558759,9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2309547,94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558817,7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2309316,88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559132,02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2309014,02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559146,79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2308999,93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559127,74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2308959,18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559091,1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2308881,28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559082,18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2308861,76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559073,31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2308843,33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559037,06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2308766,4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559007,06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2308701,87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558974,88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2308633,58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558926,69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2308531,31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558875,96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2308424,46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558840,87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2308350,6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558797,26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2308257,27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558743,42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2308143,39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558712,15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2308077,34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558683,45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2308016,32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558654,95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2307955,7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558639,17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2307922,21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558612,62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2307865,86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558554,68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2307743,14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1172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558548,79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2307730,65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558511,63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2307652,1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558471,66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2307567,78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1175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558402,32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2307421,5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558346,17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2307303,37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1177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558271,59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2307147,02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558204,51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2307005,63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558179,08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2306955,5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558148,42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2306899,56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558127,17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2306863,95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558054,09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2306744,86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1183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557933,7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2306549,12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1184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557843,46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2306402,35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1185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557805,26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2306340,57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1186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557766,98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2306277,94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1187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557721,33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2306203,07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1188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557637.00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2306066,36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1189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557590,77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2305991,69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1190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557544,65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2305916,88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1191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557474,77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2305803,14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1192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557419,98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2305713,6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557382,01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2305651,57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1194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557311,91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2305537,77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1195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557262,47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2305457,77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1196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557229,64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2305404,69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1197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557169,56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2305305,37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1198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557150,66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2305271,46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1199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557135,36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2305241,87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557112,3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2305192,61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1201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557089,99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2305142,01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557048,69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2305048,12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1203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557040,52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2305029,55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1204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557019,11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2304980,93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1205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556982,63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2304896,99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1206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556926,08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2304767,46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1207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556887,19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2304678,53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1208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556824,39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2304535,23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1209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556745,8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2304355,79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1210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556652,8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2304143,52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1211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556537,96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2303881,44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1212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556402,73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2303572,28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1213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556356,74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2303467,09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556225.00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2303167,53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1215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556146,08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2302987,14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556130,23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2302950,9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556063,36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2302798,57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1218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556022,32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2302704,64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1219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555970,19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2302586,02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1220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555893,82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2302412,33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555866,39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2302349,58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1222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555823,45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2302251,48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1223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555780,61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2302153,71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1224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555762,41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2302111,45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555703,62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2301976,6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1226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555604,91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2301753,07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1227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555564,84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2301661,55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1228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555524,95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2301569,93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1229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555485,02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2301478,34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555404,82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2301295,31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555324,17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2301112,52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555194,45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2300816,76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555163,35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2300745,86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555123,33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2300654,41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555042,97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2300471,24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555002,94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2300379,61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554962,85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2300288,01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554922,59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2300196,61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554882,43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2300105,16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554842,31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2300013,71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554830,29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2299986,29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554802,16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2299922,08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554762.00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2299830,43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554681,58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2299647,28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554561,16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2299372,5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554480,89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2299189,42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554400,5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2299006,37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554360,45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2298915,05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554320,3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2298823,59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554280,23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2298732,13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554259,04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2298683,72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554239,79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2298642,63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554225,03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2298614,49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554209,47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2298586,87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554189,84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2298554,81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554168,51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2298522,41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554132,36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2298473,46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554067,65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2298397,73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553999,81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2298324,75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553931,92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2298251,82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553864,06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2298178,84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553730,3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2298034,67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553596,48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2297890,5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553462,5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2297746,58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553395,36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2297674,74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553357,47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2297631,78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553336,16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2297605,81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553316,29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2297580,55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553274,19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2297520,15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553256,07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2297490,81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553246,31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2297473,8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553225,5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2297434,88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553184,4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2297345,46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553145,49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2297255,15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1275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553105,82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2297163,43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553066,55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2297071,53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1277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553026,84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2296979,83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552987,06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2296888,15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552947,33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2296796,45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1280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552868,15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2296612,88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552788,89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2296429,34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552709,44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2296245,77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1283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552669,63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2296153,97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1284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552590,1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2295970,63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1285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552510,65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2295786,97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1286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552431,11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2295603,34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1287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552351,71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2295419,74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1288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552272,2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2295236,27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1289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552192,66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2295052,8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1290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552152,96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2294961,04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1291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552131,77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2294911,99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1292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552112,29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2294866,9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552104.00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2294848,08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1294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552088,13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2294861,94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1295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552040,33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2294903,7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1296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551980,36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2294956,11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1297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551879,1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2295043,47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1298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551685,68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2295212,6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1299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551614,8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2295274,72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551540,94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2295341,65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1301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550326,51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2296434,29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550022,51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2296707,45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1303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549647,42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2297037,83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1304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549645,3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2297917,99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1305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549642,91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2298073,59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1306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549641,18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2299079,2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1307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549640,93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2299120,19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1308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549640,93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2299184,41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1309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549640,53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2299209,58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1310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549639,82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2299254,71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1311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549637,42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2299405,73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1312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549637,17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2299708,4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1313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549637,59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2299722,75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549637,27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2299741,43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1315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549635,05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2299792,54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549627,54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2300090,61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549629,97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2300169,9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1318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549629,98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2300218,3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1319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549628,28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2300299,23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1320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549626,03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2300400,23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549625,88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2300648,32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1322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549229,49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2300680,55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1323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548600,54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2300729,2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1324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547788,61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2300775,76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547456,98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2300796,78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1326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546944,33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2300805,14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1327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546843,28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2300808,56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1328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546832,47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2300761,2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1329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546829,35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2300715,45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546819,44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2300688,8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546822,99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2300651,55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546847,14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2300593,8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546857,17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2300523,35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1334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546880,89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2300454,29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546923,74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2300430,53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546948,47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2300408,08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546975,4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2300386,18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546961,93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2300356,68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546977,24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2300281,1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547006,45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2300212,83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547060,5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2300059,72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547086,46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2299974,29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547110,18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2299912,24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547128,95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2299846,21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547140,01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2299767,16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547151,48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2299694,43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547147,83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2299629,68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547140,07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2299552,16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547122,33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2299473,19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547110,36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2299396,41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547088,29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2299340,28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547076,38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2299272,81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547083,14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2299207,3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547091,8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2299135,02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547104,58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2299068,71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547120,7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2298985,84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547128,51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2298903,65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547133,42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2298827,92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547133,07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2298763,52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547122,54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2298697,55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547115,53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2298650,84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547119,18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2298599,39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547123,74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2298541,16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547138,44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2298487,07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547132,98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2298436,4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547110,9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2298387,46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547085,48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2298361,29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547070,23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2298323,86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547064,03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2298276,27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547041,56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2298206,63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547066,55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2298132,5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547062,66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2298056,63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547059,98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2297980,89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547054,72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2297910,11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1375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547052,8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2297850,38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547036,21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2297794,93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1377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547022,67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2297736,23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547009,07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2297688,82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546996,47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2297661,74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546974,42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2297617,21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546935,11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2297590,54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546885,63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2297548,3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1383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546833,4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2297496,04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1384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546778,3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2297448,02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1385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546741,42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2297405,47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1386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546719,51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2297358,35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1387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546684,3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2297339,03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1388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546615,54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2297295,02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1389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546502,33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2297268,15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1390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546374,61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2297194,26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1391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546164,93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2297110,38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1392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546061,07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2297045,74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545888,78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2297004,01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1394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545831,08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2296976,66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1395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545790,37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2296909,16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1396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545746,26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2296780,2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1397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545719,1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2296607,6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1398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545715,58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2296431,93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1399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545703,83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2296353,56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545693,45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2296284,19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1401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545693,07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2296208,38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545679,97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2296126,58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1403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545670,03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2295993,24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1404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545674,05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2295889,79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1405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545674,92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2295830,4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1406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545673,15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2295733,46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1407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545639,16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2295684,67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1408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545618,45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2295637,66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1409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545621,99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2295594,7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1410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545645,43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2295557,85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1411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545643,2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2295512,01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1412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545606,15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2295440,57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1413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545582,04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2295393,8</w:t>
            </w:r>
          </w:p>
        </w:tc>
      </w:tr>
      <w:tr w:rsidR="00413764" w:rsidRPr="005042AC" w:rsidTr="00413764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 xml:space="preserve">55 </w:t>
            </w:r>
            <w:proofErr w:type="spellStart"/>
            <w:r w:rsidRPr="005042AC">
              <w:rPr>
                <w:rFonts w:eastAsia="Times New Roman"/>
                <w:color w:val="000000"/>
              </w:rPr>
              <w:t>узл</w:t>
            </w:r>
            <w:proofErr w:type="spellEnd"/>
            <w:r w:rsidRPr="005042AC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545562,85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764" w:rsidRPr="005042AC" w:rsidRDefault="00413764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2295331,62</w:t>
            </w:r>
          </w:p>
        </w:tc>
      </w:tr>
      <w:tr w:rsidR="00BF2FF5" w:rsidRPr="005042AC" w:rsidTr="00D4699E">
        <w:trPr>
          <w:trHeight w:val="312"/>
        </w:trPr>
        <w:tc>
          <w:tcPr>
            <w:tcW w:w="7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D4699E">
            <w:pPr>
              <w:spacing w:line="240" w:lineRule="auto"/>
              <w:jc w:val="center"/>
              <w:rPr>
                <w:b/>
              </w:rPr>
            </w:pPr>
            <w:r w:rsidRPr="005042AC">
              <w:rPr>
                <w:b/>
              </w:rPr>
              <w:t>с Чебаркульским муниципальным округом</w:t>
            </w:r>
          </w:p>
        </w:tc>
      </w:tr>
      <w:tr w:rsidR="00BF2FF5" w:rsidRPr="005042AC" w:rsidTr="00BF2FF5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41376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</w:t>
            </w:r>
            <w:r w:rsidR="00413764" w:rsidRPr="005042AC">
              <w:rPr>
                <w:rFonts w:eastAsia="Times New Roman"/>
                <w:color w:val="000000"/>
              </w:rPr>
              <w:t>414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BF2FF5">
            <w:pPr>
              <w:spacing w:line="240" w:lineRule="auto"/>
              <w:jc w:val="center"/>
            </w:pPr>
            <w:r w:rsidRPr="005042AC">
              <w:t xml:space="preserve">55 </w:t>
            </w:r>
            <w:proofErr w:type="spellStart"/>
            <w:r w:rsidRPr="005042AC">
              <w:t>узл</w:t>
            </w:r>
            <w:proofErr w:type="spellEnd"/>
            <w:r w:rsidRPr="005042AC">
              <w:t>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BF2FF5">
            <w:pPr>
              <w:spacing w:line="240" w:lineRule="auto"/>
              <w:jc w:val="center"/>
            </w:pPr>
            <w:r w:rsidRPr="005042AC">
              <w:t>545562,85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BF2FF5">
            <w:pPr>
              <w:spacing w:line="240" w:lineRule="auto"/>
              <w:jc w:val="center"/>
            </w:pPr>
            <w:r w:rsidRPr="005042AC">
              <w:t>2295331,62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1415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545561,35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2295297,99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545562,5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2295267,31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545558,4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2295233,05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1418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545554,85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2295202,19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1419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545553,35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2295181,67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1420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545550,13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2295155,82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545549,88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2295132,42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1422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545549,03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2295108,71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1423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545545,7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2295083,45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1424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545543,41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2295049,01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545540,83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2295027,08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1426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545538,34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2295005,64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1427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545533,35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2294991,36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1428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545521,87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2294963,19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1429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545518,75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2294944,04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545513,59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2294927,57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545507,65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2294909,78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545502,44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2294896,7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545492,48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2294880,16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545485,87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2294860,96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545475,95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2294848,81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545463,94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2294835,23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545452,19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2294825,26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545436,83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2294809,13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545426,19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2294791,38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1440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545416,61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2294769,63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545412,6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2294749,37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545412,48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2294723,77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545413,97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2294696,89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545416,28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2294676,52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545417,23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2294659,43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545421,82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2294626,1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545426,19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2294607,46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545440,29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2294573,86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545446,8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2294552,47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545453,9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2294532,47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545460,24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2294515,56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545473,34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2294488,65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545480,04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2294468,44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545484,98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2294445,42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545491,07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2294418,41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545499,65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2294393,23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545505,31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2294375,61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545511,73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2294353,91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545517,4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2294335,08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545525,07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2294310,29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545533,3</w:t>
            </w:r>
            <w:r w:rsidR="00ED3564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2294281,22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545541,52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2294252,43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545544,75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2294229,68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545554,53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2294197,13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545565,03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2294169,88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545579,24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2294141,99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545591,55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2294121,06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545604,13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2294102,54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545618,04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2294088,05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545633,49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2294070,88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545652,97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2294058,76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545673,12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2294048,66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545692,39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2294037,34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545715,82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2294021,98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1475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545730,3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2294009,9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545738,01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2293995,71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1477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545742,26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2293985,57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545745,91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2293968,52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545744,41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2293934,4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545737,54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2293911,5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545727,65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2293876,95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545713,61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2293845,95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1483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545707,93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2293817,26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1484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545703,46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2293794,69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1485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545700,38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2293772,64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1486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545695,79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2293758,38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1487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545692.00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2293744,12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1488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545682,62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2293729,58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1489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545669,24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2293714,38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1490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545655,71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2293702,58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1491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545636,77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2293691,4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1492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545610,39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2293676,72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545599,63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2293666,95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1494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545589,63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2293653,21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1495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545577,6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2293648,83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1496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545566,3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2293648,66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1497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545557,07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2293650,52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1498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545546,36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2293651,27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1499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545535,02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2293653,7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545520,71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2293654,19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1501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545506,46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2293651,28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545488,1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2293641,41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1503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545484,88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2293629,17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1504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545483,79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2293614,75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1505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545484,75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2293597,06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1506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545488,29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2293587,42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1507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545510,98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2293561,15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1508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545534,75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2293536,09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1509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545558,28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2293507,03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1510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545592,05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2293352,92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1511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545642,53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2293143,95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1512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545913,88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2292036,24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1513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545924,44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2291993,02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545981,48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2291762,68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1515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546053,18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2291473,16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546124,81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2291183,94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546198,83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2290885,05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1518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546303,34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2290463,06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1519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546328,36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2290366,79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1520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546330,3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2290359,37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546539,35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2289542,4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1522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546749,78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2289298,97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1523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546962,23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2289037,86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1524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547276,42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2288651,7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547545,72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2288320,71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1526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547579,5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2288279,2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1527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547591,72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2288263,77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1528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547737,85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2288079,32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1529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547833,81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2287967,12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548548,07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2287395,78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548861,81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2287143,18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548918,14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2287106,8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549056,44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2287189,44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549694,72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2287520,36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550003,94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2287635,92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550402,12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2287741,68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550497,76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2287780,1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550645,41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2287804,47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550836,36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2287910,99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551128,07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2287952,28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551211,17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2288020,91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551568,73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2287936,56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551776,77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2287887,82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551935,64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2287876,56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552014,24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2287843,11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552076,27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2287801,13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552302,03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2287906,66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1548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552583,94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2288118,01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552770,22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2288031,95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553035,9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2288136,37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553572,01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2288321,97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553841,67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2288414,15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554233,59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2288190,41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554880,35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2287904,4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554961,72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2287852,9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555068,88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2287733,57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555905,04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2286952,31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556109,39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2286760.00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556119,29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2286768,29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556193,08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2286844,88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556200,21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2286851,47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556377,46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2287030,89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557048,51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2287721,05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557172,24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2287848,44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557188,57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2287863,59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557634,29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2288327,67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559195,54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2289923,38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559331,53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2290067,22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559405,88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2290145,86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559418,21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2290158,53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559665,86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2290412,96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559769,83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2290520,24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560336,87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2291128,27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560934,11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2290110,1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1575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561117,15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2289788,38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561255,93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2289551,07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1577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561291,16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2289490,81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561464,08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2289184,74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561551,79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2289031,91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561587,88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2288969,04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561868,4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2288492,87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562038,15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2288205,13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1583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562357,74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2287644,09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1584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562491,58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2287412,86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1585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562579,81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2287260,43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1586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562603,61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2287219,38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1587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562858,18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2286802,3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1588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562940,84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2286661,93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1589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563076,05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2286429,32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1590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563350,23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2286548,19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1591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563446,17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2286589,97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1592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563500,66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2286613,82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563842,25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2286761,4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1594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564135,62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2286880,94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1595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564845,49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2287191,41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1596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565369,87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2287419,36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1597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565741,96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2287575,61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1598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567560,12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2288743,64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1599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568439,78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2289281,04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568464,67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2289301,08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1601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568815,64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2289636,87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1602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569084,62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2289896,75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1603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569385,79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2290188,21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1604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569617,14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2290421,98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1605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570215,69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2290996,55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1606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570515,49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2291289,91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1607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570577,98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2291344,35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1608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570916,73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2291679,4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1609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570995,41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2291757,23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1610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571027,4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2291788,88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1611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571084,61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2291845,99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1612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571098,82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2291860,19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1613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571118,03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2291879,36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571249,41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2292010,26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1615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571270,51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2292031,61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571640,24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2292386,43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571849,11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2292575,89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1618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571863,7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2292588,99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1619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571767,95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2292686,45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1620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571510,52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2292949,29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571509,17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2292950,66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1622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571509,55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2292950,93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1623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572116,9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2293388,59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1624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572118,27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2293389,65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572119,91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2293390,82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1626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572143,17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2293407,55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1627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572153,47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2293414,98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1628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572153,88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2293415,28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1629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572160,29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2293419,89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572160,85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2293420,3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572175,06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2293430,53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572536,08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2293690,75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572693,11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2293803,92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572740,49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2293838,06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572786,63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2293871,35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572867,61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2293929,76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572977,28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2294015,01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572982,42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2294019,01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573131,53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2294134,91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573212,88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2294198,22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573217,18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2294201,56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573610,54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2294507,65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574096,69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2294885,95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574207,84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2295108,92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574576,13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2295848,76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574672,47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2296041,91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575426,49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2295968,66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575993,95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2295913,53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576003,59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2295912,55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576370,98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2295876,96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576415,81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2296522,81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t xml:space="preserve">40 </w:t>
            </w:r>
            <w:proofErr w:type="spellStart"/>
            <w:r w:rsidRPr="005042AC">
              <w:t>узл</w:t>
            </w:r>
            <w:proofErr w:type="spellEnd"/>
            <w:r w:rsidRPr="005042AC">
              <w:t>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576460,40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2297112,22</w:t>
            </w:r>
          </w:p>
        </w:tc>
      </w:tr>
      <w:tr w:rsidR="00BF2FF5" w:rsidRPr="005042AC" w:rsidTr="00D4699E">
        <w:trPr>
          <w:trHeight w:val="312"/>
        </w:trPr>
        <w:tc>
          <w:tcPr>
            <w:tcW w:w="7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BF2FF5">
            <w:pPr>
              <w:spacing w:line="240" w:lineRule="auto"/>
              <w:jc w:val="center"/>
              <w:rPr>
                <w:b/>
              </w:rPr>
            </w:pPr>
            <w:r w:rsidRPr="005042AC">
              <w:rPr>
                <w:b/>
              </w:rPr>
              <w:t>с Сосновским муниципальным округом</w:t>
            </w:r>
          </w:p>
        </w:tc>
      </w:tr>
      <w:tr w:rsidR="00BF2FF5" w:rsidRPr="005042AC" w:rsidTr="00BF2FF5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375334" w:rsidP="00BF2FF5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BF2FF5">
            <w:pPr>
              <w:spacing w:line="240" w:lineRule="auto"/>
              <w:jc w:val="center"/>
            </w:pPr>
            <w:r w:rsidRPr="005042AC">
              <w:t xml:space="preserve">40 </w:t>
            </w:r>
            <w:proofErr w:type="spellStart"/>
            <w:r w:rsidRPr="005042AC">
              <w:t>узл</w:t>
            </w:r>
            <w:proofErr w:type="spellEnd"/>
            <w:r w:rsidRPr="005042AC">
              <w:t>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BF2FF5">
            <w:pPr>
              <w:spacing w:line="240" w:lineRule="auto"/>
              <w:jc w:val="center"/>
            </w:pPr>
            <w:r w:rsidRPr="005042AC">
              <w:t>576460,40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BF2FF5">
            <w:pPr>
              <w:spacing w:line="240" w:lineRule="auto"/>
              <w:jc w:val="center"/>
            </w:pPr>
            <w:r w:rsidRPr="005042AC">
              <w:t>2297112,22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576718,41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2300382,08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1654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576719,27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2300398,82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576720,08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2300414,43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576725,25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2300480,93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576727,89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2300514,88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576738,11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2300646,28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576741,37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2300688,21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576744,3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2300725,87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576747,19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2300763,07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576752,94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2300837,06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576756,34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2300880,03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576770,61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2301056,79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576775,59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2301119,69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576777,29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2301141,97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576800,86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2301437,17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576805,14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2301490,85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576820,36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2301681,42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576909,75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2302808,66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576913,44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2302845,97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577015,23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2304121,97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577011,54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2304255,69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576970,19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2304877,41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1675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576968,05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2304909,57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576756,35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2304968,25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1677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576569,83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2305042,54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573078,24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2306349,99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t xml:space="preserve">41 </w:t>
            </w:r>
            <w:proofErr w:type="spellStart"/>
            <w:r w:rsidRPr="005042AC">
              <w:t>узл</w:t>
            </w:r>
            <w:proofErr w:type="spellEnd"/>
            <w:r w:rsidRPr="005042AC">
              <w:t>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572804,7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2306640,6</w:t>
            </w:r>
          </w:p>
        </w:tc>
      </w:tr>
      <w:tr w:rsidR="00BF2FF5" w:rsidRPr="005042AC" w:rsidTr="00D4699E">
        <w:trPr>
          <w:trHeight w:val="312"/>
        </w:trPr>
        <w:tc>
          <w:tcPr>
            <w:tcW w:w="7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BF2FF5">
            <w:pPr>
              <w:spacing w:line="240" w:lineRule="auto"/>
              <w:jc w:val="center"/>
              <w:rPr>
                <w:b/>
              </w:rPr>
            </w:pPr>
            <w:r w:rsidRPr="005042AC">
              <w:rPr>
                <w:b/>
              </w:rPr>
              <w:t>с Коркинским муниципальным округом</w:t>
            </w:r>
          </w:p>
        </w:tc>
      </w:tr>
      <w:tr w:rsidR="00BF2FF5" w:rsidRPr="005042AC" w:rsidTr="00BF2FF5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</w:t>
            </w:r>
            <w:r w:rsidR="00375334" w:rsidRPr="005042AC">
              <w:rPr>
                <w:rFonts w:eastAsia="Times New Roman"/>
                <w:color w:val="000000"/>
              </w:rPr>
              <w:t>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BF2FF5">
            <w:pPr>
              <w:spacing w:line="240" w:lineRule="auto"/>
              <w:jc w:val="center"/>
            </w:pPr>
            <w:r w:rsidRPr="005042AC">
              <w:t xml:space="preserve">41 </w:t>
            </w:r>
            <w:proofErr w:type="spellStart"/>
            <w:r w:rsidRPr="005042AC">
              <w:t>узл</w:t>
            </w:r>
            <w:proofErr w:type="spellEnd"/>
            <w:r w:rsidRPr="005042AC">
              <w:t>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BF2FF5">
            <w:pPr>
              <w:spacing w:line="240" w:lineRule="auto"/>
              <w:jc w:val="center"/>
            </w:pPr>
            <w:r w:rsidRPr="005042AC">
              <w:t>572804,70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BF2FF5">
            <w:pPr>
              <w:spacing w:line="240" w:lineRule="auto"/>
              <w:jc w:val="center"/>
            </w:pPr>
            <w:r w:rsidRPr="005042AC">
              <w:t>2306640,60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572368,94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2307079,51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571881.00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2307670,14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571768,13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2307919,09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1683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571638,67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2308200,78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1684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571049,17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2308904,22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1685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570890,59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2309322,7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1686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571075,46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2309704,74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1687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571186,45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2309931,37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1688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571329,42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2310223,26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1689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571658,24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2310832,35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1690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571625,61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2310880,93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1691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571457,57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2310727,54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1692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571107,16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2311088,71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571316,56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2311453,52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1694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571410,01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2311620,64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1695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571444,34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2311682,03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1696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571852,87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2312410,49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1697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571617,69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2312575,87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1698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571647,96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2312639,65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1699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571572,33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2312678,82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571550,11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2312691,04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1701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571527,67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2312702,72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571504,88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2312713,89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1703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571481,86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2312724,29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1704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571456,01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2312735,57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1705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571422,22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2312749,61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1706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571380,23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2312766,83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1707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571333,22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2312786,49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1708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571282,26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2312807,71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1709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571228,77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2312829,99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1710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571173,32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2312853,17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1711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571116,51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2312877,06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1712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571056,26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2312902,11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1713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570992,5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2312928,7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570925,8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2312956,58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1715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570859,63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2312984,1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570795,22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2313011,15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570731,72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2313037,52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1718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570669,57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2313063,57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1719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570610,18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2313088,42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1720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570561,4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2313108,71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570527,59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2313122,77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1722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570503,49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2313132,77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1723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570480,96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2313141,81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1724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570458,28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2313150,79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570434,75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2313159,4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1726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570411,06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2313167,27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1727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570387,55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2313174,59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1728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570363,94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2313181,12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1729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570339,89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2313187,2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570315,22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2313192,91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570285,73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2313199,03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570246,19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2313207,34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570198,22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2313217,27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570143,95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2313228,56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570085,37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2313240,73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570022,57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2313253,82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569954,15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2313268,14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569881,4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2313283,17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569806,2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2313298,76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569731,71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2313314,27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569657,71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2313329,74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569584,68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2313344,88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569512,23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2313359,85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569440,27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2313374,9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569368,99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2313389,38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569298,43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2313404.00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569228,57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2313418,36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569159,55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2313433,21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569090,64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2313447,3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569021,78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2313461,76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568953,03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2313476,03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568885,89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2313490,1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568826,14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2313502,33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568777,94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2313512,78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568741,88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2313520,4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568717,45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2313525,61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568693,16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2313530,45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568668,13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2313535,16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568642,33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2313539,42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1760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568600,39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2313545,1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568578,78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2313546,76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568555,4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2313547,67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568541,86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2313547,77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568532.00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2313547,84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568509,34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2313546,86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568510,48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2313562,22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568512,21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2313585,69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568523,06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2313588,18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568539,97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2313592,05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568567,86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2313600,22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568601,57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2313611,92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568638,41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2313626,68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568674,64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2313645,76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568700,87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2313659,71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1775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568724,08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2313674,67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568747,27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2313690,45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1777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568799,93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2313727,9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568931,41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2313823,57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569128,35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2313966,81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569185,64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2314008,45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569449,42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2314199,82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569647,45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2314343,61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1783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569766,39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2314429,18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1784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569852,92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2314487,81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1785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569908,15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2314519,22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1786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569956,03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2314542,81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1787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569982,34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2314554,5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1788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570023,16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2314572,2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1789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570070,03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2314591,08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1790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570273,41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2314671,55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1791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570413,47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2314727,1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1792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570668,65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2314828,47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570782,67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2314873,98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1794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571024,7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2314970,18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1795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571195,17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2315038,04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1796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571416,64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2315126,22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1797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571616,17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2315205,81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1798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571747,18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2315257,92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1799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571888,61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2315314,45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571862,83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2315364,57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1801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571830.00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2315377,92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571829,77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2315377,91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1803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571806,98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2315379,79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1804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571383,24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2315551,42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1805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571351,05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2315564,49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1806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571234,43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2315621,08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1807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571211,55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2315632,25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1808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571100,5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2315662,62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1809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570706,95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2315774,71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1810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570688,35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2315779,03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1811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570738,54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2315921,68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1812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570763,87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2315993,57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1813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570765,12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2315996,14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1814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570848,59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2316163,3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1815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570877,03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2316237,65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570912,12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2316313,34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570949,9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2316394,83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1818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570967,1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2316431,91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1819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570980,15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2316460,07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1820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570991,15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2316483,79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571234,97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2316597,81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1822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571410,4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2316705,03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1823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571473,6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2316745.00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1824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571551,27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2316794,12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571563,92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2316802,12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1826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571626,1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2316835,19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1827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571667,27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2316857,79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1828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571713,4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2316885,61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1829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572523,73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2317288,74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572826,18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2317443,07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572568,07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2318366,49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572551,46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2318413.00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572544,91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2318431,27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572411,53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2318897,14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572545,75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2318936,51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572580,79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2318947,37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572781,96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2318995,56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572914,71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2319016,72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572936,82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2319035,92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573198,7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2319273,26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573770,45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2319690,31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573924,9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2319802,98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574268,56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2320312,86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574325,07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2320325,24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574467,18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2320356,34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574541,89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2320414,08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574799,95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2320601,07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575179.00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2320876,23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575216,72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2320903,06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575187,67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2320955,64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575087,63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2321139,29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574993,14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2321310,1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574978,28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2321336,18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574902,95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2321471,54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574889,97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2321494,58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574866,21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2321536,65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574865,53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2321537,85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574758,71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2321728,11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574649,52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2321920,14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574591,75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2322044,91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574448,26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2321933,75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574420,16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2321912,88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574284,21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2321922,13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574194,99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2321923,62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574171,48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2321922,13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574107,31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2321905,27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574058,75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2321888,7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1868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574026,14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2321879,1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574013,15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2321876,85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573990,57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2321867,93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573978,2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2321859,92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573949,44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2321837,86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573918,83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2321822,33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573888,6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2321805,87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1875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573848,63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2321786,9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573745,5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2321757,93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1877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573649,12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2321747,83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573621,71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2321751,37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573621,71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2321765,5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573625,02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2321779,64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573623,6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2321791,25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573618,4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2321797,31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1883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573609,9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2321805,39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1884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573601,87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2321809,43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1885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573589,58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2321809,93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1886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573583,91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2321815,49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1887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573575,3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2321829,47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1888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573542,21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2321862,92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1889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573540,01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2321863,21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1890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573535,99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2321861,23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1891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573531,99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2321860,25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1892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573527,98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2321858,27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573524,96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2321855,28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1894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573501,95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2321852,39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1895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573500,01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2321862,41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1896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573499,02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2321866,41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1897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573492,13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2321887,44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1898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573491,15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2321892,45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1899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573490,17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2321896,45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573490,19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2321901,45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1901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573489,21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2321905,46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573488,24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2321910,45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1903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573487,26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2321914,46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1904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573483,27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2321916,48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1905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573475,26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2321914,52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1906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573465,25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2321910,57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1907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573453,38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2321936,63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1908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573460,14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2321965,28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1909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573475,58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2321973,61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1910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573463,94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2322026,91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1911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573463,82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2322027,58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1912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573459,89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2322043,59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1913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573458,92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2322048,59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573452,66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2322166,8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1915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573451,51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2322188,53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573575.00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2322222,17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573592,1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2322304,16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1918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573725,73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2322419,14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1919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573708,8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2322436,35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1920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573705,81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2322440,36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573702,83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2322443,38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1922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573699,85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2322447,4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1923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573696,88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2322452,41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1924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573694,9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2322456,41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573708,96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2322470,35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1926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573712,97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2322472,33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1927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573715,99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2322475,31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1928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573726,05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2322488,26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1929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573729,06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2322491,25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573732,09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2322495,23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573730,12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2322501,24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573727,14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2322505,26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573704,63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2322527,99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573732,08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2322563,49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573746,37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2322553,16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573756,32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2322544,11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573767,32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2322543,05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573772,34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2322549,03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573827,42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2322564,76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573835,39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2322558,72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573848,35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2322550,66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573852,57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2322544,68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573860,78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2322544,05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573918,43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2322508,91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573981,17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2322510,16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573963,3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2322629,71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573981,4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2322718,17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573976,72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2322818,5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573963,96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2322882,07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573962,99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2322888,08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573962,01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2322892,08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573948,57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2322963,79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573942,61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2323013,17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573936,8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2323052,2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573929,65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2323073,75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573926.00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2323091,25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573923,03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2323100,26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573922,05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2323104,27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573921,5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2323105,4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573918,1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2323112,29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573916,12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2323117,3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573914,14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2323121,31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573913</w:t>
            </w:r>
            <w:r w:rsidR="00005602" w:rsidRPr="005042AC">
              <w:rPr>
                <w:rFonts w:eastAsia="Times New Roman"/>
                <w:color w:val="000000"/>
              </w:rPr>
              <w:t>,</w:t>
            </w:r>
            <w:r w:rsidRPr="005042AC">
              <w:rPr>
                <w:rFonts w:eastAsia="Times New Roman"/>
                <w:color w:val="000000"/>
              </w:rPr>
              <w:t>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2323134,17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573911,3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2323153,32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573901,43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2323161,85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573893,31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2323190,6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573895,49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2323191,39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573888,56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2323205,42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573887,57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2323209,43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573886,6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2323215,43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573886,63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2323220,43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573884,76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2323221,19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573877,99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2323245,15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573879,22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2323249,33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1975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573876,99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2323248,7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1976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573878,92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2323263,44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1977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573886,88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2323272,43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573887,94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2323283,42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573885,98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2323290,44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573879,02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2323301,46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573873,07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2323309,5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573870,09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2323314,51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1983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573867,11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2323318,53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1984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573853,19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2323334,59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1985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573850,21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2323337,61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1986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573848,23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2323341,62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1987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573842,26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2323347,64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1988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573839,28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2323351,66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1989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573836,3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2323354,67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1990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573834,31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2323358,69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1991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573820,38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2323372,75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1992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573816,4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2323375,77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573813,41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2323378,79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1994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573805,44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2323384,83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1995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573802,46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2323387,84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1996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573798,47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2323389,86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1997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573792,5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2323395,89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1998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573779,54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2323402,95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1999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573776,55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2323405,96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573772,56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2323407,98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2001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573753,81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2323411,67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573652,39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2323455,89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2003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573625,24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2323462,02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2004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573592,41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2323473,67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2005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573568,74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2323502,26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2006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573553,1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2323545,86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2007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573417,16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2323589,58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2008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573306,54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2323625,27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2009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573296,96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2323638,84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2010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573280,77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2323641,05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2011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573241,25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2323642,67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2012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573219,09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2323646,85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2013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573168,62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2323678,1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573137,98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2323701,05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2015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573107,63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2323725,2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573073,82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2323745,9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573027,88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2323755,72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2018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572964,38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2323761,89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2019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572923,53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2323778,89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2020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572912,54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2323812,23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572895,99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2323856,08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2022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572879,32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2323908,64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2023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572858,95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2323980,64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2024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572838,44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2324056,13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572805,43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2324138,45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2026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572789,21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2324166,42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2027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572767,19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2324222,49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2028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572707,36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2324210,5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2029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572677,52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2324233,96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2030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572655,16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2324223,83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572637,85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2324251,68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572660,12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2324267,51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572625,56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2324319,1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572685,47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2324359,38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572724,69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2324310,17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572768,46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2324271,71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572820,04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2324266,27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572860,68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2324297,76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572880,45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2324353,56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572892,21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2324397,14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572912,66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2324400,83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573219,95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2324475,87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573206,65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2324537,38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573231,24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2324544,74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573239,02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2324613,55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573281,21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2324621,28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573279,28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2324678,51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573293,73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2324682,45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573279,72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2324716,74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573318,5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2324724,03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573343,73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2324565,8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573433,3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2324588,32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573456,56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2324563,96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573498,67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2324576,88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573511,2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2324561,27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573565,56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2324577,87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573566,04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2324666,87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573597,53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2324681,44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573607,39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2324689,54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573606,49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2324699,23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573606,03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2324700,8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573633,33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2324712,57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573659,81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2324723,98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574016,24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2324849,6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574440,44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2324999,8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574441,13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2325000,69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574445,22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2325014,67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574450,32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2325032,65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574462,48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2325061,57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574470,61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2325083,53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574645,32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2325289,34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574657,26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2325298,89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574663,29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2325306.00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574683,88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2325325,09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2075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574693,15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2325333,7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574705,31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2325340,99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2077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575075,62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2325726,23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575269,52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2325928,09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575309,3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2325953,64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575703,58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2326218,74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576003,02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2326385,56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576296,84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2326512,79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2083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576396,18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2326557,96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2084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576470,03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2326608,85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2085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576434,58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2326910,14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2086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576387,81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2326948,64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2087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576329,93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2326974,29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2088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576307,58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2326991,66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2089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576280,5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2327031,06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2090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576218,22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2327056,74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2091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576108,92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2327115,94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2092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575912,77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2327222,54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575837,48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2327228,02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2094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575777,76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2327229,34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2095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575707,24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2327210,61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2096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574833,77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2326611,7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2097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574726,54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2326591,25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2098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574695,27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2326625,46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2099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574572,68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2326825,3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574542,95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2326813,69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2101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574522,57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2326805,73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574492,76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2326794,09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2103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574467,86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2326834,83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2104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574442,51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2326878,68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2105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574431,04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2326895,67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2106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574425,14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2326905,94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2107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574409,77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2326932,54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2108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574353,08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2327020,33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2109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574336,12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2327046,6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2110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574163,68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2327328,5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2111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574141,32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2327362,98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2112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574134,18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2327358,35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2113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574116,05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2327386,32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574097,92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2327414,29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2115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574088,14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2327429,4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574070,01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2327457,37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574051,88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2327485,34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2118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574033,75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2327513,31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2119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574043,32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2327519,51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2120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574019,03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2327556,98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574047,22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2327575,26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2122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574079,71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2327620,61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2123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574104,88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2327636,93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2124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574135,57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2327650,88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574169,35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2327651,2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2126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574203,7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2327652,66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2127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574296,28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2327664,39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2128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574361,65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2327672,08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2129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574373,32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2327674,77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574382,2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2327671,37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574393,79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2327679,6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574408,07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2327689,76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574410,67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2327683,55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574413,58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2327684,24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574440,1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2327690,66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574449,07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2327669,92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574455,39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2327674,24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2138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574516,91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2327699,45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574535,23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2327657,71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574551,48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2327607,05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574662,17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2327451,69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574662,92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2327400,89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574665,87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2327350,04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574704,47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2327282,1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574774,1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2327205,74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575195,86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2327249,46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575571,36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2327283,8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575843,02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2327455,91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575928,66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2327432,67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576043,73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2327421,27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576239,9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2327477,66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576211,16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2327561,94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576272,58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2327560,75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576267,74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2327895,58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576090,94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2327888,57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576077,43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2328051,97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575906,36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2328042,75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575942,11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2328100,67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576083,13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2328092,36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576195,5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2328080,91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576225,99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2328136,16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576262.00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2328175,9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576313,88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2328197,56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576402,18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2328224,87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576427,47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2328280,03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576466,4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2328291,11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576495,83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2328241,94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576584,34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2328261,55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576659,55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2328314,87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576750,23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2328316,2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576744,15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2328396,31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576661,11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2328412,89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576625,22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2328438,96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576659,93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2328492,77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2175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576728,26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2328470,08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576730,74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2328505,61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2177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576687,73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2328614,48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576725,64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2329419,42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576745,73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2329461,45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576769,01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2329523,99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576829,71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2329585,29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576855,39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2329640,77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2183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576884,97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2329682,6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2184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576913,47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2329723,32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2185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576937,18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2329776,77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2186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576946,65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2329826,01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2187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 xml:space="preserve">43 </w:t>
            </w:r>
            <w:proofErr w:type="spellStart"/>
            <w:r w:rsidRPr="005042AC">
              <w:rPr>
                <w:rFonts w:eastAsia="Times New Roman"/>
                <w:color w:val="000000"/>
              </w:rPr>
              <w:t>узл</w:t>
            </w:r>
            <w:proofErr w:type="spellEnd"/>
            <w:r w:rsidRPr="005042AC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576977,57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2329906,17</w:t>
            </w:r>
          </w:p>
        </w:tc>
      </w:tr>
      <w:tr w:rsidR="00BF2FF5" w:rsidRPr="005042AC" w:rsidTr="00D4699E">
        <w:trPr>
          <w:trHeight w:val="312"/>
        </w:trPr>
        <w:tc>
          <w:tcPr>
            <w:tcW w:w="7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D4699E">
            <w:pPr>
              <w:spacing w:line="240" w:lineRule="auto"/>
              <w:jc w:val="center"/>
              <w:rPr>
                <w:b/>
              </w:rPr>
            </w:pPr>
            <w:r w:rsidRPr="005042AC">
              <w:rPr>
                <w:b/>
              </w:rPr>
              <w:t>с Копейским городским округом</w:t>
            </w:r>
          </w:p>
        </w:tc>
      </w:tr>
      <w:tr w:rsidR="00BF2FF5" w:rsidRPr="005042AC" w:rsidTr="00BF2FF5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</w:t>
            </w:r>
            <w:r w:rsidR="00375334" w:rsidRPr="005042AC">
              <w:rPr>
                <w:rFonts w:eastAsia="Times New Roman"/>
                <w:color w:val="000000"/>
              </w:rPr>
              <w:t>87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BF2FF5">
            <w:pPr>
              <w:spacing w:line="240" w:lineRule="auto"/>
              <w:jc w:val="center"/>
            </w:pPr>
            <w:r w:rsidRPr="005042AC">
              <w:t xml:space="preserve">43 </w:t>
            </w:r>
            <w:proofErr w:type="spellStart"/>
            <w:r w:rsidRPr="005042AC">
              <w:t>узл</w:t>
            </w:r>
            <w:proofErr w:type="spellEnd"/>
            <w:r w:rsidRPr="005042AC">
              <w:t>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BF2FF5">
            <w:pPr>
              <w:spacing w:line="240" w:lineRule="auto"/>
              <w:jc w:val="center"/>
            </w:pPr>
            <w:r w:rsidRPr="005042AC">
              <w:t>576977,57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BF2FF5">
            <w:pPr>
              <w:spacing w:line="240" w:lineRule="auto"/>
              <w:jc w:val="center"/>
            </w:pPr>
            <w:r w:rsidRPr="005042AC">
              <w:t>2329906,17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2188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576765,68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2329871,85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2189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576380,71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2329896,47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2190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576414,98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2330203,57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2191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576447,03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2330349,15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2192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576502,24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2330633,36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576531,88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2330786,4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2194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576626,28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2331274,09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2195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577164,37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2331587,04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2196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577428,9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2331740,94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2197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577686,48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2331904,65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2198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577933,78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2332051,05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2199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577945,58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2332058,01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577947,74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2332059,28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2201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577951,02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2332061,22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577954,46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2332063,24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2203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577970,49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2332072,71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2204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578056,15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2332123,39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2205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578078,1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2332136,38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2206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578206,72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2332212,4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2207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578250,85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2332238,47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2208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578265,92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2332350,75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2209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578298,3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2332592,01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2210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578300,23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2332606,41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2211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578342,84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2332923,84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2212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578419,75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2333512,46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2213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578509,64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2334210,89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578580,19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2334499,24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2215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579114,28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2334662,26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579354,74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2334736,62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579420,61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2334373,94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2218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579445,24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2334238,31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2219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579452,53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2334198,21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2220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579874,66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2333769,24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580248,83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2333432,57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2222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580547,5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2333163,68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2223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580596,17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2333199,7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2224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580700,84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2333277,88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580804,24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2333353,94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2226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581029,55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2333519,68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2227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581211,44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2333653,99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2228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581214,78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2333656,8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2229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581220,75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2333661,82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581269,72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2333800,1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581399,02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2334165,15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581456,05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2334325,17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581471,02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2334367,19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581513,09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2334485,24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581585,17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2334482,32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581601,45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2334481,65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581629,72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2334480,5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581921,04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2334468,69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582008,28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2334465,15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582339,17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2334486,64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582633,99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2334518,79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582938,9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2334552,09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583194,67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2334580,97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2244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583277,12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2334591,28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583276,18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2334749,97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583281,26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2335238,95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583281,76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2335489,25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583894,78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2335975,3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583991,4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2336075,67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584170,49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2336261,68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584263,23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2336357,95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584598,31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2337421,9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584754,71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2337898,53</w:t>
            </w:r>
          </w:p>
        </w:tc>
      </w:tr>
      <w:tr w:rsidR="00375334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 xml:space="preserve">37 </w:t>
            </w:r>
            <w:proofErr w:type="spellStart"/>
            <w:r w:rsidRPr="005042AC">
              <w:rPr>
                <w:rFonts w:eastAsia="Times New Roman"/>
                <w:color w:val="000000"/>
              </w:rPr>
              <w:t>узл</w:t>
            </w:r>
            <w:proofErr w:type="spellEnd"/>
            <w:r w:rsidRPr="005042AC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584814,68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75334" w:rsidRPr="005042AC" w:rsidRDefault="00375334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2338081,31</w:t>
            </w:r>
          </w:p>
        </w:tc>
      </w:tr>
      <w:tr w:rsidR="00BF2FF5" w:rsidRPr="005042AC" w:rsidTr="00D4699E">
        <w:trPr>
          <w:trHeight w:val="312"/>
        </w:trPr>
        <w:tc>
          <w:tcPr>
            <w:tcW w:w="7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BF2FF5">
            <w:pPr>
              <w:spacing w:line="240" w:lineRule="auto"/>
              <w:jc w:val="center"/>
              <w:rPr>
                <w:b/>
              </w:rPr>
            </w:pPr>
            <w:r w:rsidRPr="005042AC">
              <w:rPr>
                <w:b/>
              </w:rPr>
              <w:t>с Красноармейским муниципальным округом</w:t>
            </w:r>
          </w:p>
        </w:tc>
      </w:tr>
      <w:tr w:rsidR="00BF2FF5" w:rsidRPr="005042AC" w:rsidTr="00BF2FF5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375334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</w:t>
            </w:r>
            <w:r w:rsidR="00375334" w:rsidRPr="005042AC">
              <w:rPr>
                <w:rFonts w:eastAsia="Times New Roman"/>
                <w:color w:val="000000"/>
              </w:rPr>
              <w:t>254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BF2FF5">
            <w:pPr>
              <w:spacing w:line="240" w:lineRule="auto"/>
              <w:jc w:val="center"/>
            </w:pPr>
            <w:r w:rsidRPr="005042AC">
              <w:t xml:space="preserve">37 </w:t>
            </w:r>
            <w:proofErr w:type="spellStart"/>
            <w:r w:rsidRPr="005042AC">
              <w:t>узл</w:t>
            </w:r>
            <w:proofErr w:type="spellEnd"/>
            <w:r w:rsidRPr="005042AC">
              <w:t>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BF2FF5">
            <w:pPr>
              <w:spacing w:line="240" w:lineRule="auto"/>
              <w:jc w:val="center"/>
            </w:pPr>
            <w:r w:rsidRPr="005042AC">
              <w:t>584814,68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BF2FF5">
            <w:pPr>
              <w:spacing w:line="240" w:lineRule="auto"/>
              <w:jc w:val="center"/>
            </w:pPr>
            <w:r w:rsidRPr="005042AC">
              <w:t>2338081,31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584964,53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2338353,16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585133,6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2338659,57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585246,78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2338864,69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585374,13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2338984,04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585453,32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2339021,72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585537,22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2339051,9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585717,11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2339120,71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585807,79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2339514,55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586003,4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2340298,82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586169,17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2340909,77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586341,08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2341464,1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586496,97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2341965,59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586677,82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2342557,47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586687,65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2342589,51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586748,52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2342842.00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586324,91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2343215,14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585838,69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2343643,6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585837,84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2343775,02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585837,78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2343783,5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585833,79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2344447,28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2275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585833,32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2344763,39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585832,85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2345080,49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2277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585832,89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2345145,03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585833,17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2345596,56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585833,17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2345608,48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585833,19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2345619,67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585833,61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2346075,8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585832,24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2346331,06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585830,64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2346539,56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585829,6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2346675,71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585824,99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2347276,7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585832,71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2347448,25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585833,28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2348013,57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585837,1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2348313,13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2289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585839,13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2348541,67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585796,78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2348741,14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585708,25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2348905,82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585612,99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2349560.00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585590,95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2349718,17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585553,51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2350147,7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585529,66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2350279,95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2296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585452,2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2350750,89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585377,9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2351292,78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585335,67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2351741,54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2299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585313,58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2351869,41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585227,62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2352103,93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585183,26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2352447,41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585160,45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2352616,08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585152,31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2352674,54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585106,4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2352999,12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585088,7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2353136,37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585034,1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2353609,92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584998,99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2354068,63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584973,78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2354442,21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2309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584949,88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2354604,85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584883,54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2355203,56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584765,88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2356283,98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584725,38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2356656,36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585613,6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2358507,52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583319,83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2359520,49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583881,93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2360026,57</w:t>
            </w:r>
          </w:p>
        </w:tc>
      </w:tr>
      <w:tr w:rsidR="00133F01" w:rsidRPr="005042AC" w:rsidTr="00133F01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133F01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133F01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 xml:space="preserve">38 </w:t>
            </w:r>
            <w:proofErr w:type="spellStart"/>
            <w:r w:rsidRPr="005042AC">
              <w:rPr>
                <w:rFonts w:eastAsia="Times New Roman"/>
                <w:color w:val="000000"/>
              </w:rPr>
              <w:t>узл</w:t>
            </w:r>
            <w:proofErr w:type="spellEnd"/>
            <w:r w:rsidRPr="005042AC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133F01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585061,78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F01" w:rsidRPr="005042AC" w:rsidRDefault="00133F01" w:rsidP="00133F01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2361223,1</w:t>
            </w:r>
            <w:r w:rsidR="00005602" w:rsidRPr="005042AC">
              <w:rPr>
                <w:rFonts w:eastAsia="Times New Roman"/>
                <w:color w:val="000000"/>
              </w:rPr>
              <w:t>0</w:t>
            </w:r>
          </w:p>
        </w:tc>
      </w:tr>
      <w:tr w:rsidR="00BF2FF5" w:rsidRPr="005042AC" w:rsidTr="00D4699E">
        <w:trPr>
          <w:trHeight w:val="312"/>
        </w:trPr>
        <w:tc>
          <w:tcPr>
            <w:tcW w:w="7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FF5" w:rsidRPr="005042AC" w:rsidRDefault="00BF2FF5" w:rsidP="00BF2FF5">
            <w:pPr>
              <w:spacing w:line="240" w:lineRule="auto"/>
              <w:jc w:val="center"/>
              <w:rPr>
                <w:b/>
              </w:rPr>
            </w:pPr>
            <w:r w:rsidRPr="005042AC">
              <w:rPr>
                <w:b/>
              </w:rPr>
              <w:t>с Курганской областью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 xml:space="preserve">38 </w:t>
            </w:r>
            <w:proofErr w:type="spellStart"/>
            <w:r w:rsidRPr="005042AC">
              <w:rPr>
                <w:rFonts w:eastAsia="Times New Roman"/>
                <w:color w:val="000000"/>
              </w:rPr>
              <w:t>узл</w:t>
            </w:r>
            <w:proofErr w:type="spellEnd"/>
            <w:r w:rsidRPr="005042AC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585061,78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2361223,10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583004,06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2361941,00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581963,82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2362493,27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2319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581931,91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2362482,70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580734,79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2362113,57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577868,90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2362760,02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578032,20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2364435,40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577167,46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2365670,21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575271,40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2366603,82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574719,84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2367443,64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573574,53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2366934,49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570545,81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2369196,89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570527,12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2369536,8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2329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569001,59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2369693,97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567741,50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2369919,94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567467,69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2369624,51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565997,51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2369568,10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566004,65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2368711,97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565240,01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2367822,49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564736,42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2367064,03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563928,10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2366373,19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563411,38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2366032,94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562864,44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2365760,56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2339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562483,62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2365075,36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562269,24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2364856,26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561814,8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2364595,87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561119,32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2364377,19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560760,27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2364291,25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560157,46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2364245,57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559427,29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2364194,36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558271,12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2363340,87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557546,67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2363474,30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lastRenderedPageBreak/>
              <w:t>2348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557485,93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2364367,65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2349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557582,28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2364822,08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557667,91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2365153,28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557705,95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2365376.00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557749,42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2365513,64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557800,17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2365641,92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557794,56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2365777,78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557757,22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2365892,01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557708,18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2365963,34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557611,78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2366017,95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557465,84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2366020,33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2359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557323,12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2366072,01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557149,88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2367908,73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554004,84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2367417,25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552755,73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2367466,42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552332,66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2367483,07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552047,18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2368260,35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551543,30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2370675,38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551696,52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2372452,52</w:t>
            </w:r>
          </w:p>
        </w:tc>
      </w:tr>
      <w:tr w:rsidR="00C75703" w:rsidRPr="005042AC" w:rsidTr="00C75703">
        <w:trPr>
          <w:trHeight w:val="312"/>
        </w:trPr>
        <w:tc>
          <w:tcPr>
            <w:tcW w:w="7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703" w:rsidRPr="005042AC" w:rsidRDefault="00C75703" w:rsidP="00D4699E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b/>
                <w:bCs/>
              </w:rPr>
              <w:t>с Октябрьским муниципальным округом</w:t>
            </w:r>
          </w:p>
        </w:tc>
      </w:tr>
      <w:tr w:rsidR="00005602" w:rsidRPr="005042AC" w:rsidTr="0044686D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 xml:space="preserve">58 </w:t>
            </w:r>
            <w:proofErr w:type="spellStart"/>
            <w:r w:rsidRPr="005042AC">
              <w:rPr>
                <w:rFonts w:eastAsia="Times New Roman"/>
                <w:color w:val="000000"/>
              </w:rPr>
              <w:t>узл</w:t>
            </w:r>
            <w:proofErr w:type="spellEnd"/>
            <w:r w:rsidRPr="005042AC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551696,52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2372452,52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551341,84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2372435,6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550995,08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2372395,58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2369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549058,75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2372183,61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548071,26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2372153,29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548018,33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2372461,59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547306,35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2374332,59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547084,68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2375105,97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2374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544922,33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2376894,34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2375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542846,2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2374036,60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2376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542583,13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2374103,89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2377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542234,32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2373627,82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2378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540724,68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2371565,27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2379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539947,01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2371804,63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2380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537172,91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2370716,14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2381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537145,07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2370705,22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2382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536846,39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2370588,03</w:t>
            </w:r>
          </w:p>
        </w:tc>
      </w:tr>
      <w:tr w:rsidR="00005602" w:rsidRPr="005042AC" w:rsidTr="00005602">
        <w:trPr>
          <w:trHeight w:val="312"/>
        </w:trPr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t xml:space="preserve">63 </w:t>
            </w:r>
            <w:proofErr w:type="spellStart"/>
            <w:r w:rsidRPr="005042AC">
              <w:t>узл</w:t>
            </w:r>
            <w:proofErr w:type="spellEnd"/>
            <w:r w:rsidRPr="005042AC">
              <w:t>.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535720,30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05602" w:rsidRPr="005042AC" w:rsidRDefault="00005602" w:rsidP="00005602">
            <w:pPr>
              <w:spacing w:line="240" w:lineRule="auto"/>
              <w:jc w:val="center"/>
              <w:rPr>
                <w:rFonts w:eastAsia="Times New Roman"/>
                <w:color w:val="000000"/>
              </w:rPr>
            </w:pPr>
            <w:r w:rsidRPr="005042AC">
              <w:rPr>
                <w:rFonts w:eastAsia="Times New Roman"/>
                <w:color w:val="000000"/>
              </w:rPr>
              <w:t>2370789,37</w:t>
            </w:r>
          </w:p>
        </w:tc>
      </w:tr>
    </w:tbl>
    <w:p w:rsidR="0044686D" w:rsidRPr="005042AC" w:rsidRDefault="0044686D" w:rsidP="00A259C0">
      <w:pPr>
        <w:spacing w:line="240" w:lineRule="auto"/>
        <w:rPr>
          <w:rStyle w:val="s10"/>
          <w:bCs/>
        </w:rPr>
      </w:pPr>
    </w:p>
    <w:p w:rsidR="00A259C0" w:rsidRPr="005042AC" w:rsidRDefault="00A259C0" w:rsidP="00A259C0">
      <w:pPr>
        <w:spacing w:line="240" w:lineRule="auto"/>
        <w:rPr>
          <w:rStyle w:val="s10"/>
          <w:bCs/>
        </w:rPr>
        <w:sectPr w:rsidR="00A259C0" w:rsidRPr="005042AC" w:rsidSect="00A259C0">
          <w:type w:val="continuous"/>
          <w:pgSz w:w="16838" w:h="11906" w:orient="landscape"/>
          <w:pgMar w:top="1701" w:right="1134" w:bottom="567" w:left="1134" w:header="397" w:footer="454" w:gutter="0"/>
          <w:cols w:num="2" w:space="708"/>
          <w:docGrid w:linePitch="360"/>
        </w:sectPr>
      </w:pPr>
    </w:p>
    <w:p w:rsidR="00214078" w:rsidRPr="005042AC" w:rsidRDefault="00214078" w:rsidP="00214078">
      <w:pPr>
        <w:pStyle w:val="s1"/>
        <w:shd w:val="clear" w:color="auto" w:fill="FFFFFF"/>
        <w:spacing w:beforeAutospacing="0" w:afterAutospacing="0"/>
        <w:ind w:left="5103"/>
        <w:jc w:val="right"/>
        <w:rPr>
          <w:rStyle w:val="s10"/>
          <w:bCs/>
          <w:sz w:val="26"/>
          <w:szCs w:val="26"/>
        </w:rPr>
      </w:pPr>
      <w:r w:rsidRPr="005042AC">
        <w:rPr>
          <w:rStyle w:val="s10"/>
          <w:bCs/>
          <w:sz w:val="26"/>
          <w:szCs w:val="26"/>
        </w:rPr>
        <w:lastRenderedPageBreak/>
        <w:t>Приложение 4</w:t>
      </w:r>
    </w:p>
    <w:p w:rsidR="00214078" w:rsidRPr="005042AC" w:rsidRDefault="00214078" w:rsidP="00214078">
      <w:pPr>
        <w:pStyle w:val="s1"/>
        <w:shd w:val="clear" w:color="auto" w:fill="FFFFFF"/>
        <w:spacing w:beforeAutospacing="0" w:afterAutospacing="0"/>
        <w:ind w:left="5103"/>
        <w:jc w:val="right"/>
        <w:rPr>
          <w:rStyle w:val="s10"/>
          <w:bCs/>
          <w:sz w:val="26"/>
          <w:szCs w:val="26"/>
        </w:rPr>
      </w:pPr>
      <w:r w:rsidRPr="005042AC">
        <w:rPr>
          <w:rStyle w:val="s10"/>
          <w:bCs/>
          <w:sz w:val="26"/>
          <w:szCs w:val="26"/>
        </w:rPr>
        <w:t>к Закону Челябинской области</w:t>
      </w:r>
    </w:p>
    <w:p w:rsidR="00214078" w:rsidRPr="005042AC" w:rsidRDefault="00214078" w:rsidP="00214078">
      <w:pPr>
        <w:pStyle w:val="s1"/>
        <w:shd w:val="clear" w:color="auto" w:fill="FFFFFF"/>
        <w:spacing w:beforeAutospacing="0" w:afterAutospacing="0"/>
        <w:ind w:left="5103"/>
        <w:jc w:val="right"/>
        <w:rPr>
          <w:rStyle w:val="s10"/>
          <w:bCs/>
          <w:sz w:val="26"/>
          <w:szCs w:val="26"/>
        </w:rPr>
      </w:pPr>
      <w:r w:rsidRPr="005042AC">
        <w:rPr>
          <w:rStyle w:val="s10"/>
          <w:bCs/>
          <w:sz w:val="26"/>
          <w:szCs w:val="26"/>
        </w:rPr>
        <w:t>«О статусе и границах</w:t>
      </w:r>
    </w:p>
    <w:p w:rsidR="00D4699E" w:rsidRPr="005042AC" w:rsidRDefault="00D4699E" w:rsidP="00214078">
      <w:pPr>
        <w:pStyle w:val="s1"/>
        <w:shd w:val="clear" w:color="auto" w:fill="FFFFFF"/>
        <w:spacing w:beforeAutospacing="0" w:afterAutospacing="0"/>
        <w:ind w:left="5103"/>
        <w:jc w:val="right"/>
        <w:rPr>
          <w:rStyle w:val="s10"/>
          <w:bCs/>
          <w:sz w:val="26"/>
          <w:szCs w:val="26"/>
        </w:rPr>
      </w:pPr>
      <w:r w:rsidRPr="005042AC">
        <w:rPr>
          <w:rStyle w:val="s10"/>
          <w:bCs/>
          <w:sz w:val="26"/>
          <w:szCs w:val="26"/>
        </w:rPr>
        <w:t>Етку</w:t>
      </w:r>
      <w:r w:rsidR="0044686D" w:rsidRPr="005042AC">
        <w:rPr>
          <w:rStyle w:val="s10"/>
          <w:bCs/>
          <w:sz w:val="26"/>
          <w:szCs w:val="26"/>
        </w:rPr>
        <w:t>ль</w:t>
      </w:r>
      <w:r w:rsidR="00214078" w:rsidRPr="005042AC">
        <w:rPr>
          <w:rStyle w:val="s10"/>
          <w:bCs/>
          <w:sz w:val="26"/>
          <w:szCs w:val="26"/>
        </w:rPr>
        <w:t>ского муниципального</w:t>
      </w:r>
      <w:r w:rsidRPr="005042AC">
        <w:rPr>
          <w:rStyle w:val="s10"/>
          <w:bCs/>
          <w:sz w:val="26"/>
          <w:szCs w:val="26"/>
        </w:rPr>
        <w:t xml:space="preserve"> округа</w:t>
      </w:r>
    </w:p>
    <w:p w:rsidR="00214078" w:rsidRPr="005042AC" w:rsidRDefault="00214078" w:rsidP="00214078">
      <w:pPr>
        <w:pStyle w:val="s1"/>
        <w:shd w:val="clear" w:color="auto" w:fill="FFFFFF"/>
        <w:spacing w:beforeAutospacing="0" w:afterAutospacing="0"/>
        <w:ind w:left="5103"/>
        <w:jc w:val="right"/>
        <w:rPr>
          <w:rStyle w:val="s10"/>
          <w:bCs/>
          <w:sz w:val="26"/>
          <w:szCs w:val="26"/>
        </w:rPr>
      </w:pPr>
      <w:r w:rsidRPr="005042AC">
        <w:rPr>
          <w:rStyle w:val="s10"/>
          <w:bCs/>
          <w:sz w:val="26"/>
          <w:szCs w:val="26"/>
        </w:rPr>
        <w:t>Челябинской области»</w:t>
      </w:r>
    </w:p>
    <w:p w:rsidR="00214078" w:rsidRPr="005042AC" w:rsidRDefault="00214078" w:rsidP="00214078">
      <w:pPr>
        <w:pStyle w:val="s1"/>
        <w:shd w:val="clear" w:color="auto" w:fill="FFFFFF"/>
        <w:spacing w:beforeAutospacing="0" w:afterAutospacing="0"/>
        <w:ind w:left="5103"/>
        <w:jc w:val="right"/>
        <w:rPr>
          <w:rStyle w:val="s10"/>
          <w:bCs/>
          <w:sz w:val="26"/>
          <w:szCs w:val="26"/>
        </w:rPr>
      </w:pPr>
      <w:r w:rsidRPr="005042AC">
        <w:rPr>
          <w:rStyle w:val="s10"/>
          <w:bCs/>
          <w:sz w:val="26"/>
          <w:szCs w:val="26"/>
        </w:rPr>
        <w:t>от _____________________ № ______</w:t>
      </w:r>
    </w:p>
    <w:p w:rsidR="00214078" w:rsidRPr="005042AC" w:rsidRDefault="00214078" w:rsidP="00214078">
      <w:pPr>
        <w:pStyle w:val="s1"/>
        <w:shd w:val="clear" w:color="auto" w:fill="FFFFFF"/>
        <w:spacing w:before="480" w:beforeAutospacing="0" w:afterAutospacing="0"/>
        <w:jc w:val="center"/>
        <w:rPr>
          <w:rStyle w:val="s10"/>
          <w:b/>
          <w:bCs/>
          <w:sz w:val="26"/>
          <w:szCs w:val="26"/>
        </w:rPr>
      </w:pPr>
      <w:r w:rsidRPr="005042AC">
        <w:rPr>
          <w:rStyle w:val="s10"/>
          <w:b/>
          <w:bCs/>
          <w:sz w:val="26"/>
          <w:szCs w:val="26"/>
        </w:rPr>
        <w:t>Перечень</w:t>
      </w:r>
    </w:p>
    <w:p w:rsidR="0044686D" w:rsidRPr="005042AC" w:rsidRDefault="00214078" w:rsidP="0044686D">
      <w:pPr>
        <w:pStyle w:val="s1"/>
        <w:shd w:val="clear" w:color="auto" w:fill="FFFFFF"/>
        <w:spacing w:beforeAutospacing="0" w:afterAutospacing="0"/>
        <w:jc w:val="center"/>
        <w:rPr>
          <w:rStyle w:val="s10"/>
          <w:b/>
          <w:bCs/>
          <w:sz w:val="26"/>
          <w:szCs w:val="26"/>
        </w:rPr>
      </w:pPr>
      <w:r w:rsidRPr="005042AC">
        <w:rPr>
          <w:rStyle w:val="s10"/>
          <w:b/>
          <w:bCs/>
          <w:sz w:val="26"/>
          <w:szCs w:val="26"/>
        </w:rPr>
        <w:t>населенных пу</w:t>
      </w:r>
      <w:r w:rsidR="0044686D" w:rsidRPr="005042AC">
        <w:rPr>
          <w:rStyle w:val="s10"/>
          <w:b/>
          <w:bCs/>
          <w:sz w:val="26"/>
          <w:szCs w:val="26"/>
        </w:rPr>
        <w:t>нктов, входящих в состав</w:t>
      </w:r>
    </w:p>
    <w:p w:rsidR="00214078" w:rsidRPr="005042AC" w:rsidRDefault="00D4699E" w:rsidP="00214078">
      <w:pPr>
        <w:pStyle w:val="s1"/>
        <w:shd w:val="clear" w:color="auto" w:fill="FFFFFF"/>
        <w:spacing w:beforeAutospacing="0" w:after="240" w:afterAutospacing="0"/>
        <w:jc w:val="center"/>
        <w:rPr>
          <w:rStyle w:val="s10"/>
          <w:b/>
          <w:bCs/>
          <w:sz w:val="26"/>
          <w:szCs w:val="26"/>
        </w:rPr>
      </w:pPr>
      <w:r w:rsidRPr="005042AC">
        <w:rPr>
          <w:rStyle w:val="s10"/>
          <w:b/>
          <w:bCs/>
          <w:sz w:val="26"/>
          <w:szCs w:val="26"/>
        </w:rPr>
        <w:t>Етку</w:t>
      </w:r>
      <w:r w:rsidR="0044686D" w:rsidRPr="005042AC">
        <w:rPr>
          <w:rStyle w:val="s10"/>
          <w:b/>
          <w:bCs/>
          <w:sz w:val="26"/>
          <w:szCs w:val="26"/>
        </w:rPr>
        <w:t>ль</w:t>
      </w:r>
      <w:r w:rsidR="00214078" w:rsidRPr="005042AC">
        <w:rPr>
          <w:rStyle w:val="s10"/>
          <w:b/>
          <w:bCs/>
          <w:sz w:val="26"/>
          <w:szCs w:val="26"/>
        </w:rPr>
        <w:t>ского муниципального округа</w:t>
      </w:r>
    </w:p>
    <w:tbl>
      <w:tblPr>
        <w:tblW w:w="97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6"/>
        <w:gridCol w:w="4965"/>
        <w:gridCol w:w="1946"/>
        <w:gridCol w:w="2324"/>
      </w:tblGrid>
      <w:tr w:rsidR="00BE5CE6" w:rsidRPr="005042AC" w:rsidTr="0044686D">
        <w:trPr>
          <w:cantSplit/>
          <w:trHeight w:val="3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E6" w:rsidRPr="005042AC" w:rsidRDefault="00BE5CE6" w:rsidP="00BE5CE6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№</w:t>
            </w:r>
          </w:p>
          <w:p w:rsidR="00BE5CE6" w:rsidRPr="005042AC" w:rsidRDefault="00BE5CE6" w:rsidP="00BE5CE6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п/п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7D" w:rsidRPr="005042AC" w:rsidRDefault="00E63E7D" w:rsidP="00E63E7D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Населенные пункты,</w:t>
            </w:r>
            <w:r w:rsidR="00D4699E" w:rsidRPr="005042AC">
              <w:rPr>
                <w:bCs/>
              </w:rPr>
              <w:t xml:space="preserve"> </w:t>
            </w:r>
            <w:r w:rsidRPr="005042AC">
              <w:rPr>
                <w:bCs/>
              </w:rPr>
              <w:t>входящие в состав</w:t>
            </w:r>
          </w:p>
          <w:p w:rsidR="00BE5CE6" w:rsidRPr="005042AC" w:rsidRDefault="00D4699E" w:rsidP="00E63E7D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Етку</w:t>
            </w:r>
            <w:r w:rsidR="0044686D" w:rsidRPr="005042AC">
              <w:rPr>
                <w:bCs/>
              </w:rPr>
              <w:t>ль</w:t>
            </w:r>
            <w:r w:rsidR="00E63E7D" w:rsidRPr="005042AC">
              <w:rPr>
                <w:bCs/>
              </w:rPr>
              <w:t>ского муниципального округа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E6" w:rsidRPr="005042AC" w:rsidRDefault="00BE5CE6" w:rsidP="00BE5CE6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Тип населенного</w:t>
            </w:r>
          </w:p>
          <w:p w:rsidR="00BE5CE6" w:rsidRPr="005042AC" w:rsidRDefault="00BE5CE6" w:rsidP="00BE5CE6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пункта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CE6" w:rsidRPr="005042AC" w:rsidRDefault="00BE5CE6" w:rsidP="00BE5CE6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Административный</w:t>
            </w:r>
          </w:p>
          <w:p w:rsidR="00BE5CE6" w:rsidRPr="005042AC" w:rsidRDefault="00BE5CE6" w:rsidP="00BE5CE6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центр</w:t>
            </w:r>
          </w:p>
        </w:tc>
      </w:tr>
      <w:tr w:rsidR="00F804E7" w:rsidRPr="005042AC" w:rsidTr="00FA19B0">
        <w:trPr>
          <w:cantSplit/>
          <w:trHeight w:val="3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4E7" w:rsidRPr="005042AC" w:rsidRDefault="003C42B3" w:rsidP="003C42B3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4E7" w:rsidRPr="005042AC" w:rsidRDefault="003C42B3" w:rsidP="003C42B3">
            <w:pPr>
              <w:spacing w:line="240" w:lineRule="auto"/>
              <w:jc w:val="center"/>
            </w:pPr>
            <w:r w:rsidRPr="005042AC"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4E7" w:rsidRPr="005042AC" w:rsidRDefault="003C42B3" w:rsidP="003C42B3">
            <w:pPr>
              <w:spacing w:line="240" w:lineRule="auto"/>
              <w:jc w:val="center"/>
            </w:pPr>
            <w:r w:rsidRPr="005042AC">
              <w:t>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804E7" w:rsidRPr="005042AC" w:rsidRDefault="003C42B3" w:rsidP="003C42B3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4</w:t>
            </w:r>
          </w:p>
        </w:tc>
      </w:tr>
      <w:tr w:rsidR="00D4699E" w:rsidRPr="005042AC" w:rsidTr="00FA19B0">
        <w:trPr>
          <w:cantSplit/>
          <w:trHeight w:val="3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699E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99E" w:rsidRPr="005042AC" w:rsidRDefault="00D4699E" w:rsidP="00D4699E">
            <w:pPr>
              <w:spacing w:line="240" w:lineRule="auto"/>
            </w:pPr>
            <w:r w:rsidRPr="005042AC">
              <w:t xml:space="preserve"> Еткуль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699E" w:rsidRPr="005042AC" w:rsidRDefault="00D4699E" w:rsidP="00D4699E">
            <w:pPr>
              <w:spacing w:line="240" w:lineRule="auto"/>
              <w:jc w:val="center"/>
            </w:pPr>
            <w:r w:rsidRPr="005042AC">
              <w:t>село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699E" w:rsidRPr="005042AC" w:rsidRDefault="00D4699E" w:rsidP="00014863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центр</w:t>
            </w:r>
          </w:p>
        </w:tc>
      </w:tr>
      <w:tr w:rsidR="00D4699E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9E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2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D4699E" w:rsidRPr="005042AC" w:rsidRDefault="00D4699E" w:rsidP="00D4699E">
            <w:pPr>
              <w:spacing w:line="240" w:lineRule="auto"/>
            </w:pPr>
            <w:r w:rsidRPr="005042AC">
              <w:t xml:space="preserve"> Александровка</w:t>
            </w: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D4699E" w:rsidRPr="005042AC" w:rsidRDefault="00D4699E" w:rsidP="00D4699E">
            <w:pPr>
              <w:spacing w:line="240" w:lineRule="auto"/>
              <w:jc w:val="center"/>
            </w:pPr>
            <w:r w:rsidRPr="005042AC">
              <w:t>село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9E" w:rsidRPr="005042AC" w:rsidRDefault="00D4699E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D4699E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9E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3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D4699E" w:rsidRPr="005042AC" w:rsidRDefault="0061251E" w:rsidP="00D4699E">
            <w:pPr>
              <w:spacing w:line="240" w:lineRule="auto"/>
            </w:pPr>
            <w:r w:rsidRPr="005042AC">
              <w:t xml:space="preserve"> </w:t>
            </w:r>
            <w:proofErr w:type="spellStart"/>
            <w:r w:rsidR="00D4699E" w:rsidRPr="005042AC">
              <w:t>Аткуль</w:t>
            </w:r>
            <w:proofErr w:type="spellEnd"/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D4699E" w:rsidRPr="005042AC" w:rsidRDefault="00D4699E" w:rsidP="00D4699E">
            <w:pPr>
              <w:spacing w:line="240" w:lineRule="auto"/>
              <w:jc w:val="center"/>
            </w:pPr>
            <w:r w:rsidRPr="005042AC">
              <w:t>деревня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9E" w:rsidRPr="005042AC" w:rsidRDefault="00D4699E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D4699E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9E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4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D4699E" w:rsidRPr="005042AC" w:rsidRDefault="0061251E" w:rsidP="00D4699E">
            <w:pPr>
              <w:spacing w:line="240" w:lineRule="auto"/>
            </w:pPr>
            <w:r w:rsidRPr="005042AC">
              <w:t xml:space="preserve"> </w:t>
            </w:r>
            <w:proofErr w:type="spellStart"/>
            <w:r w:rsidR="00D4699E" w:rsidRPr="005042AC">
              <w:t>Бектыш</w:t>
            </w:r>
            <w:proofErr w:type="spellEnd"/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D4699E" w:rsidRPr="005042AC" w:rsidRDefault="00D4699E" w:rsidP="00D4699E">
            <w:pPr>
              <w:spacing w:line="240" w:lineRule="auto"/>
              <w:jc w:val="center"/>
            </w:pPr>
            <w:r w:rsidRPr="005042AC">
              <w:t>поселок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9E" w:rsidRPr="005042AC" w:rsidRDefault="00D4699E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D4699E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9E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5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D4699E" w:rsidRPr="005042AC" w:rsidRDefault="0061251E" w:rsidP="00D4699E">
            <w:pPr>
              <w:spacing w:line="240" w:lineRule="auto"/>
            </w:pPr>
            <w:r w:rsidRPr="005042AC">
              <w:t xml:space="preserve"> </w:t>
            </w:r>
            <w:proofErr w:type="spellStart"/>
            <w:r w:rsidR="00D4699E" w:rsidRPr="005042AC">
              <w:t>Белоносово</w:t>
            </w:r>
            <w:proofErr w:type="spellEnd"/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D4699E" w:rsidRPr="005042AC" w:rsidRDefault="00D4699E" w:rsidP="00D4699E">
            <w:pPr>
              <w:spacing w:line="240" w:lineRule="auto"/>
              <w:jc w:val="center"/>
            </w:pPr>
            <w:r w:rsidRPr="005042AC">
              <w:t>поселок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9E" w:rsidRPr="005042AC" w:rsidRDefault="00D4699E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D4699E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9E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6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D4699E" w:rsidRPr="005042AC" w:rsidRDefault="0061251E" w:rsidP="00D4699E">
            <w:pPr>
              <w:spacing w:line="240" w:lineRule="auto"/>
            </w:pPr>
            <w:r w:rsidRPr="005042AC">
              <w:t xml:space="preserve"> </w:t>
            </w:r>
            <w:r w:rsidR="00D4699E" w:rsidRPr="005042AC">
              <w:t>Белоусово</w:t>
            </w: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D4699E" w:rsidRPr="005042AC" w:rsidRDefault="00D4699E" w:rsidP="00D4699E">
            <w:pPr>
              <w:spacing w:line="240" w:lineRule="auto"/>
              <w:jc w:val="center"/>
            </w:pPr>
            <w:r w:rsidRPr="005042AC">
              <w:t>село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9E" w:rsidRPr="005042AC" w:rsidRDefault="00D4699E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D4699E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9E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7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D4699E" w:rsidRPr="005042AC" w:rsidRDefault="0061251E" w:rsidP="00D4699E">
            <w:pPr>
              <w:spacing w:line="240" w:lineRule="auto"/>
            </w:pPr>
            <w:r w:rsidRPr="005042AC">
              <w:t xml:space="preserve"> </w:t>
            </w:r>
            <w:r w:rsidR="00D4699E" w:rsidRPr="005042AC">
              <w:t>Березняки</w:t>
            </w: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D4699E" w:rsidRPr="005042AC" w:rsidRDefault="00D4699E" w:rsidP="00D4699E">
            <w:pPr>
              <w:spacing w:line="240" w:lineRule="auto"/>
              <w:jc w:val="center"/>
            </w:pPr>
            <w:r w:rsidRPr="005042AC">
              <w:t>поселок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699E" w:rsidRPr="005042AC" w:rsidRDefault="00D4699E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1251E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1E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8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61251E" w:rsidRPr="005042AC" w:rsidRDefault="0061251E" w:rsidP="00CC65D8">
            <w:pPr>
              <w:spacing w:line="240" w:lineRule="auto"/>
            </w:pPr>
            <w:r w:rsidRPr="005042AC">
              <w:t xml:space="preserve"> </w:t>
            </w:r>
            <w:proofErr w:type="spellStart"/>
            <w:r w:rsidRPr="005042AC">
              <w:t>Грознецкий</w:t>
            </w:r>
            <w:proofErr w:type="spellEnd"/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61251E" w:rsidRPr="005042AC" w:rsidRDefault="0061251E" w:rsidP="00CC65D8">
            <w:pPr>
              <w:spacing w:line="240" w:lineRule="auto"/>
              <w:jc w:val="center"/>
            </w:pPr>
            <w:r w:rsidRPr="005042AC">
              <w:t>поселок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1E" w:rsidRPr="005042AC" w:rsidRDefault="0061251E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1251E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1E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9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61251E" w:rsidRPr="005042AC" w:rsidRDefault="0061251E" w:rsidP="00D4699E">
            <w:pPr>
              <w:spacing w:line="240" w:lineRule="auto"/>
            </w:pPr>
            <w:r w:rsidRPr="005042AC">
              <w:t xml:space="preserve"> Депутатский</w:t>
            </w: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61251E" w:rsidRPr="005042AC" w:rsidRDefault="0061251E" w:rsidP="00D4699E">
            <w:pPr>
              <w:spacing w:line="240" w:lineRule="auto"/>
              <w:jc w:val="center"/>
            </w:pPr>
            <w:r w:rsidRPr="005042AC">
              <w:t>поселок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1E" w:rsidRPr="005042AC" w:rsidRDefault="0061251E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1251E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1E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10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61251E" w:rsidRPr="005042AC" w:rsidRDefault="0061251E" w:rsidP="00CC65D8">
            <w:pPr>
              <w:spacing w:line="240" w:lineRule="auto"/>
            </w:pPr>
            <w:r w:rsidRPr="005042AC">
              <w:t xml:space="preserve"> Долговка</w:t>
            </w: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61251E" w:rsidRPr="005042AC" w:rsidRDefault="0061251E" w:rsidP="00CC65D8">
            <w:pPr>
              <w:spacing w:line="240" w:lineRule="auto"/>
              <w:jc w:val="center"/>
            </w:pPr>
            <w:r w:rsidRPr="005042AC">
              <w:t>село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1E" w:rsidRPr="005042AC" w:rsidRDefault="0061251E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1251E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1E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11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61251E" w:rsidRPr="005042AC" w:rsidRDefault="0061251E" w:rsidP="00CC65D8">
            <w:pPr>
              <w:spacing w:line="240" w:lineRule="auto"/>
            </w:pPr>
            <w:r w:rsidRPr="005042AC">
              <w:t xml:space="preserve"> Еманжелинка</w:t>
            </w: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61251E" w:rsidRPr="005042AC" w:rsidRDefault="0061251E" w:rsidP="00CC65D8">
            <w:pPr>
              <w:spacing w:line="240" w:lineRule="auto"/>
              <w:jc w:val="center"/>
            </w:pPr>
            <w:r w:rsidRPr="005042AC">
              <w:t>село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1E" w:rsidRPr="005042AC" w:rsidRDefault="0061251E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1251E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1E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12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61251E" w:rsidRPr="005042AC" w:rsidRDefault="0061251E" w:rsidP="00CC65D8">
            <w:pPr>
              <w:spacing w:line="240" w:lineRule="auto"/>
            </w:pPr>
            <w:r w:rsidRPr="005042AC">
              <w:t xml:space="preserve"> Журавлево</w:t>
            </w: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61251E" w:rsidRPr="005042AC" w:rsidRDefault="0061251E" w:rsidP="00CC65D8">
            <w:pPr>
              <w:spacing w:line="240" w:lineRule="auto"/>
              <w:jc w:val="center"/>
            </w:pPr>
            <w:r w:rsidRPr="005042AC">
              <w:t>деревня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1E" w:rsidRPr="005042AC" w:rsidRDefault="0061251E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1251E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1E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13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61251E" w:rsidRPr="005042AC" w:rsidRDefault="0061251E" w:rsidP="00CC65D8">
            <w:pPr>
              <w:spacing w:line="240" w:lineRule="auto"/>
            </w:pPr>
            <w:r w:rsidRPr="005042AC">
              <w:t xml:space="preserve"> Каратабан</w:t>
            </w: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61251E" w:rsidRPr="005042AC" w:rsidRDefault="0061251E" w:rsidP="00CC65D8">
            <w:pPr>
              <w:spacing w:line="240" w:lineRule="auto"/>
              <w:jc w:val="center"/>
            </w:pPr>
            <w:r w:rsidRPr="005042AC">
              <w:t>село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1E" w:rsidRPr="005042AC" w:rsidRDefault="0061251E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1251E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1E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14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61251E" w:rsidRPr="005042AC" w:rsidRDefault="0061251E" w:rsidP="00CC65D8">
            <w:pPr>
              <w:spacing w:line="240" w:lineRule="auto"/>
            </w:pPr>
            <w:r w:rsidRPr="005042AC">
              <w:t xml:space="preserve"> Коелга</w:t>
            </w: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61251E" w:rsidRPr="005042AC" w:rsidRDefault="0061251E" w:rsidP="00CC65D8">
            <w:pPr>
              <w:spacing w:line="240" w:lineRule="auto"/>
              <w:jc w:val="center"/>
            </w:pPr>
            <w:r w:rsidRPr="005042AC">
              <w:t>село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1E" w:rsidRPr="005042AC" w:rsidRDefault="0061251E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1251E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1E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15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61251E" w:rsidRPr="005042AC" w:rsidRDefault="0061251E" w:rsidP="00CC65D8">
            <w:pPr>
              <w:spacing w:line="240" w:lineRule="auto"/>
            </w:pPr>
            <w:r w:rsidRPr="005042AC">
              <w:t xml:space="preserve"> </w:t>
            </w:r>
            <w:proofErr w:type="spellStart"/>
            <w:r w:rsidRPr="005042AC">
              <w:t>Копытово</w:t>
            </w:r>
            <w:proofErr w:type="spellEnd"/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61251E" w:rsidRPr="005042AC" w:rsidRDefault="0061251E" w:rsidP="00CC65D8">
            <w:pPr>
              <w:spacing w:line="240" w:lineRule="auto"/>
              <w:jc w:val="center"/>
            </w:pPr>
            <w:r w:rsidRPr="005042AC">
              <w:t>деревня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1E" w:rsidRPr="005042AC" w:rsidRDefault="0061251E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1251E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1E" w:rsidRDefault="00FA19B0" w:rsidP="008A401B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16</w:t>
            </w:r>
          </w:p>
          <w:p w:rsidR="00B95E28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61251E" w:rsidRDefault="0061251E" w:rsidP="00CC65D8">
            <w:pPr>
              <w:spacing w:line="240" w:lineRule="auto"/>
            </w:pPr>
            <w:r w:rsidRPr="005042AC">
              <w:t xml:space="preserve"> </w:t>
            </w:r>
            <w:proofErr w:type="spellStart"/>
            <w:r w:rsidRPr="005042AC">
              <w:t>Кораблево</w:t>
            </w:r>
            <w:proofErr w:type="spellEnd"/>
          </w:p>
          <w:p w:rsidR="00B95E28" w:rsidRPr="005042AC" w:rsidRDefault="00B95E28" w:rsidP="00CC65D8">
            <w:pPr>
              <w:spacing w:line="240" w:lineRule="auto"/>
            </w:pPr>
            <w:r>
              <w:t xml:space="preserve"> </w:t>
            </w:r>
            <w:proofErr w:type="spellStart"/>
            <w:r w:rsidRPr="005042AC">
              <w:t>Кораблево</w:t>
            </w:r>
            <w:proofErr w:type="spellEnd"/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61251E" w:rsidRDefault="00B95E28" w:rsidP="00CC65D8">
            <w:pPr>
              <w:spacing w:line="240" w:lineRule="auto"/>
              <w:jc w:val="center"/>
            </w:pPr>
            <w:r>
              <w:t>д</w:t>
            </w:r>
            <w:r w:rsidR="0061251E" w:rsidRPr="005042AC">
              <w:t>еревня</w:t>
            </w:r>
          </w:p>
          <w:p w:rsidR="00B95E28" w:rsidRPr="005042AC" w:rsidRDefault="00B95E28" w:rsidP="00CC65D8">
            <w:pPr>
              <w:spacing w:line="240" w:lineRule="auto"/>
              <w:jc w:val="center"/>
            </w:pPr>
            <w:r w:rsidRPr="005042AC">
              <w:t>деревня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1E" w:rsidRPr="005042AC" w:rsidRDefault="0061251E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1251E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1E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61251E" w:rsidRPr="005042AC" w:rsidRDefault="0061251E" w:rsidP="00CC65D8">
            <w:pPr>
              <w:spacing w:line="240" w:lineRule="auto"/>
            </w:pPr>
            <w:r w:rsidRPr="005042AC">
              <w:t xml:space="preserve"> Кузнецово</w:t>
            </w: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61251E" w:rsidRPr="005042AC" w:rsidRDefault="0061251E" w:rsidP="00CC65D8">
            <w:pPr>
              <w:spacing w:line="240" w:lineRule="auto"/>
              <w:jc w:val="center"/>
            </w:pPr>
            <w:r w:rsidRPr="005042AC">
              <w:t>деревня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1E" w:rsidRPr="005042AC" w:rsidRDefault="0061251E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1251E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1E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61251E" w:rsidRPr="005042AC" w:rsidRDefault="0061251E" w:rsidP="00CC65D8">
            <w:pPr>
              <w:spacing w:line="240" w:lineRule="auto"/>
            </w:pPr>
            <w:r w:rsidRPr="005042AC">
              <w:t xml:space="preserve"> Лебедевка</w:t>
            </w: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61251E" w:rsidRPr="005042AC" w:rsidRDefault="0061251E" w:rsidP="00CC65D8">
            <w:pPr>
              <w:spacing w:line="240" w:lineRule="auto"/>
              <w:jc w:val="center"/>
            </w:pPr>
            <w:r w:rsidRPr="005042AC">
              <w:t>село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1E" w:rsidRPr="005042AC" w:rsidRDefault="0061251E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1251E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1E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61251E" w:rsidRPr="005042AC" w:rsidRDefault="0061251E" w:rsidP="00CC65D8">
            <w:pPr>
              <w:spacing w:line="240" w:lineRule="auto"/>
            </w:pPr>
            <w:r w:rsidRPr="005042AC">
              <w:t xml:space="preserve"> Лесной</w:t>
            </w: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61251E" w:rsidRPr="005042AC" w:rsidRDefault="0061251E" w:rsidP="00CC65D8">
            <w:pPr>
              <w:spacing w:line="240" w:lineRule="auto"/>
              <w:jc w:val="center"/>
            </w:pPr>
            <w:r w:rsidRPr="005042AC">
              <w:t>поселок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51E" w:rsidRPr="005042AC" w:rsidRDefault="0061251E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FA19B0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</w:pPr>
            <w:r w:rsidRPr="005042AC">
              <w:t xml:space="preserve"> Назарово</w:t>
            </w: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  <w:jc w:val="center"/>
            </w:pPr>
            <w:r w:rsidRPr="005042AC">
              <w:t>деревня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FA19B0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</w:pPr>
            <w:r w:rsidRPr="005042AC">
              <w:t xml:space="preserve"> Николаевка</w:t>
            </w: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  <w:jc w:val="center"/>
            </w:pPr>
            <w:r w:rsidRPr="005042AC">
              <w:t>деревня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FA19B0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23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</w:pPr>
            <w:r w:rsidRPr="005042AC">
              <w:t xml:space="preserve"> </w:t>
            </w:r>
            <w:proofErr w:type="spellStart"/>
            <w:r w:rsidRPr="005042AC">
              <w:t>Новобаландино</w:t>
            </w:r>
            <w:proofErr w:type="spellEnd"/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  <w:jc w:val="center"/>
            </w:pPr>
            <w:r w:rsidRPr="005042AC">
              <w:t>деревня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FA19B0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</w:pPr>
            <w:r w:rsidRPr="005042AC">
              <w:t xml:space="preserve"> </w:t>
            </w:r>
            <w:proofErr w:type="spellStart"/>
            <w:r w:rsidRPr="005042AC">
              <w:t>Новобатурино</w:t>
            </w:r>
            <w:proofErr w:type="spellEnd"/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  <w:jc w:val="center"/>
            </w:pPr>
            <w:r w:rsidRPr="005042AC">
              <w:t>поселок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FA19B0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</w:pPr>
            <w:r w:rsidRPr="005042AC">
              <w:t xml:space="preserve"> Печенкино</w:t>
            </w: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  <w:jc w:val="center"/>
            </w:pPr>
            <w:r w:rsidRPr="005042AC">
              <w:t>деревня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FA19B0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</w:pPr>
            <w:r w:rsidRPr="005042AC">
              <w:t xml:space="preserve"> Писклово</w:t>
            </w: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  <w:jc w:val="center"/>
            </w:pPr>
            <w:r w:rsidRPr="005042AC">
              <w:t>село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FA19B0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</w:pPr>
            <w:r w:rsidRPr="005042AC">
              <w:t xml:space="preserve"> </w:t>
            </w:r>
            <w:proofErr w:type="spellStart"/>
            <w:r w:rsidRPr="005042AC">
              <w:t>Погорелка</w:t>
            </w:r>
            <w:proofErr w:type="spellEnd"/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  <w:jc w:val="center"/>
            </w:pPr>
            <w:r w:rsidRPr="005042AC">
              <w:t>деревня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FA19B0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</w:pPr>
            <w:r w:rsidRPr="005042AC">
              <w:t xml:space="preserve"> </w:t>
            </w:r>
            <w:proofErr w:type="spellStart"/>
            <w:r w:rsidRPr="005042AC">
              <w:t>Погудино</w:t>
            </w:r>
            <w:proofErr w:type="spellEnd"/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  <w:jc w:val="center"/>
            </w:pPr>
            <w:r w:rsidRPr="005042AC">
              <w:t>деревня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FA19B0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29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</w:pPr>
            <w:r w:rsidRPr="005042AC">
              <w:t xml:space="preserve"> Потапово</w:t>
            </w: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  <w:jc w:val="center"/>
            </w:pPr>
            <w:r w:rsidRPr="005042AC">
              <w:t>деревня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FA19B0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4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</w:pPr>
            <w:r w:rsidRPr="005042AC">
              <w:t xml:space="preserve"> Приозерный</w:t>
            </w:r>
          </w:p>
        </w:tc>
        <w:tc>
          <w:tcPr>
            <w:tcW w:w="1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  <w:jc w:val="center"/>
            </w:pPr>
            <w:r w:rsidRPr="005042AC">
              <w:t>поселок</w:t>
            </w:r>
          </w:p>
        </w:tc>
        <w:tc>
          <w:tcPr>
            <w:tcW w:w="2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FA19B0" w:rsidRPr="005042AC" w:rsidTr="00FA19B0">
        <w:trPr>
          <w:cantSplit/>
          <w:trHeight w:val="3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FA19B0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lastRenderedPageBreak/>
              <w:t>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FA19B0">
            <w:pPr>
              <w:spacing w:line="240" w:lineRule="auto"/>
              <w:jc w:val="center"/>
            </w:pPr>
            <w:r w:rsidRPr="005042AC"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FA19B0">
            <w:pPr>
              <w:spacing w:line="240" w:lineRule="auto"/>
              <w:jc w:val="center"/>
            </w:pPr>
            <w:r w:rsidRPr="005042AC">
              <w:t>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FA19B0">
            <w:pPr>
              <w:spacing w:line="240" w:lineRule="auto"/>
              <w:jc w:val="center"/>
              <w:rPr>
                <w:bCs/>
              </w:rPr>
            </w:pPr>
            <w:r w:rsidRPr="005042AC">
              <w:rPr>
                <w:bCs/>
              </w:rPr>
              <w:t>4</w:t>
            </w:r>
          </w:p>
        </w:tc>
      </w:tr>
      <w:tr w:rsidR="00FA19B0" w:rsidRPr="005042AC" w:rsidTr="00FA19B0">
        <w:trPr>
          <w:cantSplit/>
          <w:trHeight w:val="34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</w:pPr>
            <w:r w:rsidRPr="005042AC">
              <w:t xml:space="preserve"> Санаторный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  <w:jc w:val="center"/>
            </w:pPr>
            <w:r w:rsidRPr="005042AC">
              <w:t>поселок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FA19B0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</w:pPr>
            <w:r w:rsidRPr="005042AC">
              <w:t xml:space="preserve"> Сары</w:t>
            </w: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  <w:jc w:val="center"/>
            </w:pPr>
            <w:r w:rsidRPr="005042AC">
              <w:t>поселок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FA19B0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</w:pPr>
            <w:r w:rsidRPr="005042AC">
              <w:t xml:space="preserve"> </w:t>
            </w:r>
            <w:proofErr w:type="spellStart"/>
            <w:r w:rsidRPr="005042AC">
              <w:t>Сарыкуль</w:t>
            </w:r>
            <w:proofErr w:type="spellEnd"/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  <w:jc w:val="center"/>
            </w:pPr>
            <w:r w:rsidRPr="005042AC">
              <w:t>деревня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FA19B0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</w:pPr>
            <w:r w:rsidRPr="005042AC">
              <w:t xml:space="preserve"> </w:t>
            </w:r>
            <w:proofErr w:type="spellStart"/>
            <w:r w:rsidRPr="005042AC">
              <w:t>Селезян</w:t>
            </w:r>
            <w:proofErr w:type="spellEnd"/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  <w:jc w:val="center"/>
            </w:pPr>
            <w:r w:rsidRPr="005042AC">
              <w:t>село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FA19B0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35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</w:pPr>
            <w:r w:rsidRPr="005042AC">
              <w:t xml:space="preserve"> Соколово</w:t>
            </w: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  <w:jc w:val="center"/>
            </w:pPr>
            <w:r w:rsidRPr="005042AC">
              <w:t>село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FA19B0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</w:pPr>
            <w:r w:rsidRPr="005042AC">
              <w:t xml:space="preserve"> </w:t>
            </w:r>
            <w:proofErr w:type="spellStart"/>
            <w:r w:rsidRPr="005042AC">
              <w:t>Сухоруково</w:t>
            </w:r>
            <w:proofErr w:type="spellEnd"/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  <w:jc w:val="center"/>
            </w:pPr>
            <w:r w:rsidRPr="005042AC">
              <w:t>деревня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FA19B0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37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</w:pPr>
            <w:r w:rsidRPr="005042AC">
              <w:t xml:space="preserve"> </w:t>
            </w:r>
            <w:proofErr w:type="spellStart"/>
            <w:r w:rsidRPr="005042AC">
              <w:t>Таянды</w:t>
            </w:r>
            <w:proofErr w:type="spellEnd"/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  <w:jc w:val="center"/>
            </w:pPr>
            <w:r w:rsidRPr="005042AC">
              <w:t>село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FA19B0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38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</w:pPr>
            <w:r w:rsidRPr="005042AC">
              <w:t xml:space="preserve"> </w:t>
            </w:r>
            <w:proofErr w:type="spellStart"/>
            <w:r w:rsidRPr="005042AC">
              <w:t>Устьянцево</w:t>
            </w:r>
            <w:proofErr w:type="spellEnd"/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  <w:jc w:val="center"/>
            </w:pPr>
            <w:r w:rsidRPr="005042AC">
              <w:t>деревня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FA19B0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39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</w:pPr>
            <w:r w:rsidRPr="005042AC">
              <w:t xml:space="preserve"> Шатрово</w:t>
            </w:r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  <w:jc w:val="center"/>
            </w:pPr>
            <w:r w:rsidRPr="005042AC">
              <w:t>деревня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FA19B0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40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</w:pPr>
            <w:r w:rsidRPr="005042AC">
              <w:t xml:space="preserve"> </w:t>
            </w:r>
            <w:proofErr w:type="spellStart"/>
            <w:r w:rsidRPr="005042AC">
              <w:t>Шеломенцево</w:t>
            </w:r>
            <w:proofErr w:type="spellEnd"/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  <w:jc w:val="center"/>
            </w:pPr>
            <w:r w:rsidRPr="005042AC">
              <w:t>село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FA19B0" w:rsidRPr="005042AC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41</w:t>
            </w:r>
          </w:p>
        </w:tc>
        <w:tc>
          <w:tcPr>
            <w:tcW w:w="4965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</w:pPr>
            <w:r w:rsidRPr="005042AC">
              <w:t xml:space="preserve"> </w:t>
            </w:r>
            <w:proofErr w:type="spellStart"/>
            <w:r w:rsidRPr="005042AC">
              <w:t>Шибаево</w:t>
            </w:r>
            <w:proofErr w:type="spellEnd"/>
          </w:p>
        </w:tc>
        <w:tc>
          <w:tcPr>
            <w:tcW w:w="1946" w:type="dxa"/>
            <w:tcBorders>
              <w:left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  <w:jc w:val="center"/>
            </w:pPr>
            <w:r w:rsidRPr="005042AC">
              <w:t>село</w:t>
            </w:r>
          </w:p>
        </w:tc>
        <w:tc>
          <w:tcPr>
            <w:tcW w:w="23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FA19B0" w:rsidP="008A401B">
            <w:pPr>
              <w:spacing w:line="240" w:lineRule="auto"/>
              <w:jc w:val="center"/>
              <w:rPr>
                <w:bCs/>
              </w:rPr>
            </w:pPr>
          </w:p>
        </w:tc>
      </w:tr>
      <w:tr w:rsidR="00FA19B0" w:rsidRPr="00BE5CE6" w:rsidTr="00FA19B0">
        <w:trPr>
          <w:cantSplit/>
          <w:trHeight w:val="340"/>
        </w:trPr>
        <w:tc>
          <w:tcPr>
            <w:tcW w:w="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B0" w:rsidRPr="005042AC" w:rsidRDefault="00B95E28" w:rsidP="008A401B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42</w:t>
            </w:r>
          </w:p>
        </w:tc>
        <w:tc>
          <w:tcPr>
            <w:tcW w:w="49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B0" w:rsidRPr="005042AC" w:rsidRDefault="00FA19B0" w:rsidP="00CC65D8">
            <w:pPr>
              <w:spacing w:line="240" w:lineRule="auto"/>
            </w:pPr>
            <w:r w:rsidRPr="005042AC">
              <w:t xml:space="preserve"> Ямки</w:t>
            </w:r>
          </w:p>
        </w:tc>
        <w:tc>
          <w:tcPr>
            <w:tcW w:w="1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9B0" w:rsidRPr="008E0B7E" w:rsidRDefault="00FA19B0" w:rsidP="00CC65D8">
            <w:pPr>
              <w:spacing w:line="240" w:lineRule="auto"/>
              <w:jc w:val="center"/>
            </w:pPr>
            <w:r w:rsidRPr="005042AC">
              <w:t>деревня</w:t>
            </w:r>
          </w:p>
        </w:tc>
        <w:tc>
          <w:tcPr>
            <w:tcW w:w="23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9B0" w:rsidRPr="00BE5CE6" w:rsidRDefault="00FA19B0" w:rsidP="008A401B">
            <w:pPr>
              <w:spacing w:line="240" w:lineRule="auto"/>
              <w:jc w:val="center"/>
              <w:rPr>
                <w:bCs/>
              </w:rPr>
            </w:pPr>
          </w:p>
        </w:tc>
      </w:tr>
    </w:tbl>
    <w:p w:rsidR="00B576EF" w:rsidRPr="00BE5CE6" w:rsidRDefault="00B576EF" w:rsidP="00BE5CE6">
      <w:pPr>
        <w:spacing w:line="240" w:lineRule="auto"/>
        <w:rPr>
          <w:rStyle w:val="af3"/>
          <w:i w:val="0"/>
        </w:rPr>
      </w:pPr>
    </w:p>
    <w:sectPr w:rsidR="00B576EF" w:rsidRPr="00BE5CE6" w:rsidSect="000747AE">
      <w:pgSz w:w="11906" w:h="16838"/>
      <w:pgMar w:top="1134" w:right="567" w:bottom="1134" w:left="1701" w:header="39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F4597" w:rsidRDefault="00AF4597" w:rsidP="00E32D89">
      <w:r>
        <w:separator/>
      </w:r>
    </w:p>
  </w:endnote>
  <w:endnote w:type="continuationSeparator" w:id="0">
    <w:p w:rsidR="00AF4597" w:rsidRDefault="00AF4597" w:rsidP="00E32D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4CE7" w:rsidRPr="00D20419" w:rsidRDefault="006E4CE7" w:rsidP="00E32D89">
    <w:pPr>
      <w:pStyle w:val="ac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9C2D4E">
      <w:rPr>
        <w:noProof/>
      </w:rPr>
      <w:t>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4CE7" w:rsidRDefault="006E4CE7" w:rsidP="007769AC">
    <w:pPr>
      <w:tabs>
        <w:tab w:val="left" w:pos="1359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4CE7" w:rsidRPr="00D20419" w:rsidRDefault="006E4CE7" w:rsidP="00E32D89">
    <w:pPr>
      <w:pStyle w:val="ac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9C2D4E">
      <w:rPr>
        <w:noProof/>
      </w:rPr>
      <w:t>21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4CE7" w:rsidRPr="00471E7F" w:rsidRDefault="006E4CE7" w:rsidP="00471E7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F4597" w:rsidRDefault="00AF4597" w:rsidP="00E32D89">
      <w:r>
        <w:separator/>
      </w:r>
    </w:p>
  </w:footnote>
  <w:footnote w:type="continuationSeparator" w:id="0">
    <w:p w:rsidR="00AF4597" w:rsidRDefault="00AF4597" w:rsidP="00E32D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E4CE7" w:rsidRDefault="006E4CE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pStyle w:val="50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pStyle w:val="4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decimal"/>
      <w:pStyle w:val="30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decimal"/>
      <w:pStyle w:val="20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bullet"/>
      <w:pStyle w:val="51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bullet"/>
      <w:pStyle w:val="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bullet"/>
      <w:pStyle w:val="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8" w15:restartNumberingAfterBreak="0">
    <w:nsid w:val="00000009"/>
    <w:multiLevelType w:val="singleLevel"/>
    <w:tmpl w:val="00000009"/>
    <w:name w:val="WW8Num8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9" w15:restartNumberingAfterBreak="0">
    <w:nsid w:val="0000000A"/>
    <w:multiLevelType w:val="singleLevel"/>
    <w:tmpl w:val="0000000A"/>
    <w:name w:val="WW8Num9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0000000B"/>
    <w:multiLevelType w:val="singleLevel"/>
    <w:tmpl w:val="0000000B"/>
    <w:name w:val="WW8Num10"/>
    <w:lvl w:ilvl="0">
      <w:start w:val="1"/>
      <w:numFmt w:val="bullet"/>
      <w:pStyle w:val="1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 w15:restartNumberingAfterBreak="0">
    <w:nsid w:val="0000000C"/>
    <w:multiLevelType w:val="singleLevel"/>
    <w:tmpl w:val="0000000C"/>
    <w:name w:val="WW8Num11"/>
    <w:lvl w:ilvl="0">
      <w:start w:val="1"/>
      <w:numFmt w:val="upperRoman"/>
      <w:pStyle w:val="a"/>
      <w:lvlText w:val="Раздел %1."/>
      <w:lvlJc w:val="left"/>
      <w:pPr>
        <w:tabs>
          <w:tab w:val="num" w:pos="709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z w:val="28"/>
        <w:szCs w:val="28"/>
      </w:rPr>
    </w:lvl>
  </w:abstractNum>
  <w:abstractNum w:abstractNumId="12" w15:restartNumberingAfterBreak="0">
    <w:nsid w:val="0000000D"/>
    <w:multiLevelType w:val="singleLevel"/>
    <w:tmpl w:val="0000000D"/>
    <w:name w:val="WW8Num12"/>
    <w:lvl w:ilvl="0">
      <w:start w:val="1"/>
      <w:numFmt w:val="upperRoman"/>
      <w:pStyle w:val="a0"/>
      <w:lvlText w:val="Подраздел %1."/>
      <w:lvlJc w:val="left"/>
      <w:pPr>
        <w:tabs>
          <w:tab w:val="num" w:pos="709"/>
        </w:tabs>
        <w:ind w:left="0" w:firstLine="0"/>
      </w:pPr>
      <w:rPr>
        <w:rFonts w:hint="default"/>
        <w:b/>
        <w:i w:val="0"/>
        <w:caps w:val="0"/>
        <w:smallCaps w:val="0"/>
        <w:sz w:val="28"/>
        <w:szCs w:val="28"/>
      </w:rPr>
    </w:lvl>
  </w:abstractNum>
  <w:abstractNum w:abstractNumId="13" w15:restartNumberingAfterBreak="0">
    <w:nsid w:val="0000000E"/>
    <w:multiLevelType w:val="multilevel"/>
    <w:tmpl w:val="0000000E"/>
    <w:name w:val="WW8Num13"/>
    <w:lvl w:ilvl="0">
      <w:start w:val="1"/>
      <w:numFmt w:val="upperRoman"/>
      <w:pStyle w:val="1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0000000F"/>
    <w:multiLevelType w:val="singleLevel"/>
    <w:tmpl w:val="0000000F"/>
    <w:name w:val="WW8Num16"/>
    <w:lvl w:ilvl="0">
      <w:start w:val="1"/>
      <w:numFmt w:val="upperRoman"/>
      <w:pStyle w:val="a1"/>
      <w:lvlText w:val="Глава %1."/>
      <w:lvlJc w:val="center"/>
      <w:pPr>
        <w:tabs>
          <w:tab w:val="num" w:pos="709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mallCaps w:val="0"/>
        <w:sz w:val="28"/>
        <w:szCs w:val="28"/>
      </w:rPr>
    </w:lvl>
  </w:abstractNum>
  <w:abstractNum w:abstractNumId="15" w15:restartNumberingAfterBreak="0">
    <w:nsid w:val="00000010"/>
    <w:multiLevelType w:val="singleLevel"/>
    <w:tmpl w:val="00000010"/>
    <w:name w:val="WW8Num18"/>
    <w:lvl w:ilvl="0">
      <w:start w:val="1"/>
      <w:numFmt w:val="decimal"/>
      <w:pStyle w:val="a2"/>
      <w:lvlText w:val="Статья %1"/>
      <w:lvlJc w:val="left"/>
      <w:pPr>
        <w:tabs>
          <w:tab w:val="num" w:pos="1985"/>
        </w:tabs>
        <w:ind w:left="1985" w:hanging="1276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014E46DF"/>
    <w:multiLevelType w:val="hybridMultilevel"/>
    <w:tmpl w:val="C1381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47793A"/>
    <w:multiLevelType w:val="hybridMultilevel"/>
    <w:tmpl w:val="DD86EDCE"/>
    <w:lvl w:ilvl="0" w:tplc="F4B0B1E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2A9540C4"/>
    <w:multiLevelType w:val="hybridMultilevel"/>
    <w:tmpl w:val="B1FE0268"/>
    <w:lvl w:ilvl="0" w:tplc="1D3C0AE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14F4DB4"/>
    <w:multiLevelType w:val="hybridMultilevel"/>
    <w:tmpl w:val="EDE036C0"/>
    <w:lvl w:ilvl="0" w:tplc="C8982D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2D622A"/>
    <w:multiLevelType w:val="multilevel"/>
    <w:tmpl w:val="FC8C2E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8163E70"/>
    <w:multiLevelType w:val="hybridMultilevel"/>
    <w:tmpl w:val="2124B788"/>
    <w:lvl w:ilvl="0" w:tplc="2722A3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7748473F"/>
    <w:multiLevelType w:val="hybridMultilevel"/>
    <w:tmpl w:val="E9FAD14E"/>
    <w:lvl w:ilvl="0" w:tplc="232232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5078AE"/>
    <w:multiLevelType w:val="hybridMultilevel"/>
    <w:tmpl w:val="FE8867B6"/>
    <w:lvl w:ilvl="0" w:tplc="97B2F2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26834399">
    <w:abstractNumId w:val="0"/>
  </w:num>
  <w:num w:numId="2" w16cid:durableId="746921258">
    <w:abstractNumId w:val="1"/>
  </w:num>
  <w:num w:numId="3" w16cid:durableId="1644117990">
    <w:abstractNumId w:val="2"/>
  </w:num>
  <w:num w:numId="4" w16cid:durableId="921835650">
    <w:abstractNumId w:val="3"/>
  </w:num>
  <w:num w:numId="5" w16cid:durableId="1996176960">
    <w:abstractNumId w:val="4"/>
  </w:num>
  <w:num w:numId="6" w16cid:durableId="153567677">
    <w:abstractNumId w:val="5"/>
  </w:num>
  <w:num w:numId="7" w16cid:durableId="8065446">
    <w:abstractNumId w:val="6"/>
  </w:num>
  <w:num w:numId="8" w16cid:durableId="1540237570">
    <w:abstractNumId w:val="7"/>
  </w:num>
  <w:num w:numId="9" w16cid:durableId="1151558033">
    <w:abstractNumId w:val="8"/>
  </w:num>
  <w:num w:numId="10" w16cid:durableId="949240513">
    <w:abstractNumId w:val="9"/>
  </w:num>
  <w:num w:numId="11" w16cid:durableId="66608484">
    <w:abstractNumId w:val="10"/>
  </w:num>
  <w:num w:numId="12" w16cid:durableId="1614170887">
    <w:abstractNumId w:val="11"/>
  </w:num>
  <w:num w:numId="13" w16cid:durableId="1273787427">
    <w:abstractNumId w:val="12"/>
  </w:num>
  <w:num w:numId="14" w16cid:durableId="2147119403">
    <w:abstractNumId w:val="13"/>
  </w:num>
  <w:num w:numId="15" w16cid:durableId="824007450">
    <w:abstractNumId w:val="14"/>
  </w:num>
  <w:num w:numId="16" w16cid:durableId="1604721976">
    <w:abstractNumId w:val="15"/>
  </w:num>
  <w:num w:numId="17" w16cid:durableId="969432970">
    <w:abstractNumId w:val="20"/>
  </w:num>
  <w:num w:numId="18" w16cid:durableId="1918397689">
    <w:abstractNumId w:val="16"/>
  </w:num>
  <w:num w:numId="19" w16cid:durableId="4702492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34790631">
    <w:abstractNumId w:val="23"/>
  </w:num>
  <w:num w:numId="21" w16cid:durableId="398791809">
    <w:abstractNumId w:val="17"/>
  </w:num>
  <w:num w:numId="22" w16cid:durableId="1722167296">
    <w:abstractNumId w:val="24"/>
  </w:num>
  <w:num w:numId="23" w16cid:durableId="628559656">
    <w:abstractNumId w:val="21"/>
  </w:num>
  <w:num w:numId="24" w16cid:durableId="348219043">
    <w:abstractNumId w:val="18"/>
  </w:num>
  <w:num w:numId="25" w16cid:durableId="4231090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5"/>
  <w:gutterAtTop/>
  <w:hideSpellingErrors/>
  <w:proofState w:spelling="clean"/>
  <w:defaultTabStop w:val="709"/>
  <w:autoHyphenation/>
  <w:hyphenationZone w:val="142"/>
  <w:drawingGridHorizontalSpacing w:val="13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DDC"/>
    <w:rsid w:val="00000D8E"/>
    <w:rsid w:val="00001180"/>
    <w:rsid w:val="000017B1"/>
    <w:rsid w:val="00001C12"/>
    <w:rsid w:val="000025B8"/>
    <w:rsid w:val="00002C04"/>
    <w:rsid w:val="00003577"/>
    <w:rsid w:val="00003653"/>
    <w:rsid w:val="00003843"/>
    <w:rsid w:val="00003CD3"/>
    <w:rsid w:val="00003ECD"/>
    <w:rsid w:val="00004AB0"/>
    <w:rsid w:val="00004CCD"/>
    <w:rsid w:val="000054D4"/>
    <w:rsid w:val="00005602"/>
    <w:rsid w:val="0000615E"/>
    <w:rsid w:val="000063E4"/>
    <w:rsid w:val="0000681B"/>
    <w:rsid w:val="0000692C"/>
    <w:rsid w:val="00006945"/>
    <w:rsid w:val="000069D0"/>
    <w:rsid w:val="00006A5F"/>
    <w:rsid w:val="00006D7D"/>
    <w:rsid w:val="00007409"/>
    <w:rsid w:val="0000755F"/>
    <w:rsid w:val="00007671"/>
    <w:rsid w:val="000076D7"/>
    <w:rsid w:val="000101C7"/>
    <w:rsid w:val="000102AE"/>
    <w:rsid w:val="000108FF"/>
    <w:rsid w:val="000109D1"/>
    <w:rsid w:val="000112BE"/>
    <w:rsid w:val="000115B4"/>
    <w:rsid w:val="00011868"/>
    <w:rsid w:val="00011AD0"/>
    <w:rsid w:val="00012437"/>
    <w:rsid w:val="000127DC"/>
    <w:rsid w:val="00012C37"/>
    <w:rsid w:val="00013571"/>
    <w:rsid w:val="000136B2"/>
    <w:rsid w:val="00013811"/>
    <w:rsid w:val="00013CEF"/>
    <w:rsid w:val="000143DF"/>
    <w:rsid w:val="00014863"/>
    <w:rsid w:val="0001537C"/>
    <w:rsid w:val="00015B37"/>
    <w:rsid w:val="000164E4"/>
    <w:rsid w:val="00016825"/>
    <w:rsid w:val="00016CC7"/>
    <w:rsid w:val="000170B1"/>
    <w:rsid w:val="000175F3"/>
    <w:rsid w:val="00017617"/>
    <w:rsid w:val="00020401"/>
    <w:rsid w:val="000207E6"/>
    <w:rsid w:val="00020B0E"/>
    <w:rsid w:val="00020E8A"/>
    <w:rsid w:val="00021031"/>
    <w:rsid w:val="00021297"/>
    <w:rsid w:val="00021820"/>
    <w:rsid w:val="000225AE"/>
    <w:rsid w:val="00022D7D"/>
    <w:rsid w:val="000232B3"/>
    <w:rsid w:val="000238A4"/>
    <w:rsid w:val="00023B04"/>
    <w:rsid w:val="00023E32"/>
    <w:rsid w:val="00024144"/>
    <w:rsid w:val="00024263"/>
    <w:rsid w:val="00025CCD"/>
    <w:rsid w:val="0002634B"/>
    <w:rsid w:val="00026389"/>
    <w:rsid w:val="00026502"/>
    <w:rsid w:val="00026A5F"/>
    <w:rsid w:val="00026A91"/>
    <w:rsid w:val="00026E50"/>
    <w:rsid w:val="00027441"/>
    <w:rsid w:val="0003047E"/>
    <w:rsid w:val="0003053C"/>
    <w:rsid w:val="00030997"/>
    <w:rsid w:val="00030A37"/>
    <w:rsid w:val="000316A5"/>
    <w:rsid w:val="00031F65"/>
    <w:rsid w:val="00031F66"/>
    <w:rsid w:val="000321D3"/>
    <w:rsid w:val="000322BC"/>
    <w:rsid w:val="000325C7"/>
    <w:rsid w:val="00032677"/>
    <w:rsid w:val="00032FC6"/>
    <w:rsid w:val="00034399"/>
    <w:rsid w:val="000345F6"/>
    <w:rsid w:val="00034B60"/>
    <w:rsid w:val="0003549F"/>
    <w:rsid w:val="0003571F"/>
    <w:rsid w:val="00035A43"/>
    <w:rsid w:val="00035C6B"/>
    <w:rsid w:val="000360D8"/>
    <w:rsid w:val="00036179"/>
    <w:rsid w:val="000362B5"/>
    <w:rsid w:val="00036695"/>
    <w:rsid w:val="00037808"/>
    <w:rsid w:val="00037DAA"/>
    <w:rsid w:val="00037F38"/>
    <w:rsid w:val="00040097"/>
    <w:rsid w:val="00041901"/>
    <w:rsid w:val="000419A2"/>
    <w:rsid w:val="00041E95"/>
    <w:rsid w:val="00042660"/>
    <w:rsid w:val="0004271A"/>
    <w:rsid w:val="00042CA4"/>
    <w:rsid w:val="00042CFD"/>
    <w:rsid w:val="00042E2C"/>
    <w:rsid w:val="00043133"/>
    <w:rsid w:val="00043AD6"/>
    <w:rsid w:val="00043CE0"/>
    <w:rsid w:val="00044063"/>
    <w:rsid w:val="000440C6"/>
    <w:rsid w:val="00044508"/>
    <w:rsid w:val="00044DE3"/>
    <w:rsid w:val="000452AD"/>
    <w:rsid w:val="00045734"/>
    <w:rsid w:val="00045955"/>
    <w:rsid w:val="00045F5E"/>
    <w:rsid w:val="0004603A"/>
    <w:rsid w:val="000476A9"/>
    <w:rsid w:val="00047BAF"/>
    <w:rsid w:val="000511EF"/>
    <w:rsid w:val="0005156E"/>
    <w:rsid w:val="000515BB"/>
    <w:rsid w:val="000515DF"/>
    <w:rsid w:val="00051B27"/>
    <w:rsid w:val="0005305A"/>
    <w:rsid w:val="0005365D"/>
    <w:rsid w:val="00053BC4"/>
    <w:rsid w:val="00054BF5"/>
    <w:rsid w:val="00054BFC"/>
    <w:rsid w:val="0005506D"/>
    <w:rsid w:val="0005531F"/>
    <w:rsid w:val="00055480"/>
    <w:rsid w:val="00055DD7"/>
    <w:rsid w:val="00056271"/>
    <w:rsid w:val="0005685E"/>
    <w:rsid w:val="0005704B"/>
    <w:rsid w:val="00057555"/>
    <w:rsid w:val="0005789D"/>
    <w:rsid w:val="00057CD5"/>
    <w:rsid w:val="0006042C"/>
    <w:rsid w:val="00060890"/>
    <w:rsid w:val="00060916"/>
    <w:rsid w:val="00061C2B"/>
    <w:rsid w:val="000625CF"/>
    <w:rsid w:val="00062A3A"/>
    <w:rsid w:val="00062B92"/>
    <w:rsid w:val="00062FE0"/>
    <w:rsid w:val="00063EAB"/>
    <w:rsid w:val="000641BA"/>
    <w:rsid w:val="000645F8"/>
    <w:rsid w:val="00064641"/>
    <w:rsid w:val="0006475A"/>
    <w:rsid w:val="00065309"/>
    <w:rsid w:val="0006587A"/>
    <w:rsid w:val="00065A08"/>
    <w:rsid w:val="00066222"/>
    <w:rsid w:val="00066A02"/>
    <w:rsid w:val="00066C17"/>
    <w:rsid w:val="00066C93"/>
    <w:rsid w:val="00066D31"/>
    <w:rsid w:val="000678B4"/>
    <w:rsid w:val="00070112"/>
    <w:rsid w:val="00070CF0"/>
    <w:rsid w:val="000710E2"/>
    <w:rsid w:val="00071923"/>
    <w:rsid w:val="00071D0C"/>
    <w:rsid w:val="00072560"/>
    <w:rsid w:val="00072805"/>
    <w:rsid w:val="00073769"/>
    <w:rsid w:val="00073B3D"/>
    <w:rsid w:val="00074403"/>
    <w:rsid w:val="00074559"/>
    <w:rsid w:val="000745F4"/>
    <w:rsid w:val="000747AE"/>
    <w:rsid w:val="00074BFB"/>
    <w:rsid w:val="00075614"/>
    <w:rsid w:val="000756B3"/>
    <w:rsid w:val="000756DC"/>
    <w:rsid w:val="00075C9C"/>
    <w:rsid w:val="000763F9"/>
    <w:rsid w:val="000768D7"/>
    <w:rsid w:val="00076AD5"/>
    <w:rsid w:val="000776B9"/>
    <w:rsid w:val="00080128"/>
    <w:rsid w:val="0008022D"/>
    <w:rsid w:val="00080496"/>
    <w:rsid w:val="0008081A"/>
    <w:rsid w:val="00080998"/>
    <w:rsid w:val="00081337"/>
    <w:rsid w:val="000814D5"/>
    <w:rsid w:val="000819C2"/>
    <w:rsid w:val="000819D5"/>
    <w:rsid w:val="000826C5"/>
    <w:rsid w:val="00082B37"/>
    <w:rsid w:val="00082D3E"/>
    <w:rsid w:val="00083B6E"/>
    <w:rsid w:val="00083DA6"/>
    <w:rsid w:val="00084199"/>
    <w:rsid w:val="00084A9B"/>
    <w:rsid w:val="00085409"/>
    <w:rsid w:val="00085433"/>
    <w:rsid w:val="000854CE"/>
    <w:rsid w:val="00085550"/>
    <w:rsid w:val="00085923"/>
    <w:rsid w:val="00085EC0"/>
    <w:rsid w:val="0008663C"/>
    <w:rsid w:val="00086F83"/>
    <w:rsid w:val="00090A50"/>
    <w:rsid w:val="00090A92"/>
    <w:rsid w:val="00091EBD"/>
    <w:rsid w:val="00091ED2"/>
    <w:rsid w:val="000926B6"/>
    <w:rsid w:val="000926F4"/>
    <w:rsid w:val="00092B45"/>
    <w:rsid w:val="00092C52"/>
    <w:rsid w:val="00093095"/>
    <w:rsid w:val="00093294"/>
    <w:rsid w:val="000933FB"/>
    <w:rsid w:val="00093D86"/>
    <w:rsid w:val="00094993"/>
    <w:rsid w:val="00094AD9"/>
    <w:rsid w:val="0009514F"/>
    <w:rsid w:val="0009521D"/>
    <w:rsid w:val="000961E6"/>
    <w:rsid w:val="00096A8B"/>
    <w:rsid w:val="00096A8F"/>
    <w:rsid w:val="00096D79"/>
    <w:rsid w:val="000A09DE"/>
    <w:rsid w:val="000A0D41"/>
    <w:rsid w:val="000A105E"/>
    <w:rsid w:val="000A10E3"/>
    <w:rsid w:val="000A1111"/>
    <w:rsid w:val="000A15AF"/>
    <w:rsid w:val="000A1982"/>
    <w:rsid w:val="000A1B46"/>
    <w:rsid w:val="000A270C"/>
    <w:rsid w:val="000A29CA"/>
    <w:rsid w:val="000A2FF4"/>
    <w:rsid w:val="000A319F"/>
    <w:rsid w:val="000A3A16"/>
    <w:rsid w:val="000A3B4E"/>
    <w:rsid w:val="000A40B7"/>
    <w:rsid w:val="000A4112"/>
    <w:rsid w:val="000A4222"/>
    <w:rsid w:val="000A4434"/>
    <w:rsid w:val="000A4477"/>
    <w:rsid w:val="000A4774"/>
    <w:rsid w:val="000A4E09"/>
    <w:rsid w:val="000A5514"/>
    <w:rsid w:val="000A56DE"/>
    <w:rsid w:val="000A630F"/>
    <w:rsid w:val="000A65B1"/>
    <w:rsid w:val="000A6651"/>
    <w:rsid w:val="000A6856"/>
    <w:rsid w:val="000A6872"/>
    <w:rsid w:val="000A6910"/>
    <w:rsid w:val="000A6DB8"/>
    <w:rsid w:val="000A6E58"/>
    <w:rsid w:val="000A7791"/>
    <w:rsid w:val="000A7D1B"/>
    <w:rsid w:val="000B07E1"/>
    <w:rsid w:val="000B14BF"/>
    <w:rsid w:val="000B1C01"/>
    <w:rsid w:val="000B24F4"/>
    <w:rsid w:val="000B2C98"/>
    <w:rsid w:val="000B2D35"/>
    <w:rsid w:val="000B331C"/>
    <w:rsid w:val="000B35CD"/>
    <w:rsid w:val="000B3987"/>
    <w:rsid w:val="000B3A6B"/>
    <w:rsid w:val="000B40C5"/>
    <w:rsid w:val="000B4525"/>
    <w:rsid w:val="000B4737"/>
    <w:rsid w:val="000B4E3C"/>
    <w:rsid w:val="000B4F0F"/>
    <w:rsid w:val="000B56F1"/>
    <w:rsid w:val="000B59AC"/>
    <w:rsid w:val="000B5DA8"/>
    <w:rsid w:val="000B60C0"/>
    <w:rsid w:val="000B6516"/>
    <w:rsid w:val="000B7996"/>
    <w:rsid w:val="000B7BA7"/>
    <w:rsid w:val="000B7BB9"/>
    <w:rsid w:val="000B7F30"/>
    <w:rsid w:val="000C0290"/>
    <w:rsid w:val="000C02B8"/>
    <w:rsid w:val="000C033A"/>
    <w:rsid w:val="000C125B"/>
    <w:rsid w:val="000C12A7"/>
    <w:rsid w:val="000C1763"/>
    <w:rsid w:val="000C177D"/>
    <w:rsid w:val="000C1839"/>
    <w:rsid w:val="000C25A6"/>
    <w:rsid w:val="000C28CA"/>
    <w:rsid w:val="000C3055"/>
    <w:rsid w:val="000C358B"/>
    <w:rsid w:val="000C39C3"/>
    <w:rsid w:val="000C423E"/>
    <w:rsid w:val="000C4DF8"/>
    <w:rsid w:val="000C56F8"/>
    <w:rsid w:val="000C570B"/>
    <w:rsid w:val="000C593E"/>
    <w:rsid w:val="000C5C07"/>
    <w:rsid w:val="000C5C5B"/>
    <w:rsid w:val="000C61DE"/>
    <w:rsid w:val="000C64C1"/>
    <w:rsid w:val="000C6987"/>
    <w:rsid w:val="000C6E78"/>
    <w:rsid w:val="000C6E9C"/>
    <w:rsid w:val="000C6EA9"/>
    <w:rsid w:val="000C6FC0"/>
    <w:rsid w:val="000C7D42"/>
    <w:rsid w:val="000C7ED0"/>
    <w:rsid w:val="000C7F71"/>
    <w:rsid w:val="000D0694"/>
    <w:rsid w:val="000D0E67"/>
    <w:rsid w:val="000D15DE"/>
    <w:rsid w:val="000D1983"/>
    <w:rsid w:val="000D361D"/>
    <w:rsid w:val="000D3694"/>
    <w:rsid w:val="000D375A"/>
    <w:rsid w:val="000D42A5"/>
    <w:rsid w:val="000D42CA"/>
    <w:rsid w:val="000D4799"/>
    <w:rsid w:val="000D4E0E"/>
    <w:rsid w:val="000D4F2E"/>
    <w:rsid w:val="000D5F3C"/>
    <w:rsid w:val="000D63D2"/>
    <w:rsid w:val="000D6777"/>
    <w:rsid w:val="000D6AFA"/>
    <w:rsid w:val="000D6ED4"/>
    <w:rsid w:val="000D722E"/>
    <w:rsid w:val="000D7913"/>
    <w:rsid w:val="000D7A6A"/>
    <w:rsid w:val="000E0169"/>
    <w:rsid w:val="000E04AC"/>
    <w:rsid w:val="000E0A89"/>
    <w:rsid w:val="000E0B1D"/>
    <w:rsid w:val="000E0C1D"/>
    <w:rsid w:val="000E14BF"/>
    <w:rsid w:val="000E1D2B"/>
    <w:rsid w:val="000E248E"/>
    <w:rsid w:val="000E307C"/>
    <w:rsid w:val="000E32E6"/>
    <w:rsid w:val="000E3D09"/>
    <w:rsid w:val="000E43D7"/>
    <w:rsid w:val="000E470E"/>
    <w:rsid w:val="000E4CCA"/>
    <w:rsid w:val="000E4D13"/>
    <w:rsid w:val="000E4EB3"/>
    <w:rsid w:val="000E53C9"/>
    <w:rsid w:val="000E5571"/>
    <w:rsid w:val="000E6B66"/>
    <w:rsid w:val="000E6B8B"/>
    <w:rsid w:val="000E6C40"/>
    <w:rsid w:val="000E6DED"/>
    <w:rsid w:val="000E6E74"/>
    <w:rsid w:val="000E6EA7"/>
    <w:rsid w:val="000E6EB1"/>
    <w:rsid w:val="000E7285"/>
    <w:rsid w:val="000F0564"/>
    <w:rsid w:val="000F1692"/>
    <w:rsid w:val="000F1979"/>
    <w:rsid w:val="000F19E2"/>
    <w:rsid w:val="000F1A8A"/>
    <w:rsid w:val="000F1D02"/>
    <w:rsid w:val="000F211B"/>
    <w:rsid w:val="000F253D"/>
    <w:rsid w:val="000F2624"/>
    <w:rsid w:val="000F2F16"/>
    <w:rsid w:val="000F30AB"/>
    <w:rsid w:val="000F3100"/>
    <w:rsid w:val="000F341A"/>
    <w:rsid w:val="000F36C6"/>
    <w:rsid w:val="000F3C08"/>
    <w:rsid w:val="000F3C87"/>
    <w:rsid w:val="000F3D0D"/>
    <w:rsid w:val="000F40A8"/>
    <w:rsid w:val="000F4805"/>
    <w:rsid w:val="000F4A91"/>
    <w:rsid w:val="000F5CFC"/>
    <w:rsid w:val="000F6151"/>
    <w:rsid w:val="000F6EC6"/>
    <w:rsid w:val="000F6FEC"/>
    <w:rsid w:val="000F72DF"/>
    <w:rsid w:val="000F755E"/>
    <w:rsid w:val="000F78CC"/>
    <w:rsid w:val="000F7F78"/>
    <w:rsid w:val="00100171"/>
    <w:rsid w:val="001002C5"/>
    <w:rsid w:val="00100962"/>
    <w:rsid w:val="00100A0F"/>
    <w:rsid w:val="0010139C"/>
    <w:rsid w:val="001017A5"/>
    <w:rsid w:val="00101B1D"/>
    <w:rsid w:val="001020F1"/>
    <w:rsid w:val="00102CBB"/>
    <w:rsid w:val="00102D99"/>
    <w:rsid w:val="001031A0"/>
    <w:rsid w:val="00103375"/>
    <w:rsid w:val="0010353B"/>
    <w:rsid w:val="00103CE4"/>
    <w:rsid w:val="001045C5"/>
    <w:rsid w:val="00104667"/>
    <w:rsid w:val="001046C0"/>
    <w:rsid w:val="001046D5"/>
    <w:rsid w:val="001055F2"/>
    <w:rsid w:val="001058AE"/>
    <w:rsid w:val="001059AE"/>
    <w:rsid w:val="00105B12"/>
    <w:rsid w:val="00105CED"/>
    <w:rsid w:val="00106214"/>
    <w:rsid w:val="00106751"/>
    <w:rsid w:val="00106FBA"/>
    <w:rsid w:val="001073CD"/>
    <w:rsid w:val="00110146"/>
    <w:rsid w:val="001104EC"/>
    <w:rsid w:val="00110901"/>
    <w:rsid w:val="00110EB3"/>
    <w:rsid w:val="00111143"/>
    <w:rsid w:val="00111488"/>
    <w:rsid w:val="001116BC"/>
    <w:rsid w:val="0011192A"/>
    <w:rsid w:val="001134BD"/>
    <w:rsid w:val="00113945"/>
    <w:rsid w:val="00113E88"/>
    <w:rsid w:val="00113F81"/>
    <w:rsid w:val="00114249"/>
    <w:rsid w:val="00114555"/>
    <w:rsid w:val="001155C2"/>
    <w:rsid w:val="00115A3E"/>
    <w:rsid w:val="00116274"/>
    <w:rsid w:val="001163F7"/>
    <w:rsid w:val="001168C6"/>
    <w:rsid w:val="00116C43"/>
    <w:rsid w:val="00116E51"/>
    <w:rsid w:val="001170E6"/>
    <w:rsid w:val="00120A3A"/>
    <w:rsid w:val="00120AA3"/>
    <w:rsid w:val="0012100E"/>
    <w:rsid w:val="0012168E"/>
    <w:rsid w:val="00121E57"/>
    <w:rsid w:val="00121F3B"/>
    <w:rsid w:val="00122062"/>
    <w:rsid w:val="001229C6"/>
    <w:rsid w:val="00122B9D"/>
    <w:rsid w:val="001231E5"/>
    <w:rsid w:val="0012322C"/>
    <w:rsid w:val="00123470"/>
    <w:rsid w:val="00123D4B"/>
    <w:rsid w:val="0012470F"/>
    <w:rsid w:val="00124729"/>
    <w:rsid w:val="00124C4A"/>
    <w:rsid w:val="00124EAE"/>
    <w:rsid w:val="00124F4B"/>
    <w:rsid w:val="00125737"/>
    <w:rsid w:val="0012585B"/>
    <w:rsid w:val="001269D5"/>
    <w:rsid w:val="00126EFA"/>
    <w:rsid w:val="00127833"/>
    <w:rsid w:val="001278FE"/>
    <w:rsid w:val="001279B5"/>
    <w:rsid w:val="00127A8B"/>
    <w:rsid w:val="00127B5B"/>
    <w:rsid w:val="00127D7C"/>
    <w:rsid w:val="00127F1C"/>
    <w:rsid w:val="001305E6"/>
    <w:rsid w:val="00130697"/>
    <w:rsid w:val="00130E8A"/>
    <w:rsid w:val="00131693"/>
    <w:rsid w:val="00131D58"/>
    <w:rsid w:val="00131FAE"/>
    <w:rsid w:val="00132436"/>
    <w:rsid w:val="001324E2"/>
    <w:rsid w:val="00132786"/>
    <w:rsid w:val="00133221"/>
    <w:rsid w:val="00133378"/>
    <w:rsid w:val="00133F01"/>
    <w:rsid w:val="0013416B"/>
    <w:rsid w:val="001341D7"/>
    <w:rsid w:val="0013423D"/>
    <w:rsid w:val="001346F7"/>
    <w:rsid w:val="001348D3"/>
    <w:rsid w:val="00134D47"/>
    <w:rsid w:val="00134F2B"/>
    <w:rsid w:val="0013536C"/>
    <w:rsid w:val="001355C8"/>
    <w:rsid w:val="00135C74"/>
    <w:rsid w:val="00135F63"/>
    <w:rsid w:val="0013625C"/>
    <w:rsid w:val="00136DF7"/>
    <w:rsid w:val="0013783F"/>
    <w:rsid w:val="00137904"/>
    <w:rsid w:val="00137A03"/>
    <w:rsid w:val="00140161"/>
    <w:rsid w:val="001401DF"/>
    <w:rsid w:val="0014032E"/>
    <w:rsid w:val="001406F5"/>
    <w:rsid w:val="00140812"/>
    <w:rsid w:val="001409AA"/>
    <w:rsid w:val="001411D2"/>
    <w:rsid w:val="00141488"/>
    <w:rsid w:val="00141CBD"/>
    <w:rsid w:val="00142A88"/>
    <w:rsid w:val="00142CF9"/>
    <w:rsid w:val="00142E70"/>
    <w:rsid w:val="001432F9"/>
    <w:rsid w:val="0014344F"/>
    <w:rsid w:val="00143A9B"/>
    <w:rsid w:val="00143ED8"/>
    <w:rsid w:val="00144C71"/>
    <w:rsid w:val="00144C8A"/>
    <w:rsid w:val="00144E9B"/>
    <w:rsid w:val="00144EB3"/>
    <w:rsid w:val="001458FB"/>
    <w:rsid w:val="0014607D"/>
    <w:rsid w:val="0014618B"/>
    <w:rsid w:val="00146B74"/>
    <w:rsid w:val="00147330"/>
    <w:rsid w:val="0014740C"/>
    <w:rsid w:val="00147493"/>
    <w:rsid w:val="0014793B"/>
    <w:rsid w:val="00147D2C"/>
    <w:rsid w:val="00150B88"/>
    <w:rsid w:val="00150F4C"/>
    <w:rsid w:val="001512A2"/>
    <w:rsid w:val="001512ED"/>
    <w:rsid w:val="001517D3"/>
    <w:rsid w:val="00151D65"/>
    <w:rsid w:val="00152803"/>
    <w:rsid w:val="00152815"/>
    <w:rsid w:val="00152F46"/>
    <w:rsid w:val="001532CF"/>
    <w:rsid w:val="001532DB"/>
    <w:rsid w:val="00153FB9"/>
    <w:rsid w:val="001548CA"/>
    <w:rsid w:val="00154D06"/>
    <w:rsid w:val="0015580B"/>
    <w:rsid w:val="00157E86"/>
    <w:rsid w:val="00157EB5"/>
    <w:rsid w:val="00157F3B"/>
    <w:rsid w:val="0016029F"/>
    <w:rsid w:val="00160363"/>
    <w:rsid w:val="001603AF"/>
    <w:rsid w:val="00160498"/>
    <w:rsid w:val="00160821"/>
    <w:rsid w:val="00160C05"/>
    <w:rsid w:val="00160F9D"/>
    <w:rsid w:val="00161142"/>
    <w:rsid w:val="0016237A"/>
    <w:rsid w:val="00162552"/>
    <w:rsid w:val="00162914"/>
    <w:rsid w:val="00163736"/>
    <w:rsid w:val="00163A2D"/>
    <w:rsid w:val="00163F36"/>
    <w:rsid w:val="00164219"/>
    <w:rsid w:val="001644CD"/>
    <w:rsid w:val="0016452F"/>
    <w:rsid w:val="0016498B"/>
    <w:rsid w:val="00164FCD"/>
    <w:rsid w:val="0016604A"/>
    <w:rsid w:val="001664D9"/>
    <w:rsid w:val="0016656B"/>
    <w:rsid w:val="001667D6"/>
    <w:rsid w:val="00166E65"/>
    <w:rsid w:val="001670D8"/>
    <w:rsid w:val="00167319"/>
    <w:rsid w:val="001677AF"/>
    <w:rsid w:val="0016797E"/>
    <w:rsid w:val="00167A82"/>
    <w:rsid w:val="00167BED"/>
    <w:rsid w:val="00167DAE"/>
    <w:rsid w:val="001702A8"/>
    <w:rsid w:val="001703FA"/>
    <w:rsid w:val="001707BC"/>
    <w:rsid w:val="001717F4"/>
    <w:rsid w:val="00171F5A"/>
    <w:rsid w:val="0017273A"/>
    <w:rsid w:val="001730E2"/>
    <w:rsid w:val="00173120"/>
    <w:rsid w:val="0017338C"/>
    <w:rsid w:val="001734E2"/>
    <w:rsid w:val="00173940"/>
    <w:rsid w:val="00173B5C"/>
    <w:rsid w:val="00173C84"/>
    <w:rsid w:val="00173E26"/>
    <w:rsid w:val="00173ED2"/>
    <w:rsid w:val="001745B8"/>
    <w:rsid w:val="00174CC9"/>
    <w:rsid w:val="001756B9"/>
    <w:rsid w:val="00175716"/>
    <w:rsid w:val="0017584A"/>
    <w:rsid w:val="001759A8"/>
    <w:rsid w:val="00176213"/>
    <w:rsid w:val="0017696A"/>
    <w:rsid w:val="00176BB6"/>
    <w:rsid w:val="00176D36"/>
    <w:rsid w:val="001771F2"/>
    <w:rsid w:val="001777BB"/>
    <w:rsid w:val="00177C0C"/>
    <w:rsid w:val="001800A0"/>
    <w:rsid w:val="001808E1"/>
    <w:rsid w:val="00180B5E"/>
    <w:rsid w:val="00180C16"/>
    <w:rsid w:val="00180EB6"/>
    <w:rsid w:val="001810DB"/>
    <w:rsid w:val="001810FF"/>
    <w:rsid w:val="001813AA"/>
    <w:rsid w:val="00181477"/>
    <w:rsid w:val="00181815"/>
    <w:rsid w:val="00181BFE"/>
    <w:rsid w:val="00181FEE"/>
    <w:rsid w:val="00183501"/>
    <w:rsid w:val="0018397A"/>
    <w:rsid w:val="00183ADF"/>
    <w:rsid w:val="00183C64"/>
    <w:rsid w:val="00184D60"/>
    <w:rsid w:val="0018544E"/>
    <w:rsid w:val="00185C18"/>
    <w:rsid w:val="00185C5A"/>
    <w:rsid w:val="0018614C"/>
    <w:rsid w:val="00186310"/>
    <w:rsid w:val="00186348"/>
    <w:rsid w:val="00186B8B"/>
    <w:rsid w:val="00186BA9"/>
    <w:rsid w:val="001876D7"/>
    <w:rsid w:val="001879A0"/>
    <w:rsid w:val="00190312"/>
    <w:rsid w:val="00190569"/>
    <w:rsid w:val="00190655"/>
    <w:rsid w:val="00190758"/>
    <w:rsid w:val="0019076E"/>
    <w:rsid w:val="001908B3"/>
    <w:rsid w:val="0019104F"/>
    <w:rsid w:val="001910F8"/>
    <w:rsid w:val="00191333"/>
    <w:rsid w:val="00191F27"/>
    <w:rsid w:val="00192A7F"/>
    <w:rsid w:val="00192FDE"/>
    <w:rsid w:val="00193B68"/>
    <w:rsid w:val="00193BA1"/>
    <w:rsid w:val="00194534"/>
    <w:rsid w:val="0019469F"/>
    <w:rsid w:val="001946C0"/>
    <w:rsid w:val="00194CCD"/>
    <w:rsid w:val="00194CFF"/>
    <w:rsid w:val="0019627F"/>
    <w:rsid w:val="00196582"/>
    <w:rsid w:val="00196FA4"/>
    <w:rsid w:val="00197317"/>
    <w:rsid w:val="0019759B"/>
    <w:rsid w:val="00197732"/>
    <w:rsid w:val="00197B61"/>
    <w:rsid w:val="001A0938"/>
    <w:rsid w:val="001A0A63"/>
    <w:rsid w:val="001A0B46"/>
    <w:rsid w:val="001A0E00"/>
    <w:rsid w:val="001A1768"/>
    <w:rsid w:val="001A1837"/>
    <w:rsid w:val="001A1F30"/>
    <w:rsid w:val="001A22ED"/>
    <w:rsid w:val="001A26C7"/>
    <w:rsid w:val="001A2D95"/>
    <w:rsid w:val="001A3887"/>
    <w:rsid w:val="001A3E70"/>
    <w:rsid w:val="001A497E"/>
    <w:rsid w:val="001A4E76"/>
    <w:rsid w:val="001A58E7"/>
    <w:rsid w:val="001A5CB3"/>
    <w:rsid w:val="001A5CDE"/>
    <w:rsid w:val="001A5D8F"/>
    <w:rsid w:val="001A5F2A"/>
    <w:rsid w:val="001A5F4A"/>
    <w:rsid w:val="001A66B4"/>
    <w:rsid w:val="001A6A18"/>
    <w:rsid w:val="001A6B31"/>
    <w:rsid w:val="001A7504"/>
    <w:rsid w:val="001A7AC3"/>
    <w:rsid w:val="001A7ADF"/>
    <w:rsid w:val="001B0485"/>
    <w:rsid w:val="001B04D9"/>
    <w:rsid w:val="001B0B18"/>
    <w:rsid w:val="001B0C09"/>
    <w:rsid w:val="001B0CEA"/>
    <w:rsid w:val="001B0DEC"/>
    <w:rsid w:val="001B166B"/>
    <w:rsid w:val="001B1749"/>
    <w:rsid w:val="001B22BA"/>
    <w:rsid w:val="001B2633"/>
    <w:rsid w:val="001B2702"/>
    <w:rsid w:val="001B2739"/>
    <w:rsid w:val="001B28F4"/>
    <w:rsid w:val="001B2F73"/>
    <w:rsid w:val="001B30C1"/>
    <w:rsid w:val="001B3403"/>
    <w:rsid w:val="001B3408"/>
    <w:rsid w:val="001B3985"/>
    <w:rsid w:val="001B4C56"/>
    <w:rsid w:val="001B4DF5"/>
    <w:rsid w:val="001B4FEF"/>
    <w:rsid w:val="001B53A7"/>
    <w:rsid w:val="001B6417"/>
    <w:rsid w:val="001B6654"/>
    <w:rsid w:val="001B739C"/>
    <w:rsid w:val="001B7FDD"/>
    <w:rsid w:val="001C16F3"/>
    <w:rsid w:val="001C1C33"/>
    <w:rsid w:val="001C1C45"/>
    <w:rsid w:val="001C21DE"/>
    <w:rsid w:val="001C31BC"/>
    <w:rsid w:val="001C455C"/>
    <w:rsid w:val="001C45C8"/>
    <w:rsid w:val="001C4856"/>
    <w:rsid w:val="001C49AD"/>
    <w:rsid w:val="001C4C7D"/>
    <w:rsid w:val="001C5447"/>
    <w:rsid w:val="001C6359"/>
    <w:rsid w:val="001C65D5"/>
    <w:rsid w:val="001C6896"/>
    <w:rsid w:val="001C69FF"/>
    <w:rsid w:val="001C6B7D"/>
    <w:rsid w:val="001C7041"/>
    <w:rsid w:val="001C76F6"/>
    <w:rsid w:val="001C7B9D"/>
    <w:rsid w:val="001C7C52"/>
    <w:rsid w:val="001D00C2"/>
    <w:rsid w:val="001D0483"/>
    <w:rsid w:val="001D116F"/>
    <w:rsid w:val="001D160B"/>
    <w:rsid w:val="001D17D9"/>
    <w:rsid w:val="001D1989"/>
    <w:rsid w:val="001D1FA4"/>
    <w:rsid w:val="001D2280"/>
    <w:rsid w:val="001D2297"/>
    <w:rsid w:val="001D2D3B"/>
    <w:rsid w:val="001D3786"/>
    <w:rsid w:val="001D4B8A"/>
    <w:rsid w:val="001D4D7B"/>
    <w:rsid w:val="001D53C4"/>
    <w:rsid w:val="001D57C9"/>
    <w:rsid w:val="001D59B6"/>
    <w:rsid w:val="001D5EAB"/>
    <w:rsid w:val="001D60AC"/>
    <w:rsid w:val="001D60F0"/>
    <w:rsid w:val="001D72F1"/>
    <w:rsid w:val="001E0A3F"/>
    <w:rsid w:val="001E0B32"/>
    <w:rsid w:val="001E0EB6"/>
    <w:rsid w:val="001E0EBB"/>
    <w:rsid w:val="001E13D6"/>
    <w:rsid w:val="001E2352"/>
    <w:rsid w:val="001E2439"/>
    <w:rsid w:val="001E2735"/>
    <w:rsid w:val="001E2777"/>
    <w:rsid w:val="001E2EB4"/>
    <w:rsid w:val="001E3B96"/>
    <w:rsid w:val="001E40F9"/>
    <w:rsid w:val="001E465D"/>
    <w:rsid w:val="001E46D3"/>
    <w:rsid w:val="001E474E"/>
    <w:rsid w:val="001E50EF"/>
    <w:rsid w:val="001E529F"/>
    <w:rsid w:val="001E5706"/>
    <w:rsid w:val="001E5FDA"/>
    <w:rsid w:val="001E616E"/>
    <w:rsid w:val="001E62C4"/>
    <w:rsid w:val="001E6998"/>
    <w:rsid w:val="001E6A17"/>
    <w:rsid w:val="001E717E"/>
    <w:rsid w:val="001E7251"/>
    <w:rsid w:val="001F0054"/>
    <w:rsid w:val="001F0331"/>
    <w:rsid w:val="001F03B8"/>
    <w:rsid w:val="001F03F9"/>
    <w:rsid w:val="001F0416"/>
    <w:rsid w:val="001F0507"/>
    <w:rsid w:val="001F1149"/>
    <w:rsid w:val="001F168A"/>
    <w:rsid w:val="001F1878"/>
    <w:rsid w:val="001F1BD3"/>
    <w:rsid w:val="001F2810"/>
    <w:rsid w:val="001F306B"/>
    <w:rsid w:val="001F34ED"/>
    <w:rsid w:val="001F39F9"/>
    <w:rsid w:val="001F3B50"/>
    <w:rsid w:val="001F3D13"/>
    <w:rsid w:val="001F4384"/>
    <w:rsid w:val="001F4AED"/>
    <w:rsid w:val="001F4D0F"/>
    <w:rsid w:val="001F5091"/>
    <w:rsid w:val="001F5456"/>
    <w:rsid w:val="001F5D31"/>
    <w:rsid w:val="001F5DF2"/>
    <w:rsid w:val="001F6839"/>
    <w:rsid w:val="001F7719"/>
    <w:rsid w:val="001F7A03"/>
    <w:rsid w:val="001F7B86"/>
    <w:rsid w:val="002003B4"/>
    <w:rsid w:val="002005C4"/>
    <w:rsid w:val="00200C61"/>
    <w:rsid w:val="00201310"/>
    <w:rsid w:val="0020144D"/>
    <w:rsid w:val="00201705"/>
    <w:rsid w:val="00201909"/>
    <w:rsid w:val="00201C9A"/>
    <w:rsid w:val="00201FD5"/>
    <w:rsid w:val="00202A18"/>
    <w:rsid w:val="00202D44"/>
    <w:rsid w:val="00202DEF"/>
    <w:rsid w:val="00203FBF"/>
    <w:rsid w:val="0020416C"/>
    <w:rsid w:val="0020488D"/>
    <w:rsid w:val="002049E2"/>
    <w:rsid w:val="00204A32"/>
    <w:rsid w:val="002052B4"/>
    <w:rsid w:val="002055B0"/>
    <w:rsid w:val="0020584E"/>
    <w:rsid w:val="00205E69"/>
    <w:rsid w:val="00206C65"/>
    <w:rsid w:val="002075EF"/>
    <w:rsid w:val="00207A4F"/>
    <w:rsid w:val="00207B99"/>
    <w:rsid w:val="00207EAB"/>
    <w:rsid w:val="00210518"/>
    <w:rsid w:val="00210818"/>
    <w:rsid w:val="00210971"/>
    <w:rsid w:val="00210E68"/>
    <w:rsid w:val="00211434"/>
    <w:rsid w:val="0021197E"/>
    <w:rsid w:val="002120DC"/>
    <w:rsid w:val="00212853"/>
    <w:rsid w:val="00212FD1"/>
    <w:rsid w:val="002132A5"/>
    <w:rsid w:val="0021333E"/>
    <w:rsid w:val="00213A18"/>
    <w:rsid w:val="00213DC1"/>
    <w:rsid w:val="00213EC1"/>
    <w:rsid w:val="00214078"/>
    <w:rsid w:val="0021468E"/>
    <w:rsid w:val="00214E73"/>
    <w:rsid w:val="00215819"/>
    <w:rsid w:val="00215842"/>
    <w:rsid w:val="00215CB3"/>
    <w:rsid w:val="00215E95"/>
    <w:rsid w:val="00215F42"/>
    <w:rsid w:val="002161C5"/>
    <w:rsid w:val="002165BE"/>
    <w:rsid w:val="0021696C"/>
    <w:rsid w:val="00216B76"/>
    <w:rsid w:val="00216CC9"/>
    <w:rsid w:val="00216E59"/>
    <w:rsid w:val="00217114"/>
    <w:rsid w:val="00217472"/>
    <w:rsid w:val="00217AC9"/>
    <w:rsid w:val="00217BE0"/>
    <w:rsid w:val="002200FD"/>
    <w:rsid w:val="00220346"/>
    <w:rsid w:val="002206FA"/>
    <w:rsid w:val="00220D63"/>
    <w:rsid w:val="002216B5"/>
    <w:rsid w:val="00221CD8"/>
    <w:rsid w:val="00221E51"/>
    <w:rsid w:val="002221FA"/>
    <w:rsid w:val="00222333"/>
    <w:rsid w:val="00222550"/>
    <w:rsid w:val="002229F9"/>
    <w:rsid w:val="00222C90"/>
    <w:rsid w:val="00223F2B"/>
    <w:rsid w:val="002243FC"/>
    <w:rsid w:val="00224B73"/>
    <w:rsid w:val="00224CE1"/>
    <w:rsid w:val="0022538F"/>
    <w:rsid w:val="00225613"/>
    <w:rsid w:val="0022572A"/>
    <w:rsid w:val="002269F4"/>
    <w:rsid w:val="00230124"/>
    <w:rsid w:val="002304DC"/>
    <w:rsid w:val="002308D6"/>
    <w:rsid w:val="0023120C"/>
    <w:rsid w:val="0023162B"/>
    <w:rsid w:val="00232069"/>
    <w:rsid w:val="00232330"/>
    <w:rsid w:val="00232CB5"/>
    <w:rsid w:val="00233108"/>
    <w:rsid w:val="0023401F"/>
    <w:rsid w:val="0023439C"/>
    <w:rsid w:val="0023453C"/>
    <w:rsid w:val="00234A95"/>
    <w:rsid w:val="00234DD6"/>
    <w:rsid w:val="00234FB7"/>
    <w:rsid w:val="002350B3"/>
    <w:rsid w:val="0023673A"/>
    <w:rsid w:val="00236AA5"/>
    <w:rsid w:val="00236AA8"/>
    <w:rsid w:val="0023782A"/>
    <w:rsid w:val="00240010"/>
    <w:rsid w:val="0024018D"/>
    <w:rsid w:val="002405D4"/>
    <w:rsid w:val="0024142D"/>
    <w:rsid w:val="002418F1"/>
    <w:rsid w:val="00241BF3"/>
    <w:rsid w:val="00242506"/>
    <w:rsid w:val="002435F4"/>
    <w:rsid w:val="0024445E"/>
    <w:rsid w:val="002445EF"/>
    <w:rsid w:val="00244B13"/>
    <w:rsid w:val="00244D84"/>
    <w:rsid w:val="00244F47"/>
    <w:rsid w:val="00245030"/>
    <w:rsid w:val="00245314"/>
    <w:rsid w:val="0024540E"/>
    <w:rsid w:val="00245B93"/>
    <w:rsid w:val="00245F91"/>
    <w:rsid w:val="00247657"/>
    <w:rsid w:val="00247923"/>
    <w:rsid w:val="00247DE1"/>
    <w:rsid w:val="00247F07"/>
    <w:rsid w:val="00250D0B"/>
    <w:rsid w:val="00250E3F"/>
    <w:rsid w:val="00250F24"/>
    <w:rsid w:val="002510A8"/>
    <w:rsid w:val="0025163B"/>
    <w:rsid w:val="00251849"/>
    <w:rsid w:val="002518CD"/>
    <w:rsid w:val="00251970"/>
    <w:rsid w:val="00252238"/>
    <w:rsid w:val="00252B94"/>
    <w:rsid w:val="00252F86"/>
    <w:rsid w:val="002530A3"/>
    <w:rsid w:val="0025310C"/>
    <w:rsid w:val="00253A67"/>
    <w:rsid w:val="00253B93"/>
    <w:rsid w:val="00254052"/>
    <w:rsid w:val="002546DA"/>
    <w:rsid w:val="002547BA"/>
    <w:rsid w:val="002547D7"/>
    <w:rsid w:val="002549C4"/>
    <w:rsid w:val="00254D5C"/>
    <w:rsid w:val="002550C7"/>
    <w:rsid w:val="00255113"/>
    <w:rsid w:val="00255498"/>
    <w:rsid w:val="002559F1"/>
    <w:rsid w:val="00255AC4"/>
    <w:rsid w:val="00255B2C"/>
    <w:rsid w:val="00255C63"/>
    <w:rsid w:val="0025608D"/>
    <w:rsid w:val="00256BFF"/>
    <w:rsid w:val="00256CEE"/>
    <w:rsid w:val="0025708C"/>
    <w:rsid w:val="00257327"/>
    <w:rsid w:val="00257FCE"/>
    <w:rsid w:val="002601F8"/>
    <w:rsid w:val="00260257"/>
    <w:rsid w:val="002602A2"/>
    <w:rsid w:val="00260AA1"/>
    <w:rsid w:val="002621B3"/>
    <w:rsid w:val="002629D9"/>
    <w:rsid w:val="00262EF7"/>
    <w:rsid w:val="0026327F"/>
    <w:rsid w:val="002632C8"/>
    <w:rsid w:val="00263730"/>
    <w:rsid w:val="002639D3"/>
    <w:rsid w:val="00265567"/>
    <w:rsid w:val="002655EC"/>
    <w:rsid w:val="002660C6"/>
    <w:rsid w:val="002663A3"/>
    <w:rsid w:val="00266C57"/>
    <w:rsid w:val="00266D06"/>
    <w:rsid w:val="0026759A"/>
    <w:rsid w:val="002677C3"/>
    <w:rsid w:val="00267874"/>
    <w:rsid w:val="00267BA4"/>
    <w:rsid w:val="00267EAE"/>
    <w:rsid w:val="00267F3D"/>
    <w:rsid w:val="002711D7"/>
    <w:rsid w:val="00271203"/>
    <w:rsid w:val="0027141D"/>
    <w:rsid w:val="00271B16"/>
    <w:rsid w:val="00271DBC"/>
    <w:rsid w:val="00271E2E"/>
    <w:rsid w:val="002720F5"/>
    <w:rsid w:val="0027259F"/>
    <w:rsid w:val="00272AFE"/>
    <w:rsid w:val="00272C53"/>
    <w:rsid w:val="00272CB6"/>
    <w:rsid w:val="0027302D"/>
    <w:rsid w:val="002734B9"/>
    <w:rsid w:val="002740EF"/>
    <w:rsid w:val="002741BA"/>
    <w:rsid w:val="0027423F"/>
    <w:rsid w:val="002743A4"/>
    <w:rsid w:val="002744A1"/>
    <w:rsid w:val="0027464D"/>
    <w:rsid w:val="002746C5"/>
    <w:rsid w:val="002746E8"/>
    <w:rsid w:val="00274BB9"/>
    <w:rsid w:val="00274EE3"/>
    <w:rsid w:val="002750E5"/>
    <w:rsid w:val="0027545A"/>
    <w:rsid w:val="00275CA4"/>
    <w:rsid w:val="00275FF7"/>
    <w:rsid w:val="002764F9"/>
    <w:rsid w:val="0027680E"/>
    <w:rsid w:val="002769F4"/>
    <w:rsid w:val="00276A1D"/>
    <w:rsid w:val="002771CC"/>
    <w:rsid w:val="002776BB"/>
    <w:rsid w:val="00277EE1"/>
    <w:rsid w:val="00280B76"/>
    <w:rsid w:val="00280C47"/>
    <w:rsid w:val="00280DA4"/>
    <w:rsid w:val="002810C0"/>
    <w:rsid w:val="00281772"/>
    <w:rsid w:val="00281B80"/>
    <w:rsid w:val="00282246"/>
    <w:rsid w:val="00282BA0"/>
    <w:rsid w:val="00282F27"/>
    <w:rsid w:val="00283CB3"/>
    <w:rsid w:val="00283DA6"/>
    <w:rsid w:val="002841B4"/>
    <w:rsid w:val="0028429F"/>
    <w:rsid w:val="00284994"/>
    <w:rsid w:val="00284FA8"/>
    <w:rsid w:val="00285893"/>
    <w:rsid w:val="00285914"/>
    <w:rsid w:val="0028626F"/>
    <w:rsid w:val="00286491"/>
    <w:rsid w:val="00286553"/>
    <w:rsid w:val="00286907"/>
    <w:rsid w:val="00287252"/>
    <w:rsid w:val="00287525"/>
    <w:rsid w:val="00287555"/>
    <w:rsid w:val="002876C2"/>
    <w:rsid w:val="0029020E"/>
    <w:rsid w:val="0029031E"/>
    <w:rsid w:val="0029034D"/>
    <w:rsid w:val="00290A04"/>
    <w:rsid w:val="0029150F"/>
    <w:rsid w:val="002918EA"/>
    <w:rsid w:val="00292327"/>
    <w:rsid w:val="002924A4"/>
    <w:rsid w:val="002925E4"/>
    <w:rsid w:val="00292884"/>
    <w:rsid w:val="00292CA8"/>
    <w:rsid w:val="00292D3A"/>
    <w:rsid w:val="002931C9"/>
    <w:rsid w:val="002931D5"/>
    <w:rsid w:val="00293DE1"/>
    <w:rsid w:val="002940BE"/>
    <w:rsid w:val="00294226"/>
    <w:rsid w:val="00294730"/>
    <w:rsid w:val="00294875"/>
    <w:rsid w:val="00294902"/>
    <w:rsid w:val="00294E5C"/>
    <w:rsid w:val="00295083"/>
    <w:rsid w:val="0029513F"/>
    <w:rsid w:val="00295219"/>
    <w:rsid w:val="00296161"/>
    <w:rsid w:val="00296369"/>
    <w:rsid w:val="002964FD"/>
    <w:rsid w:val="00296B8A"/>
    <w:rsid w:val="0029714F"/>
    <w:rsid w:val="002972AB"/>
    <w:rsid w:val="00297733"/>
    <w:rsid w:val="00297757"/>
    <w:rsid w:val="00297CCB"/>
    <w:rsid w:val="00297D3E"/>
    <w:rsid w:val="00297DEA"/>
    <w:rsid w:val="002A00E5"/>
    <w:rsid w:val="002A0484"/>
    <w:rsid w:val="002A0855"/>
    <w:rsid w:val="002A1406"/>
    <w:rsid w:val="002A1613"/>
    <w:rsid w:val="002A16DC"/>
    <w:rsid w:val="002A174E"/>
    <w:rsid w:val="002A1961"/>
    <w:rsid w:val="002A1F21"/>
    <w:rsid w:val="002A2488"/>
    <w:rsid w:val="002A2D9D"/>
    <w:rsid w:val="002A326B"/>
    <w:rsid w:val="002A35BC"/>
    <w:rsid w:val="002A3952"/>
    <w:rsid w:val="002A3A14"/>
    <w:rsid w:val="002A3A61"/>
    <w:rsid w:val="002A3D1A"/>
    <w:rsid w:val="002A403E"/>
    <w:rsid w:val="002A451A"/>
    <w:rsid w:val="002A4DCD"/>
    <w:rsid w:val="002A4F3C"/>
    <w:rsid w:val="002A5346"/>
    <w:rsid w:val="002A5909"/>
    <w:rsid w:val="002A60DD"/>
    <w:rsid w:val="002A666F"/>
    <w:rsid w:val="002A7A10"/>
    <w:rsid w:val="002A7DDA"/>
    <w:rsid w:val="002B04B5"/>
    <w:rsid w:val="002B0530"/>
    <w:rsid w:val="002B062A"/>
    <w:rsid w:val="002B0854"/>
    <w:rsid w:val="002B1037"/>
    <w:rsid w:val="002B11FA"/>
    <w:rsid w:val="002B1600"/>
    <w:rsid w:val="002B176C"/>
    <w:rsid w:val="002B1915"/>
    <w:rsid w:val="002B1CBB"/>
    <w:rsid w:val="002B1EDE"/>
    <w:rsid w:val="002B251D"/>
    <w:rsid w:val="002B2ACF"/>
    <w:rsid w:val="002B2CEE"/>
    <w:rsid w:val="002B2DB7"/>
    <w:rsid w:val="002B3470"/>
    <w:rsid w:val="002B3472"/>
    <w:rsid w:val="002B3D4F"/>
    <w:rsid w:val="002B3E46"/>
    <w:rsid w:val="002B3F4C"/>
    <w:rsid w:val="002B42E1"/>
    <w:rsid w:val="002B56B6"/>
    <w:rsid w:val="002B5AF1"/>
    <w:rsid w:val="002B6960"/>
    <w:rsid w:val="002B6DE2"/>
    <w:rsid w:val="002B70FC"/>
    <w:rsid w:val="002B7330"/>
    <w:rsid w:val="002B73BC"/>
    <w:rsid w:val="002B7C5D"/>
    <w:rsid w:val="002C147E"/>
    <w:rsid w:val="002C1E82"/>
    <w:rsid w:val="002C1EA9"/>
    <w:rsid w:val="002C1EEA"/>
    <w:rsid w:val="002C1FAE"/>
    <w:rsid w:val="002C2511"/>
    <w:rsid w:val="002C26C6"/>
    <w:rsid w:val="002C2F03"/>
    <w:rsid w:val="002C356E"/>
    <w:rsid w:val="002C36B4"/>
    <w:rsid w:val="002C3B67"/>
    <w:rsid w:val="002C3D20"/>
    <w:rsid w:val="002C5247"/>
    <w:rsid w:val="002C563D"/>
    <w:rsid w:val="002C585A"/>
    <w:rsid w:val="002C597E"/>
    <w:rsid w:val="002C5E37"/>
    <w:rsid w:val="002C61EC"/>
    <w:rsid w:val="002C6231"/>
    <w:rsid w:val="002C6644"/>
    <w:rsid w:val="002C6797"/>
    <w:rsid w:val="002C6E14"/>
    <w:rsid w:val="002C77B8"/>
    <w:rsid w:val="002C7829"/>
    <w:rsid w:val="002D0678"/>
    <w:rsid w:val="002D093B"/>
    <w:rsid w:val="002D0BB9"/>
    <w:rsid w:val="002D14EF"/>
    <w:rsid w:val="002D176D"/>
    <w:rsid w:val="002D1901"/>
    <w:rsid w:val="002D19A1"/>
    <w:rsid w:val="002D25E7"/>
    <w:rsid w:val="002D270D"/>
    <w:rsid w:val="002D27DB"/>
    <w:rsid w:val="002D34D3"/>
    <w:rsid w:val="002D34DF"/>
    <w:rsid w:val="002D350A"/>
    <w:rsid w:val="002D353F"/>
    <w:rsid w:val="002D3693"/>
    <w:rsid w:val="002D392C"/>
    <w:rsid w:val="002D3B2B"/>
    <w:rsid w:val="002D573E"/>
    <w:rsid w:val="002D5C75"/>
    <w:rsid w:val="002D617F"/>
    <w:rsid w:val="002D6381"/>
    <w:rsid w:val="002D63B8"/>
    <w:rsid w:val="002D6BF3"/>
    <w:rsid w:val="002D6D1C"/>
    <w:rsid w:val="002D7634"/>
    <w:rsid w:val="002E05D2"/>
    <w:rsid w:val="002E15E1"/>
    <w:rsid w:val="002E18C4"/>
    <w:rsid w:val="002E22ED"/>
    <w:rsid w:val="002E2870"/>
    <w:rsid w:val="002E2AE6"/>
    <w:rsid w:val="002E31AD"/>
    <w:rsid w:val="002E39FD"/>
    <w:rsid w:val="002E3A28"/>
    <w:rsid w:val="002E3C13"/>
    <w:rsid w:val="002E3E09"/>
    <w:rsid w:val="002E42AF"/>
    <w:rsid w:val="002E498D"/>
    <w:rsid w:val="002E4A2B"/>
    <w:rsid w:val="002E4AE3"/>
    <w:rsid w:val="002E4FE8"/>
    <w:rsid w:val="002E5EDA"/>
    <w:rsid w:val="002E610B"/>
    <w:rsid w:val="002E624C"/>
    <w:rsid w:val="002E6C47"/>
    <w:rsid w:val="002E6C49"/>
    <w:rsid w:val="002E6EC5"/>
    <w:rsid w:val="002E7102"/>
    <w:rsid w:val="002E7FAE"/>
    <w:rsid w:val="002F05EE"/>
    <w:rsid w:val="002F08AF"/>
    <w:rsid w:val="002F10B9"/>
    <w:rsid w:val="002F150D"/>
    <w:rsid w:val="002F152B"/>
    <w:rsid w:val="002F15B5"/>
    <w:rsid w:val="002F1A1E"/>
    <w:rsid w:val="002F1E1A"/>
    <w:rsid w:val="002F22E1"/>
    <w:rsid w:val="002F23AF"/>
    <w:rsid w:val="002F24E3"/>
    <w:rsid w:val="002F2913"/>
    <w:rsid w:val="002F30CB"/>
    <w:rsid w:val="002F321C"/>
    <w:rsid w:val="002F324D"/>
    <w:rsid w:val="002F4105"/>
    <w:rsid w:val="002F4B2B"/>
    <w:rsid w:val="002F5079"/>
    <w:rsid w:val="002F5ADB"/>
    <w:rsid w:val="002F60B2"/>
    <w:rsid w:val="002F64F2"/>
    <w:rsid w:val="002F66C6"/>
    <w:rsid w:val="002F676C"/>
    <w:rsid w:val="002F69E9"/>
    <w:rsid w:val="002F6FA8"/>
    <w:rsid w:val="002F761F"/>
    <w:rsid w:val="002F7675"/>
    <w:rsid w:val="002F7AB0"/>
    <w:rsid w:val="002F7FE6"/>
    <w:rsid w:val="003000D8"/>
    <w:rsid w:val="00300379"/>
    <w:rsid w:val="00300554"/>
    <w:rsid w:val="003010DC"/>
    <w:rsid w:val="00301A0E"/>
    <w:rsid w:val="00301C82"/>
    <w:rsid w:val="00301D14"/>
    <w:rsid w:val="00301FA1"/>
    <w:rsid w:val="003022E7"/>
    <w:rsid w:val="00302B89"/>
    <w:rsid w:val="00302FA6"/>
    <w:rsid w:val="00303025"/>
    <w:rsid w:val="00303443"/>
    <w:rsid w:val="003036DE"/>
    <w:rsid w:val="0030394E"/>
    <w:rsid w:val="00303A64"/>
    <w:rsid w:val="00303E27"/>
    <w:rsid w:val="003043D9"/>
    <w:rsid w:val="003050D2"/>
    <w:rsid w:val="00305466"/>
    <w:rsid w:val="003058EB"/>
    <w:rsid w:val="003069A4"/>
    <w:rsid w:val="00306FEA"/>
    <w:rsid w:val="003072AE"/>
    <w:rsid w:val="00307AAC"/>
    <w:rsid w:val="00310A6A"/>
    <w:rsid w:val="00310D59"/>
    <w:rsid w:val="00310EB8"/>
    <w:rsid w:val="0031310F"/>
    <w:rsid w:val="003135E0"/>
    <w:rsid w:val="00313BB2"/>
    <w:rsid w:val="00314A8F"/>
    <w:rsid w:val="00314B4B"/>
    <w:rsid w:val="00314C9F"/>
    <w:rsid w:val="00315A23"/>
    <w:rsid w:val="00315B49"/>
    <w:rsid w:val="00315BF9"/>
    <w:rsid w:val="00315EE0"/>
    <w:rsid w:val="00316330"/>
    <w:rsid w:val="003166DF"/>
    <w:rsid w:val="003171B1"/>
    <w:rsid w:val="00317284"/>
    <w:rsid w:val="00317405"/>
    <w:rsid w:val="003174A2"/>
    <w:rsid w:val="0032022B"/>
    <w:rsid w:val="003205CA"/>
    <w:rsid w:val="00320E90"/>
    <w:rsid w:val="00321672"/>
    <w:rsid w:val="003216D7"/>
    <w:rsid w:val="003217B2"/>
    <w:rsid w:val="00321B1F"/>
    <w:rsid w:val="00321BE1"/>
    <w:rsid w:val="00321C76"/>
    <w:rsid w:val="00322B21"/>
    <w:rsid w:val="00322F8C"/>
    <w:rsid w:val="0032314A"/>
    <w:rsid w:val="00323B2F"/>
    <w:rsid w:val="00323C62"/>
    <w:rsid w:val="0032400F"/>
    <w:rsid w:val="00324117"/>
    <w:rsid w:val="0032421E"/>
    <w:rsid w:val="0032484F"/>
    <w:rsid w:val="0032493E"/>
    <w:rsid w:val="00324D9D"/>
    <w:rsid w:val="00324DE9"/>
    <w:rsid w:val="00325810"/>
    <w:rsid w:val="00325D66"/>
    <w:rsid w:val="00326643"/>
    <w:rsid w:val="003267D4"/>
    <w:rsid w:val="00326EC6"/>
    <w:rsid w:val="00326FA2"/>
    <w:rsid w:val="0032721D"/>
    <w:rsid w:val="003276B1"/>
    <w:rsid w:val="00327A46"/>
    <w:rsid w:val="00327C4F"/>
    <w:rsid w:val="003301BC"/>
    <w:rsid w:val="003307EE"/>
    <w:rsid w:val="00330D98"/>
    <w:rsid w:val="00330E1C"/>
    <w:rsid w:val="0033126D"/>
    <w:rsid w:val="003316F1"/>
    <w:rsid w:val="003316FD"/>
    <w:rsid w:val="00331DA0"/>
    <w:rsid w:val="00332668"/>
    <w:rsid w:val="00332A6B"/>
    <w:rsid w:val="00332D6A"/>
    <w:rsid w:val="003336F7"/>
    <w:rsid w:val="003338D7"/>
    <w:rsid w:val="0033391E"/>
    <w:rsid w:val="00333CE2"/>
    <w:rsid w:val="00334E2C"/>
    <w:rsid w:val="00334F72"/>
    <w:rsid w:val="00334F9F"/>
    <w:rsid w:val="00335B50"/>
    <w:rsid w:val="0033603F"/>
    <w:rsid w:val="0033628F"/>
    <w:rsid w:val="003362F1"/>
    <w:rsid w:val="003363A4"/>
    <w:rsid w:val="00336A5B"/>
    <w:rsid w:val="00336AAC"/>
    <w:rsid w:val="00336CB2"/>
    <w:rsid w:val="00336E17"/>
    <w:rsid w:val="00336F51"/>
    <w:rsid w:val="00340413"/>
    <w:rsid w:val="00340D73"/>
    <w:rsid w:val="00341570"/>
    <w:rsid w:val="003415F5"/>
    <w:rsid w:val="00342380"/>
    <w:rsid w:val="003424C7"/>
    <w:rsid w:val="00342570"/>
    <w:rsid w:val="00343C4B"/>
    <w:rsid w:val="00343CD7"/>
    <w:rsid w:val="00344310"/>
    <w:rsid w:val="003444D1"/>
    <w:rsid w:val="003445A9"/>
    <w:rsid w:val="00344D98"/>
    <w:rsid w:val="00344ECF"/>
    <w:rsid w:val="003458C6"/>
    <w:rsid w:val="00345B4D"/>
    <w:rsid w:val="00346357"/>
    <w:rsid w:val="00346825"/>
    <w:rsid w:val="003468FF"/>
    <w:rsid w:val="00346A1A"/>
    <w:rsid w:val="00346C6E"/>
    <w:rsid w:val="00347197"/>
    <w:rsid w:val="00347E94"/>
    <w:rsid w:val="00350189"/>
    <w:rsid w:val="003503F8"/>
    <w:rsid w:val="003504EC"/>
    <w:rsid w:val="0035073B"/>
    <w:rsid w:val="0035167A"/>
    <w:rsid w:val="00351697"/>
    <w:rsid w:val="003517D6"/>
    <w:rsid w:val="0035186F"/>
    <w:rsid w:val="00351CEE"/>
    <w:rsid w:val="00352571"/>
    <w:rsid w:val="003526A0"/>
    <w:rsid w:val="003527E0"/>
    <w:rsid w:val="00352881"/>
    <w:rsid w:val="00352BD9"/>
    <w:rsid w:val="00352CB5"/>
    <w:rsid w:val="00352ED0"/>
    <w:rsid w:val="00353429"/>
    <w:rsid w:val="00353908"/>
    <w:rsid w:val="00353C96"/>
    <w:rsid w:val="0035455B"/>
    <w:rsid w:val="00354A27"/>
    <w:rsid w:val="00354B7E"/>
    <w:rsid w:val="00354BB4"/>
    <w:rsid w:val="00354D70"/>
    <w:rsid w:val="0035539D"/>
    <w:rsid w:val="0035560E"/>
    <w:rsid w:val="00355D79"/>
    <w:rsid w:val="003567F2"/>
    <w:rsid w:val="00356ACF"/>
    <w:rsid w:val="00356AE8"/>
    <w:rsid w:val="00356FB5"/>
    <w:rsid w:val="00357305"/>
    <w:rsid w:val="00357488"/>
    <w:rsid w:val="0035776C"/>
    <w:rsid w:val="00357966"/>
    <w:rsid w:val="00357EA2"/>
    <w:rsid w:val="00357F4E"/>
    <w:rsid w:val="0036038A"/>
    <w:rsid w:val="003604A2"/>
    <w:rsid w:val="003606FE"/>
    <w:rsid w:val="00360709"/>
    <w:rsid w:val="00360C3E"/>
    <w:rsid w:val="00361A1A"/>
    <w:rsid w:val="00361A7A"/>
    <w:rsid w:val="00361FF3"/>
    <w:rsid w:val="00362157"/>
    <w:rsid w:val="0036281B"/>
    <w:rsid w:val="003629B9"/>
    <w:rsid w:val="00362A9B"/>
    <w:rsid w:val="00362C6F"/>
    <w:rsid w:val="00364458"/>
    <w:rsid w:val="00364668"/>
    <w:rsid w:val="003647C2"/>
    <w:rsid w:val="00364AE0"/>
    <w:rsid w:val="003662EF"/>
    <w:rsid w:val="0036657F"/>
    <w:rsid w:val="003668E9"/>
    <w:rsid w:val="00366C61"/>
    <w:rsid w:val="00367015"/>
    <w:rsid w:val="00367514"/>
    <w:rsid w:val="003700CC"/>
    <w:rsid w:val="00370629"/>
    <w:rsid w:val="003709C7"/>
    <w:rsid w:val="00371117"/>
    <w:rsid w:val="003712FA"/>
    <w:rsid w:val="0037141E"/>
    <w:rsid w:val="003714D5"/>
    <w:rsid w:val="00371F6E"/>
    <w:rsid w:val="00372654"/>
    <w:rsid w:val="00372A20"/>
    <w:rsid w:val="00373222"/>
    <w:rsid w:val="003734B1"/>
    <w:rsid w:val="00373CC0"/>
    <w:rsid w:val="00373DE1"/>
    <w:rsid w:val="00373F74"/>
    <w:rsid w:val="00374424"/>
    <w:rsid w:val="00374A29"/>
    <w:rsid w:val="00374B69"/>
    <w:rsid w:val="003750D2"/>
    <w:rsid w:val="00375334"/>
    <w:rsid w:val="00375438"/>
    <w:rsid w:val="0037672F"/>
    <w:rsid w:val="0038091D"/>
    <w:rsid w:val="00380C08"/>
    <w:rsid w:val="00380DC9"/>
    <w:rsid w:val="00380FB3"/>
    <w:rsid w:val="003817B2"/>
    <w:rsid w:val="0038222C"/>
    <w:rsid w:val="00382B58"/>
    <w:rsid w:val="00382BDD"/>
    <w:rsid w:val="00382DDE"/>
    <w:rsid w:val="00383DE5"/>
    <w:rsid w:val="00384290"/>
    <w:rsid w:val="003845F5"/>
    <w:rsid w:val="00384A48"/>
    <w:rsid w:val="00385455"/>
    <w:rsid w:val="003863FB"/>
    <w:rsid w:val="00386DBB"/>
    <w:rsid w:val="00386EBB"/>
    <w:rsid w:val="00386EC6"/>
    <w:rsid w:val="00386ECB"/>
    <w:rsid w:val="003879D5"/>
    <w:rsid w:val="00387A83"/>
    <w:rsid w:val="00387C45"/>
    <w:rsid w:val="00390662"/>
    <w:rsid w:val="00390A21"/>
    <w:rsid w:val="00390E28"/>
    <w:rsid w:val="0039113E"/>
    <w:rsid w:val="00391871"/>
    <w:rsid w:val="00391CD5"/>
    <w:rsid w:val="00392125"/>
    <w:rsid w:val="0039287B"/>
    <w:rsid w:val="003932B9"/>
    <w:rsid w:val="00394104"/>
    <w:rsid w:val="003949C5"/>
    <w:rsid w:val="003954B7"/>
    <w:rsid w:val="0039579E"/>
    <w:rsid w:val="003957E8"/>
    <w:rsid w:val="00395DB7"/>
    <w:rsid w:val="003960FA"/>
    <w:rsid w:val="00396225"/>
    <w:rsid w:val="003963D6"/>
    <w:rsid w:val="00396DCC"/>
    <w:rsid w:val="003971CD"/>
    <w:rsid w:val="00397478"/>
    <w:rsid w:val="003978D8"/>
    <w:rsid w:val="00397D2F"/>
    <w:rsid w:val="003A0770"/>
    <w:rsid w:val="003A09EC"/>
    <w:rsid w:val="003A0A80"/>
    <w:rsid w:val="003A138A"/>
    <w:rsid w:val="003A1408"/>
    <w:rsid w:val="003A1866"/>
    <w:rsid w:val="003A1DFD"/>
    <w:rsid w:val="003A2A42"/>
    <w:rsid w:val="003A2DCC"/>
    <w:rsid w:val="003A338D"/>
    <w:rsid w:val="003A341E"/>
    <w:rsid w:val="003A3839"/>
    <w:rsid w:val="003A388B"/>
    <w:rsid w:val="003A39D3"/>
    <w:rsid w:val="003A5044"/>
    <w:rsid w:val="003A5128"/>
    <w:rsid w:val="003A5617"/>
    <w:rsid w:val="003A5640"/>
    <w:rsid w:val="003A5DC8"/>
    <w:rsid w:val="003A5E13"/>
    <w:rsid w:val="003A7640"/>
    <w:rsid w:val="003A7CE2"/>
    <w:rsid w:val="003B0082"/>
    <w:rsid w:val="003B03B7"/>
    <w:rsid w:val="003B1442"/>
    <w:rsid w:val="003B198B"/>
    <w:rsid w:val="003B2078"/>
    <w:rsid w:val="003B2137"/>
    <w:rsid w:val="003B2672"/>
    <w:rsid w:val="003B2F80"/>
    <w:rsid w:val="003B362D"/>
    <w:rsid w:val="003B39FE"/>
    <w:rsid w:val="003B3AA1"/>
    <w:rsid w:val="003B3C81"/>
    <w:rsid w:val="003B3D36"/>
    <w:rsid w:val="003B3D65"/>
    <w:rsid w:val="003B3FD2"/>
    <w:rsid w:val="003B4D97"/>
    <w:rsid w:val="003B4F5D"/>
    <w:rsid w:val="003B5862"/>
    <w:rsid w:val="003B5B6B"/>
    <w:rsid w:val="003B71F4"/>
    <w:rsid w:val="003B773E"/>
    <w:rsid w:val="003B7B3F"/>
    <w:rsid w:val="003B7E4E"/>
    <w:rsid w:val="003B7E78"/>
    <w:rsid w:val="003C00C8"/>
    <w:rsid w:val="003C0338"/>
    <w:rsid w:val="003C10CB"/>
    <w:rsid w:val="003C116C"/>
    <w:rsid w:val="003C282C"/>
    <w:rsid w:val="003C29F7"/>
    <w:rsid w:val="003C315C"/>
    <w:rsid w:val="003C31E8"/>
    <w:rsid w:val="003C3DF1"/>
    <w:rsid w:val="003C42B3"/>
    <w:rsid w:val="003C42BF"/>
    <w:rsid w:val="003C469D"/>
    <w:rsid w:val="003C4864"/>
    <w:rsid w:val="003C5ACA"/>
    <w:rsid w:val="003C5B65"/>
    <w:rsid w:val="003C5B7C"/>
    <w:rsid w:val="003C620F"/>
    <w:rsid w:val="003C6317"/>
    <w:rsid w:val="003C64D2"/>
    <w:rsid w:val="003C6C71"/>
    <w:rsid w:val="003C728F"/>
    <w:rsid w:val="003C75DF"/>
    <w:rsid w:val="003C762A"/>
    <w:rsid w:val="003D0460"/>
    <w:rsid w:val="003D0DD1"/>
    <w:rsid w:val="003D0E10"/>
    <w:rsid w:val="003D1A52"/>
    <w:rsid w:val="003D203A"/>
    <w:rsid w:val="003D24F2"/>
    <w:rsid w:val="003D25BE"/>
    <w:rsid w:val="003D279E"/>
    <w:rsid w:val="003D2EAF"/>
    <w:rsid w:val="003D2FC9"/>
    <w:rsid w:val="003D31E1"/>
    <w:rsid w:val="003D32CF"/>
    <w:rsid w:val="003D37C9"/>
    <w:rsid w:val="003D3C42"/>
    <w:rsid w:val="003D3F8A"/>
    <w:rsid w:val="003D487C"/>
    <w:rsid w:val="003D4A25"/>
    <w:rsid w:val="003D4A47"/>
    <w:rsid w:val="003D4FC9"/>
    <w:rsid w:val="003D5F5B"/>
    <w:rsid w:val="003D60E5"/>
    <w:rsid w:val="003D6703"/>
    <w:rsid w:val="003D68AF"/>
    <w:rsid w:val="003D6CE6"/>
    <w:rsid w:val="003D7872"/>
    <w:rsid w:val="003D7899"/>
    <w:rsid w:val="003D7C8B"/>
    <w:rsid w:val="003E01A6"/>
    <w:rsid w:val="003E065D"/>
    <w:rsid w:val="003E07F3"/>
    <w:rsid w:val="003E1AD6"/>
    <w:rsid w:val="003E1C2E"/>
    <w:rsid w:val="003E1E54"/>
    <w:rsid w:val="003E22C4"/>
    <w:rsid w:val="003E2411"/>
    <w:rsid w:val="003E322E"/>
    <w:rsid w:val="003E38EB"/>
    <w:rsid w:val="003E3B31"/>
    <w:rsid w:val="003E3DB6"/>
    <w:rsid w:val="003E3FCB"/>
    <w:rsid w:val="003E4671"/>
    <w:rsid w:val="003E4C57"/>
    <w:rsid w:val="003E4D31"/>
    <w:rsid w:val="003E5532"/>
    <w:rsid w:val="003E55C3"/>
    <w:rsid w:val="003E633E"/>
    <w:rsid w:val="003E7030"/>
    <w:rsid w:val="003E7AC6"/>
    <w:rsid w:val="003F012E"/>
    <w:rsid w:val="003F055E"/>
    <w:rsid w:val="003F17F5"/>
    <w:rsid w:val="003F189B"/>
    <w:rsid w:val="003F2505"/>
    <w:rsid w:val="003F2D8C"/>
    <w:rsid w:val="003F2FAE"/>
    <w:rsid w:val="003F359A"/>
    <w:rsid w:val="003F36FA"/>
    <w:rsid w:val="003F42F0"/>
    <w:rsid w:val="003F5139"/>
    <w:rsid w:val="003F6084"/>
    <w:rsid w:val="003F71C3"/>
    <w:rsid w:val="003F7601"/>
    <w:rsid w:val="003F76C8"/>
    <w:rsid w:val="003F7EB2"/>
    <w:rsid w:val="00400072"/>
    <w:rsid w:val="0040066E"/>
    <w:rsid w:val="00400CFE"/>
    <w:rsid w:val="0040105F"/>
    <w:rsid w:val="004018AF"/>
    <w:rsid w:val="00401C16"/>
    <w:rsid w:val="00401D55"/>
    <w:rsid w:val="00402066"/>
    <w:rsid w:val="004023D1"/>
    <w:rsid w:val="00402B28"/>
    <w:rsid w:val="00402F3F"/>
    <w:rsid w:val="00403155"/>
    <w:rsid w:val="00404207"/>
    <w:rsid w:val="00404735"/>
    <w:rsid w:val="004047FE"/>
    <w:rsid w:val="0040535E"/>
    <w:rsid w:val="004076BD"/>
    <w:rsid w:val="004079AB"/>
    <w:rsid w:val="00407A84"/>
    <w:rsid w:val="0041019F"/>
    <w:rsid w:val="00410A2F"/>
    <w:rsid w:val="00411059"/>
    <w:rsid w:val="0041168A"/>
    <w:rsid w:val="0041298D"/>
    <w:rsid w:val="00412B1D"/>
    <w:rsid w:val="00413764"/>
    <w:rsid w:val="004138A6"/>
    <w:rsid w:val="004138ED"/>
    <w:rsid w:val="0041463D"/>
    <w:rsid w:val="004149B7"/>
    <w:rsid w:val="00414C71"/>
    <w:rsid w:val="00414EFB"/>
    <w:rsid w:val="004152CE"/>
    <w:rsid w:val="004152E9"/>
    <w:rsid w:val="00415635"/>
    <w:rsid w:val="004156C2"/>
    <w:rsid w:val="004166B5"/>
    <w:rsid w:val="00416CFA"/>
    <w:rsid w:val="00417013"/>
    <w:rsid w:val="00417188"/>
    <w:rsid w:val="00417A60"/>
    <w:rsid w:val="00417BBB"/>
    <w:rsid w:val="00417CBB"/>
    <w:rsid w:val="004205CB"/>
    <w:rsid w:val="0042096A"/>
    <w:rsid w:val="00420B64"/>
    <w:rsid w:val="00420D79"/>
    <w:rsid w:val="00421167"/>
    <w:rsid w:val="0042120E"/>
    <w:rsid w:val="004214D8"/>
    <w:rsid w:val="00421F12"/>
    <w:rsid w:val="00422079"/>
    <w:rsid w:val="00422247"/>
    <w:rsid w:val="00422341"/>
    <w:rsid w:val="0042255C"/>
    <w:rsid w:val="004227B7"/>
    <w:rsid w:val="00423065"/>
    <w:rsid w:val="00423111"/>
    <w:rsid w:val="00423706"/>
    <w:rsid w:val="0042373B"/>
    <w:rsid w:val="004240B3"/>
    <w:rsid w:val="00424E01"/>
    <w:rsid w:val="00425472"/>
    <w:rsid w:val="00425B76"/>
    <w:rsid w:val="00425E8F"/>
    <w:rsid w:val="004266DF"/>
    <w:rsid w:val="00427236"/>
    <w:rsid w:val="004273C6"/>
    <w:rsid w:val="004300CB"/>
    <w:rsid w:val="00430146"/>
    <w:rsid w:val="004303DA"/>
    <w:rsid w:val="0043058D"/>
    <w:rsid w:val="00430ED4"/>
    <w:rsid w:val="00431A03"/>
    <w:rsid w:val="004320AE"/>
    <w:rsid w:val="00432564"/>
    <w:rsid w:val="004332BB"/>
    <w:rsid w:val="0043371F"/>
    <w:rsid w:val="00433A19"/>
    <w:rsid w:val="00433C54"/>
    <w:rsid w:val="0043479D"/>
    <w:rsid w:val="00435444"/>
    <w:rsid w:val="00435915"/>
    <w:rsid w:val="004362B0"/>
    <w:rsid w:val="004366D3"/>
    <w:rsid w:val="0043755C"/>
    <w:rsid w:val="00437CE5"/>
    <w:rsid w:val="00437F4B"/>
    <w:rsid w:val="00440208"/>
    <w:rsid w:val="0044034C"/>
    <w:rsid w:val="00440DCD"/>
    <w:rsid w:val="00441188"/>
    <w:rsid w:val="004415FB"/>
    <w:rsid w:val="00441D21"/>
    <w:rsid w:val="00441E8D"/>
    <w:rsid w:val="00441F5E"/>
    <w:rsid w:val="00443945"/>
    <w:rsid w:val="00443CCC"/>
    <w:rsid w:val="00443FCB"/>
    <w:rsid w:val="00443FFA"/>
    <w:rsid w:val="00444B02"/>
    <w:rsid w:val="00444EF8"/>
    <w:rsid w:val="004450AC"/>
    <w:rsid w:val="00445ABD"/>
    <w:rsid w:val="004463CC"/>
    <w:rsid w:val="004466F5"/>
    <w:rsid w:val="0044686D"/>
    <w:rsid w:val="00446C31"/>
    <w:rsid w:val="0044727E"/>
    <w:rsid w:val="00447C02"/>
    <w:rsid w:val="004500EE"/>
    <w:rsid w:val="0045054B"/>
    <w:rsid w:val="004505DB"/>
    <w:rsid w:val="00450B5F"/>
    <w:rsid w:val="00451161"/>
    <w:rsid w:val="00451194"/>
    <w:rsid w:val="00451F0D"/>
    <w:rsid w:val="004526BB"/>
    <w:rsid w:val="00452740"/>
    <w:rsid w:val="00452815"/>
    <w:rsid w:val="004529DF"/>
    <w:rsid w:val="00452ADA"/>
    <w:rsid w:val="00452AFD"/>
    <w:rsid w:val="00452BAF"/>
    <w:rsid w:val="00453C11"/>
    <w:rsid w:val="0045441A"/>
    <w:rsid w:val="004546A5"/>
    <w:rsid w:val="004548BB"/>
    <w:rsid w:val="00454955"/>
    <w:rsid w:val="00454AF7"/>
    <w:rsid w:val="00455014"/>
    <w:rsid w:val="00455456"/>
    <w:rsid w:val="0045597F"/>
    <w:rsid w:val="00455B38"/>
    <w:rsid w:val="00456268"/>
    <w:rsid w:val="00456563"/>
    <w:rsid w:val="0045698D"/>
    <w:rsid w:val="00456FD8"/>
    <w:rsid w:val="00457705"/>
    <w:rsid w:val="00457782"/>
    <w:rsid w:val="00457B47"/>
    <w:rsid w:val="00457F03"/>
    <w:rsid w:val="00460325"/>
    <w:rsid w:val="00460358"/>
    <w:rsid w:val="004606AE"/>
    <w:rsid w:val="004606D8"/>
    <w:rsid w:val="00460A9C"/>
    <w:rsid w:val="00460B48"/>
    <w:rsid w:val="00461C22"/>
    <w:rsid w:val="004622A7"/>
    <w:rsid w:val="0046231D"/>
    <w:rsid w:val="00462546"/>
    <w:rsid w:val="004628CB"/>
    <w:rsid w:val="004628D9"/>
    <w:rsid w:val="00462D63"/>
    <w:rsid w:val="0046345E"/>
    <w:rsid w:val="00463C79"/>
    <w:rsid w:val="00463FB8"/>
    <w:rsid w:val="004642B9"/>
    <w:rsid w:val="004644B8"/>
    <w:rsid w:val="004646AA"/>
    <w:rsid w:val="0046521A"/>
    <w:rsid w:val="00466045"/>
    <w:rsid w:val="004660D1"/>
    <w:rsid w:val="00466750"/>
    <w:rsid w:val="004668DA"/>
    <w:rsid w:val="004669E1"/>
    <w:rsid w:val="00466C6B"/>
    <w:rsid w:val="00467384"/>
    <w:rsid w:val="00467D40"/>
    <w:rsid w:val="004701E0"/>
    <w:rsid w:val="00470397"/>
    <w:rsid w:val="0047093E"/>
    <w:rsid w:val="004719BB"/>
    <w:rsid w:val="00471C26"/>
    <w:rsid w:val="00471E7F"/>
    <w:rsid w:val="004721DD"/>
    <w:rsid w:val="00472E90"/>
    <w:rsid w:val="00472EC3"/>
    <w:rsid w:val="0047311E"/>
    <w:rsid w:val="00473321"/>
    <w:rsid w:val="00473352"/>
    <w:rsid w:val="0047357D"/>
    <w:rsid w:val="00473FBD"/>
    <w:rsid w:val="004740C9"/>
    <w:rsid w:val="004751CB"/>
    <w:rsid w:val="00475B52"/>
    <w:rsid w:val="00475E2B"/>
    <w:rsid w:val="00476006"/>
    <w:rsid w:val="0047602F"/>
    <w:rsid w:val="00476ADB"/>
    <w:rsid w:val="00476F23"/>
    <w:rsid w:val="00477392"/>
    <w:rsid w:val="00477CC8"/>
    <w:rsid w:val="004807CF"/>
    <w:rsid w:val="00480901"/>
    <w:rsid w:val="00480F65"/>
    <w:rsid w:val="00480F6B"/>
    <w:rsid w:val="00481224"/>
    <w:rsid w:val="004813EE"/>
    <w:rsid w:val="004816BF"/>
    <w:rsid w:val="004817E0"/>
    <w:rsid w:val="004819AA"/>
    <w:rsid w:val="00482128"/>
    <w:rsid w:val="004822AE"/>
    <w:rsid w:val="00482436"/>
    <w:rsid w:val="0048282E"/>
    <w:rsid w:val="0048282F"/>
    <w:rsid w:val="00482EA4"/>
    <w:rsid w:val="004831DF"/>
    <w:rsid w:val="004834D5"/>
    <w:rsid w:val="00483520"/>
    <w:rsid w:val="00483F06"/>
    <w:rsid w:val="00483FD9"/>
    <w:rsid w:val="00484155"/>
    <w:rsid w:val="004841CE"/>
    <w:rsid w:val="00484A74"/>
    <w:rsid w:val="00484BE4"/>
    <w:rsid w:val="00485833"/>
    <w:rsid w:val="00485E42"/>
    <w:rsid w:val="004861BC"/>
    <w:rsid w:val="004867CF"/>
    <w:rsid w:val="00487143"/>
    <w:rsid w:val="00487592"/>
    <w:rsid w:val="00487A34"/>
    <w:rsid w:val="00487E41"/>
    <w:rsid w:val="004901A4"/>
    <w:rsid w:val="00490C53"/>
    <w:rsid w:val="00490DAE"/>
    <w:rsid w:val="00491454"/>
    <w:rsid w:val="00491690"/>
    <w:rsid w:val="00491B7C"/>
    <w:rsid w:val="00492519"/>
    <w:rsid w:val="00492632"/>
    <w:rsid w:val="004929D1"/>
    <w:rsid w:val="0049343B"/>
    <w:rsid w:val="004938EB"/>
    <w:rsid w:val="00493E3A"/>
    <w:rsid w:val="00493F2D"/>
    <w:rsid w:val="00494846"/>
    <w:rsid w:val="00494C77"/>
    <w:rsid w:val="00494E69"/>
    <w:rsid w:val="00495485"/>
    <w:rsid w:val="004954A2"/>
    <w:rsid w:val="00495F56"/>
    <w:rsid w:val="00496423"/>
    <w:rsid w:val="0049685F"/>
    <w:rsid w:val="00497C48"/>
    <w:rsid w:val="00497E94"/>
    <w:rsid w:val="004A02A4"/>
    <w:rsid w:val="004A0419"/>
    <w:rsid w:val="004A05A9"/>
    <w:rsid w:val="004A0B1A"/>
    <w:rsid w:val="004A1A33"/>
    <w:rsid w:val="004A25CD"/>
    <w:rsid w:val="004A28AE"/>
    <w:rsid w:val="004A2BD5"/>
    <w:rsid w:val="004A373D"/>
    <w:rsid w:val="004A3A11"/>
    <w:rsid w:val="004A3CB1"/>
    <w:rsid w:val="004A41EB"/>
    <w:rsid w:val="004A4B01"/>
    <w:rsid w:val="004A4CAE"/>
    <w:rsid w:val="004A4E20"/>
    <w:rsid w:val="004A51C7"/>
    <w:rsid w:val="004A5799"/>
    <w:rsid w:val="004A57E9"/>
    <w:rsid w:val="004A59C1"/>
    <w:rsid w:val="004A5C91"/>
    <w:rsid w:val="004A5D2C"/>
    <w:rsid w:val="004A5EAD"/>
    <w:rsid w:val="004A61D9"/>
    <w:rsid w:val="004A6C80"/>
    <w:rsid w:val="004A75CE"/>
    <w:rsid w:val="004A7D77"/>
    <w:rsid w:val="004B08F9"/>
    <w:rsid w:val="004B1AE3"/>
    <w:rsid w:val="004B3BE2"/>
    <w:rsid w:val="004B3FE1"/>
    <w:rsid w:val="004B40E3"/>
    <w:rsid w:val="004B41C6"/>
    <w:rsid w:val="004B427F"/>
    <w:rsid w:val="004B4474"/>
    <w:rsid w:val="004B49A4"/>
    <w:rsid w:val="004B4B46"/>
    <w:rsid w:val="004B4C5E"/>
    <w:rsid w:val="004B5427"/>
    <w:rsid w:val="004B550B"/>
    <w:rsid w:val="004B55C6"/>
    <w:rsid w:val="004B56F8"/>
    <w:rsid w:val="004B5705"/>
    <w:rsid w:val="004B5A28"/>
    <w:rsid w:val="004B5DE5"/>
    <w:rsid w:val="004B640B"/>
    <w:rsid w:val="004B7497"/>
    <w:rsid w:val="004B7AD5"/>
    <w:rsid w:val="004B7C34"/>
    <w:rsid w:val="004C0371"/>
    <w:rsid w:val="004C0727"/>
    <w:rsid w:val="004C0FBF"/>
    <w:rsid w:val="004C259B"/>
    <w:rsid w:val="004C2CC1"/>
    <w:rsid w:val="004C355E"/>
    <w:rsid w:val="004C3D04"/>
    <w:rsid w:val="004C42B3"/>
    <w:rsid w:val="004C4659"/>
    <w:rsid w:val="004C4826"/>
    <w:rsid w:val="004C4C13"/>
    <w:rsid w:val="004C4FD9"/>
    <w:rsid w:val="004C532F"/>
    <w:rsid w:val="004C534E"/>
    <w:rsid w:val="004C611E"/>
    <w:rsid w:val="004C61B6"/>
    <w:rsid w:val="004C68BE"/>
    <w:rsid w:val="004C7075"/>
    <w:rsid w:val="004C71F4"/>
    <w:rsid w:val="004C72A4"/>
    <w:rsid w:val="004C7BFB"/>
    <w:rsid w:val="004D00DD"/>
    <w:rsid w:val="004D0659"/>
    <w:rsid w:val="004D0FBA"/>
    <w:rsid w:val="004D111C"/>
    <w:rsid w:val="004D1694"/>
    <w:rsid w:val="004D17C7"/>
    <w:rsid w:val="004D194D"/>
    <w:rsid w:val="004D1DF2"/>
    <w:rsid w:val="004D276D"/>
    <w:rsid w:val="004D2C28"/>
    <w:rsid w:val="004D2D7D"/>
    <w:rsid w:val="004D3373"/>
    <w:rsid w:val="004D34C8"/>
    <w:rsid w:val="004D3715"/>
    <w:rsid w:val="004D381B"/>
    <w:rsid w:val="004D3B0C"/>
    <w:rsid w:val="004D3E08"/>
    <w:rsid w:val="004D4CF0"/>
    <w:rsid w:val="004D5289"/>
    <w:rsid w:val="004D5B55"/>
    <w:rsid w:val="004D5F48"/>
    <w:rsid w:val="004D5F96"/>
    <w:rsid w:val="004D62E9"/>
    <w:rsid w:val="004D710C"/>
    <w:rsid w:val="004D714E"/>
    <w:rsid w:val="004D721E"/>
    <w:rsid w:val="004D7234"/>
    <w:rsid w:val="004D7B0F"/>
    <w:rsid w:val="004D7F5E"/>
    <w:rsid w:val="004E02AE"/>
    <w:rsid w:val="004E0379"/>
    <w:rsid w:val="004E05C1"/>
    <w:rsid w:val="004E0B5E"/>
    <w:rsid w:val="004E1002"/>
    <w:rsid w:val="004E10A1"/>
    <w:rsid w:val="004E141F"/>
    <w:rsid w:val="004E147A"/>
    <w:rsid w:val="004E1E5F"/>
    <w:rsid w:val="004E1F6E"/>
    <w:rsid w:val="004E26A0"/>
    <w:rsid w:val="004E2BDB"/>
    <w:rsid w:val="004E3035"/>
    <w:rsid w:val="004E3763"/>
    <w:rsid w:val="004E3AEA"/>
    <w:rsid w:val="004E3B3E"/>
    <w:rsid w:val="004E3CD6"/>
    <w:rsid w:val="004E47A0"/>
    <w:rsid w:val="004E485D"/>
    <w:rsid w:val="004E48E8"/>
    <w:rsid w:val="004E4985"/>
    <w:rsid w:val="004E51F8"/>
    <w:rsid w:val="004E524D"/>
    <w:rsid w:val="004E6413"/>
    <w:rsid w:val="004E65D6"/>
    <w:rsid w:val="004E6849"/>
    <w:rsid w:val="004E6A62"/>
    <w:rsid w:val="004E6E8C"/>
    <w:rsid w:val="004E716C"/>
    <w:rsid w:val="004E7829"/>
    <w:rsid w:val="004E7D59"/>
    <w:rsid w:val="004E7EEB"/>
    <w:rsid w:val="004F05C7"/>
    <w:rsid w:val="004F0992"/>
    <w:rsid w:val="004F0A14"/>
    <w:rsid w:val="004F0A77"/>
    <w:rsid w:val="004F0F07"/>
    <w:rsid w:val="004F1382"/>
    <w:rsid w:val="004F1803"/>
    <w:rsid w:val="004F1937"/>
    <w:rsid w:val="004F1B07"/>
    <w:rsid w:val="004F1B36"/>
    <w:rsid w:val="004F1FFD"/>
    <w:rsid w:val="004F22D4"/>
    <w:rsid w:val="004F22F1"/>
    <w:rsid w:val="004F33C5"/>
    <w:rsid w:val="004F3530"/>
    <w:rsid w:val="004F38D5"/>
    <w:rsid w:val="004F39C4"/>
    <w:rsid w:val="004F416E"/>
    <w:rsid w:val="004F55A5"/>
    <w:rsid w:val="004F5E41"/>
    <w:rsid w:val="004F5FDA"/>
    <w:rsid w:val="004F6503"/>
    <w:rsid w:val="004F669E"/>
    <w:rsid w:val="004F69D2"/>
    <w:rsid w:val="004F6A9A"/>
    <w:rsid w:val="004F74A8"/>
    <w:rsid w:val="004F762B"/>
    <w:rsid w:val="004F79AC"/>
    <w:rsid w:val="004F7E65"/>
    <w:rsid w:val="00500415"/>
    <w:rsid w:val="005015BD"/>
    <w:rsid w:val="00503148"/>
    <w:rsid w:val="00503887"/>
    <w:rsid w:val="00503C3D"/>
    <w:rsid w:val="00504292"/>
    <w:rsid w:val="005042AC"/>
    <w:rsid w:val="005043A2"/>
    <w:rsid w:val="00504B58"/>
    <w:rsid w:val="00504DC5"/>
    <w:rsid w:val="0050590E"/>
    <w:rsid w:val="0050599A"/>
    <w:rsid w:val="0050616B"/>
    <w:rsid w:val="00506289"/>
    <w:rsid w:val="0050657D"/>
    <w:rsid w:val="005073AE"/>
    <w:rsid w:val="00507BFE"/>
    <w:rsid w:val="00510459"/>
    <w:rsid w:val="00510504"/>
    <w:rsid w:val="00510635"/>
    <w:rsid w:val="00510D3A"/>
    <w:rsid w:val="00510DAF"/>
    <w:rsid w:val="005119D9"/>
    <w:rsid w:val="00511A28"/>
    <w:rsid w:val="00511DA4"/>
    <w:rsid w:val="00511FD5"/>
    <w:rsid w:val="0051215E"/>
    <w:rsid w:val="0051227A"/>
    <w:rsid w:val="00512796"/>
    <w:rsid w:val="0051295E"/>
    <w:rsid w:val="00512E15"/>
    <w:rsid w:val="00512E4E"/>
    <w:rsid w:val="005131A3"/>
    <w:rsid w:val="005132FD"/>
    <w:rsid w:val="00513A58"/>
    <w:rsid w:val="005140B8"/>
    <w:rsid w:val="00514573"/>
    <w:rsid w:val="005148D3"/>
    <w:rsid w:val="00515B2C"/>
    <w:rsid w:val="00515E01"/>
    <w:rsid w:val="00516109"/>
    <w:rsid w:val="0051615D"/>
    <w:rsid w:val="00517742"/>
    <w:rsid w:val="00517C27"/>
    <w:rsid w:val="00517F8A"/>
    <w:rsid w:val="00520587"/>
    <w:rsid w:val="00521E59"/>
    <w:rsid w:val="005220D0"/>
    <w:rsid w:val="005227A7"/>
    <w:rsid w:val="00522C4D"/>
    <w:rsid w:val="00523687"/>
    <w:rsid w:val="00523738"/>
    <w:rsid w:val="005239F9"/>
    <w:rsid w:val="00523A2F"/>
    <w:rsid w:val="00523CEC"/>
    <w:rsid w:val="00523ED0"/>
    <w:rsid w:val="00524088"/>
    <w:rsid w:val="00524820"/>
    <w:rsid w:val="00524D10"/>
    <w:rsid w:val="005251E1"/>
    <w:rsid w:val="0052537D"/>
    <w:rsid w:val="0052544C"/>
    <w:rsid w:val="005255C6"/>
    <w:rsid w:val="00525AC7"/>
    <w:rsid w:val="00525D3F"/>
    <w:rsid w:val="00525FA4"/>
    <w:rsid w:val="00527211"/>
    <w:rsid w:val="0053000E"/>
    <w:rsid w:val="00530F28"/>
    <w:rsid w:val="00531484"/>
    <w:rsid w:val="005317A5"/>
    <w:rsid w:val="00531BBF"/>
    <w:rsid w:val="00531D2E"/>
    <w:rsid w:val="00531E9F"/>
    <w:rsid w:val="005322AB"/>
    <w:rsid w:val="00532545"/>
    <w:rsid w:val="005327F6"/>
    <w:rsid w:val="00532BB9"/>
    <w:rsid w:val="00533182"/>
    <w:rsid w:val="00533466"/>
    <w:rsid w:val="00534075"/>
    <w:rsid w:val="0053424C"/>
    <w:rsid w:val="00534508"/>
    <w:rsid w:val="005347B7"/>
    <w:rsid w:val="00534C5F"/>
    <w:rsid w:val="00534C6D"/>
    <w:rsid w:val="00534F99"/>
    <w:rsid w:val="0053504E"/>
    <w:rsid w:val="0053548C"/>
    <w:rsid w:val="00536576"/>
    <w:rsid w:val="005366AB"/>
    <w:rsid w:val="00540196"/>
    <w:rsid w:val="00540AFF"/>
    <w:rsid w:val="00540E72"/>
    <w:rsid w:val="0054109B"/>
    <w:rsid w:val="00541700"/>
    <w:rsid w:val="00541C0A"/>
    <w:rsid w:val="00541DE8"/>
    <w:rsid w:val="00541FFC"/>
    <w:rsid w:val="005420CD"/>
    <w:rsid w:val="00542128"/>
    <w:rsid w:val="00542BA6"/>
    <w:rsid w:val="00542F1C"/>
    <w:rsid w:val="00543091"/>
    <w:rsid w:val="00543548"/>
    <w:rsid w:val="005435D9"/>
    <w:rsid w:val="00543D60"/>
    <w:rsid w:val="005441D5"/>
    <w:rsid w:val="005442E1"/>
    <w:rsid w:val="00544F03"/>
    <w:rsid w:val="00545184"/>
    <w:rsid w:val="005455D4"/>
    <w:rsid w:val="00545B8B"/>
    <w:rsid w:val="00545C8F"/>
    <w:rsid w:val="00547653"/>
    <w:rsid w:val="005477CA"/>
    <w:rsid w:val="00547829"/>
    <w:rsid w:val="00547A64"/>
    <w:rsid w:val="00547CB9"/>
    <w:rsid w:val="00547E77"/>
    <w:rsid w:val="005503E0"/>
    <w:rsid w:val="005506C9"/>
    <w:rsid w:val="005514E6"/>
    <w:rsid w:val="0055159E"/>
    <w:rsid w:val="0055170D"/>
    <w:rsid w:val="005517F9"/>
    <w:rsid w:val="00551AB9"/>
    <w:rsid w:val="0055240F"/>
    <w:rsid w:val="00552925"/>
    <w:rsid w:val="005529E1"/>
    <w:rsid w:val="00553388"/>
    <w:rsid w:val="00553393"/>
    <w:rsid w:val="00553750"/>
    <w:rsid w:val="00553E94"/>
    <w:rsid w:val="005547CD"/>
    <w:rsid w:val="0055489D"/>
    <w:rsid w:val="005548A9"/>
    <w:rsid w:val="00554EEA"/>
    <w:rsid w:val="00555026"/>
    <w:rsid w:val="00555263"/>
    <w:rsid w:val="00555444"/>
    <w:rsid w:val="00555BF3"/>
    <w:rsid w:val="00556211"/>
    <w:rsid w:val="00556CAB"/>
    <w:rsid w:val="00556CE1"/>
    <w:rsid w:val="0055709A"/>
    <w:rsid w:val="005577FE"/>
    <w:rsid w:val="00557BBC"/>
    <w:rsid w:val="00561DB4"/>
    <w:rsid w:val="005621A0"/>
    <w:rsid w:val="005622D1"/>
    <w:rsid w:val="005629EB"/>
    <w:rsid w:val="00562D46"/>
    <w:rsid w:val="005631C8"/>
    <w:rsid w:val="00563700"/>
    <w:rsid w:val="00563720"/>
    <w:rsid w:val="00563926"/>
    <w:rsid w:val="00563D8A"/>
    <w:rsid w:val="005643C9"/>
    <w:rsid w:val="00564440"/>
    <w:rsid w:val="005647B3"/>
    <w:rsid w:val="0056486A"/>
    <w:rsid w:val="00564C5E"/>
    <w:rsid w:val="00564E7E"/>
    <w:rsid w:val="00564E93"/>
    <w:rsid w:val="0056502A"/>
    <w:rsid w:val="005651B9"/>
    <w:rsid w:val="005654F8"/>
    <w:rsid w:val="00565914"/>
    <w:rsid w:val="00565A2E"/>
    <w:rsid w:val="00565CA8"/>
    <w:rsid w:val="00565DB7"/>
    <w:rsid w:val="00566287"/>
    <w:rsid w:val="005662FC"/>
    <w:rsid w:val="00566545"/>
    <w:rsid w:val="00566CB5"/>
    <w:rsid w:val="00566F14"/>
    <w:rsid w:val="00567EBA"/>
    <w:rsid w:val="005700DA"/>
    <w:rsid w:val="005704A0"/>
    <w:rsid w:val="0057092B"/>
    <w:rsid w:val="00570D8E"/>
    <w:rsid w:val="00570F3D"/>
    <w:rsid w:val="0057146B"/>
    <w:rsid w:val="005722C7"/>
    <w:rsid w:val="005724CC"/>
    <w:rsid w:val="005736AE"/>
    <w:rsid w:val="00573B54"/>
    <w:rsid w:val="00574009"/>
    <w:rsid w:val="005748FE"/>
    <w:rsid w:val="00574BD3"/>
    <w:rsid w:val="00574D09"/>
    <w:rsid w:val="00574DF6"/>
    <w:rsid w:val="00574F0E"/>
    <w:rsid w:val="00574F75"/>
    <w:rsid w:val="00575265"/>
    <w:rsid w:val="00575593"/>
    <w:rsid w:val="00575D76"/>
    <w:rsid w:val="0057616A"/>
    <w:rsid w:val="00576210"/>
    <w:rsid w:val="00576ACC"/>
    <w:rsid w:val="00576CB1"/>
    <w:rsid w:val="005777F8"/>
    <w:rsid w:val="00577956"/>
    <w:rsid w:val="00577B32"/>
    <w:rsid w:val="00577EBA"/>
    <w:rsid w:val="00580452"/>
    <w:rsid w:val="00581661"/>
    <w:rsid w:val="00581754"/>
    <w:rsid w:val="00581E50"/>
    <w:rsid w:val="00582322"/>
    <w:rsid w:val="00582645"/>
    <w:rsid w:val="00582B8C"/>
    <w:rsid w:val="00582C5F"/>
    <w:rsid w:val="005832E9"/>
    <w:rsid w:val="00584BE5"/>
    <w:rsid w:val="00584C38"/>
    <w:rsid w:val="00584D16"/>
    <w:rsid w:val="005862DD"/>
    <w:rsid w:val="00586367"/>
    <w:rsid w:val="00587140"/>
    <w:rsid w:val="00587830"/>
    <w:rsid w:val="00590180"/>
    <w:rsid w:val="005904EB"/>
    <w:rsid w:val="00590C35"/>
    <w:rsid w:val="00591141"/>
    <w:rsid w:val="0059137B"/>
    <w:rsid w:val="005921E6"/>
    <w:rsid w:val="005927F3"/>
    <w:rsid w:val="00592910"/>
    <w:rsid w:val="00592D9F"/>
    <w:rsid w:val="00592E99"/>
    <w:rsid w:val="0059322F"/>
    <w:rsid w:val="00593998"/>
    <w:rsid w:val="00593AA2"/>
    <w:rsid w:val="00594358"/>
    <w:rsid w:val="0059517A"/>
    <w:rsid w:val="0059545C"/>
    <w:rsid w:val="00595897"/>
    <w:rsid w:val="005959B8"/>
    <w:rsid w:val="00596F5F"/>
    <w:rsid w:val="005979D2"/>
    <w:rsid w:val="00597F4F"/>
    <w:rsid w:val="005A00B5"/>
    <w:rsid w:val="005A01F8"/>
    <w:rsid w:val="005A1217"/>
    <w:rsid w:val="005A254D"/>
    <w:rsid w:val="005A25BE"/>
    <w:rsid w:val="005A47A2"/>
    <w:rsid w:val="005A4BD0"/>
    <w:rsid w:val="005A54AE"/>
    <w:rsid w:val="005A5BD6"/>
    <w:rsid w:val="005A5CA7"/>
    <w:rsid w:val="005A64CF"/>
    <w:rsid w:val="005A7AEC"/>
    <w:rsid w:val="005A7E81"/>
    <w:rsid w:val="005B0A3A"/>
    <w:rsid w:val="005B19E8"/>
    <w:rsid w:val="005B1CC8"/>
    <w:rsid w:val="005B325D"/>
    <w:rsid w:val="005B3DD3"/>
    <w:rsid w:val="005B4454"/>
    <w:rsid w:val="005B4B93"/>
    <w:rsid w:val="005B4E11"/>
    <w:rsid w:val="005B5099"/>
    <w:rsid w:val="005B50C8"/>
    <w:rsid w:val="005B5802"/>
    <w:rsid w:val="005B5B6B"/>
    <w:rsid w:val="005B5DCA"/>
    <w:rsid w:val="005B5F35"/>
    <w:rsid w:val="005B5FAE"/>
    <w:rsid w:val="005B65AF"/>
    <w:rsid w:val="005B663E"/>
    <w:rsid w:val="005B6779"/>
    <w:rsid w:val="005B6932"/>
    <w:rsid w:val="005B7E8A"/>
    <w:rsid w:val="005C08A8"/>
    <w:rsid w:val="005C0FD3"/>
    <w:rsid w:val="005C11A8"/>
    <w:rsid w:val="005C21A3"/>
    <w:rsid w:val="005C2CAF"/>
    <w:rsid w:val="005C32E2"/>
    <w:rsid w:val="005C34D4"/>
    <w:rsid w:val="005C3D32"/>
    <w:rsid w:val="005C462F"/>
    <w:rsid w:val="005C47FD"/>
    <w:rsid w:val="005C48DA"/>
    <w:rsid w:val="005C4D3C"/>
    <w:rsid w:val="005C4DAC"/>
    <w:rsid w:val="005C59F2"/>
    <w:rsid w:val="005C5E41"/>
    <w:rsid w:val="005C6276"/>
    <w:rsid w:val="005C63D1"/>
    <w:rsid w:val="005C6DE6"/>
    <w:rsid w:val="005C6E37"/>
    <w:rsid w:val="005C7918"/>
    <w:rsid w:val="005C7F31"/>
    <w:rsid w:val="005D026F"/>
    <w:rsid w:val="005D0931"/>
    <w:rsid w:val="005D0B59"/>
    <w:rsid w:val="005D0D36"/>
    <w:rsid w:val="005D0D69"/>
    <w:rsid w:val="005D1185"/>
    <w:rsid w:val="005D126E"/>
    <w:rsid w:val="005D1979"/>
    <w:rsid w:val="005D287F"/>
    <w:rsid w:val="005D296D"/>
    <w:rsid w:val="005D306C"/>
    <w:rsid w:val="005D33A5"/>
    <w:rsid w:val="005D4825"/>
    <w:rsid w:val="005D4AE2"/>
    <w:rsid w:val="005D5B7B"/>
    <w:rsid w:val="005D5EB8"/>
    <w:rsid w:val="005D5EF9"/>
    <w:rsid w:val="005D606D"/>
    <w:rsid w:val="005D6091"/>
    <w:rsid w:val="005D6CE7"/>
    <w:rsid w:val="005D7759"/>
    <w:rsid w:val="005E0133"/>
    <w:rsid w:val="005E06F0"/>
    <w:rsid w:val="005E07C5"/>
    <w:rsid w:val="005E113F"/>
    <w:rsid w:val="005E1801"/>
    <w:rsid w:val="005E185A"/>
    <w:rsid w:val="005E1F16"/>
    <w:rsid w:val="005E2C7F"/>
    <w:rsid w:val="005E32F0"/>
    <w:rsid w:val="005E3EBF"/>
    <w:rsid w:val="005E456F"/>
    <w:rsid w:val="005E4ED5"/>
    <w:rsid w:val="005E52C0"/>
    <w:rsid w:val="005E573F"/>
    <w:rsid w:val="005E5B63"/>
    <w:rsid w:val="005E5FE9"/>
    <w:rsid w:val="005E60EF"/>
    <w:rsid w:val="005E65F4"/>
    <w:rsid w:val="005E6730"/>
    <w:rsid w:val="005E6895"/>
    <w:rsid w:val="005E68E0"/>
    <w:rsid w:val="005E6B49"/>
    <w:rsid w:val="005E7755"/>
    <w:rsid w:val="005E790E"/>
    <w:rsid w:val="005E7A47"/>
    <w:rsid w:val="005E7C77"/>
    <w:rsid w:val="005E7C7A"/>
    <w:rsid w:val="005E7DB4"/>
    <w:rsid w:val="005F00FE"/>
    <w:rsid w:val="005F0111"/>
    <w:rsid w:val="005F070A"/>
    <w:rsid w:val="005F0921"/>
    <w:rsid w:val="005F23DD"/>
    <w:rsid w:val="005F2903"/>
    <w:rsid w:val="005F3431"/>
    <w:rsid w:val="005F38DA"/>
    <w:rsid w:val="005F46B6"/>
    <w:rsid w:val="005F4883"/>
    <w:rsid w:val="005F4BEE"/>
    <w:rsid w:val="005F546D"/>
    <w:rsid w:val="005F58EF"/>
    <w:rsid w:val="005F6B4D"/>
    <w:rsid w:val="005F7446"/>
    <w:rsid w:val="005F7872"/>
    <w:rsid w:val="005F7AD7"/>
    <w:rsid w:val="005F7E22"/>
    <w:rsid w:val="00600460"/>
    <w:rsid w:val="006008C1"/>
    <w:rsid w:val="00600ADE"/>
    <w:rsid w:val="0060149F"/>
    <w:rsid w:val="00601ED6"/>
    <w:rsid w:val="006020AE"/>
    <w:rsid w:val="006027C6"/>
    <w:rsid w:val="00602E04"/>
    <w:rsid w:val="006040B8"/>
    <w:rsid w:val="006043CE"/>
    <w:rsid w:val="006044C8"/>
    <w:rsid w:val="00604F3B"/>
    <w:rsid w:val="006053D7"/>
    <w:rsid w:val="00605414"/>
    <w:rsid w:val="00605A7B"/>
    <w:rsid w:val="0060602C"/>
    <w:rsid w:val="00606486"/>
    <w:rsid w:val="006068C9"/>
    <w:rsid w:val="00606A5A"/>
    <w:rsid w:val="00606A7A"/>
    <w:rsid w:val="00607516"/>
    <w:rsid w:val="00607550"/>
    <w:rsid w:val="00607659"/>
    <w:rsid w:val="00607BB5"/>
    <w:rsid w:val="00610240"/>
    <w:rsid w:val="006103F6"/>
    <w:rsid w:val="006106E7"/>
    <w:rsid w:val="006106F4"/>
    <w:rsid w:val="006106FB"/>
    <w:rsid w:val="006108AC"/>
    <w:rsid w:val="0061139B"/>
    <w:rsid w:val="00611D89"/>
    <w:rsid w:val="00611E70"/>
    <w:rsid w:val="00611E8E"/>
    <w:rsid w:val="00612043"/>
    <w:rsid w:val="0061238D"/>
    <w:rsid w:val="0061251E"/>
    <w:rsid w:val="00612B08"/>
    <w:rsid w:val="00612C92"/>
    <w:rsid w:val="006134F4"/>
    <w:rsid w:val="00613672"/>
    <w:rsid w:val="00613DB5"/>
    <w:rsid w:val="0061417B"/>
    <w:rsid w:val="00614351"/>
    <w:rsid w:val="0061440F"/>
    <w:rsid w:val="00614A18"/>
    <w:rsid w:val="00614A5A"/>
    <w:rsid w:val="00614CBA"/>
    <w:rsid w:val="00614E15"/>
    <w:rsid w:val="006153AE"/>
    <w:rsid w:val="00615847"/>
    <w:rsid w:val="0061587B"/>
    <w:rsid w:val="0061638A"/>
    <w:rsid w:val="006164E6"/>
    <w:rsid w:val="00616B61"/>
    <w:rsid w:val="00616DAC"/>
    <w:rsid w:val="006171E7"/>
    <w:rsid w:val="006177A0"/>
    <w:rsid w:val="00617F12"/>
    <w:rsid w:val="0062038D"/>
    <w:rsid w:val="00620678"/>
    <w:rsid w:val="00620F51"/>
    <w:rsid w:val="00621619"/>
    <w:rsid w:val="00622B4F"/>
    <w:rsid w:val="00622DC1"/>
    <w:rsid w:val="00622E9C"/>
    <w:rsid w:val="0062344C"/>
    <w:rsid w:val="00623AEA"/>
    <w:rsid w:val="00623B2D"/>
    <w:rsid w:val="006247E7"/>
    <w:rsid w:val="00624AC1"/>
    <w:rsid w:val="00624C06"/>
    <w:rsid w:val="00624FC4"/>
    <w:rsid w:val="006251B9"/>
    <w:rsid w:val="00625610"/>
    <w:rsid w:val="006258F7"/>
    <w:rsid w:val="00625C21"/>
    <w:rsid w:val="00625DF4"/>
    <w:rsid w:val="0062621D"/>
    <w:rsid w:val="0062630E"/>
    <w:rsid w:val="00626E0E"/>
    <w:rsid w:val="0062762B"/>
    <w:rsid w:val="0062786E"/>
    <w:rsid w:val="00630D15"/>
    <w:rsid w:val="00630EAD"/>
    <w:rsid w:val="00631767"/>
    <w:rsid w:val="0063299A"/>
    <w:rsid w:val="00634345"/>
    <w:rsid w:val="00634375"/>
    <w:rsid w:val="0063506E"/>
    <w:rsid w:val="006365FF"/>
    <w:rsid w:val="00636776"/>
    <w:rsid w:val="00636A7C"/>
    <w:rsid w:val="00636E01"/>
    <w:rsid w:val="00636F06"/>
    <w:rsid w:val="00636F9B"/>
    <w:rsid w:val="0063729D"/>
    <w:rsid w:val="00637F98"/>
    <w:rsid w:val="006402A9"/>
    <w:rsid w:val="00640425"/>
    <w:rsid w:val="006407D4"/>
    <w:rsid w:val="006409E2"/>
    <w:rsid w:val="00640A7A"/>
    <w:rsid w:val="00640C04"/>
    <w:rsid w:val="00641165"/>
    <w:rsid w:val="00641ABF"/>
    <w:rsid w:val="00641D7C"/>
    <w:rsid w:val="00641E9D"/>
    <w:rsid w:val="00642332"/>
    <w:rsid w:val="006426EA"/>
    <w:rsid w:val="00642E15"/>
    <w:rsid w:val="00642EE0"/>
    <w:rsid w:val="00643B8C"/>
    <w:rsid w:val="0064433A"/>
    <w:rsid w:val="00644757"/>
    <w:rsid w:val="006451AD"/>
    <w:rsid w:val="00645B7D"/>
    <w:rsid w:val="00646032"/>
    <w:rsid w:val="0064662B"/>
    <w:rsid w:val="006466F3"/>
    <w:rsid w:val="00647156"/>
    <w:rsid w:val="006500F3"/>
    <w:rsid w:val="0065042A"/>
    <w:rsid w:val="006507B9"/>
    <w:rsid w:val="00651842"/>
    <w:rsid w:val="00651FFE"/>
    <w:rsid w:val="006520AB"/>
    <w:rsid w:val="006525A9"/>
    <w:rsid w:val="00652BE9"/>
    <w:rsid w:val="00652E07"/>
    <w:rsid w:val="0065319D"/>
    <w:rsid w:val="006534DE"/>
    <w:rsid w:val="00653C00"/>
    <w:rsid w:val="00653F87"/>
    <w:rsid w:val="00654B5F"/>
    <w:rsid w:val="00654D9F"/>
    <w:rsid w:val="00654EAC"/>
    <w:rsid w:val="0065584F"/>
    <w:rsid w:val="00656BF8"/>
    <w:rsid w:val="00656F65"/>
    <w:rsid w:val="0065722B"/>
    <w:rsid w:val="00657999"/>
    <w:rsid w:val="00660061"/>
    <w:rsid w:val="006601FB"/>
    <w:rsid w:val="006607D2"/>
    <w:rsid w:val="00660F1D"/>
    <w:rsid w:val="006618BB"/>
    <w:rsid w:val="00662F35"/>
    <w:rsid w:val="006632D7"/>
    <w:rsid w:val="0066333B"/>
    <w:rsid w:val="0066343B"/>
    <w:rsid w:val="006638B9"/>
    <w:rsid w:val="006650CC"/>
    <w:rsid w:val="0066586D"/>
    <w:rsid w:val="00665937"/>
    <w:rsid w:val="00665AE8"/>
    <w:rsid w:val="00665C1B"/>
    <w:rsid w:val="00667607"/>
    <w:rsid w:val="00667668"/>
    <w:rsid w:val="00667AC1"/>
    <w:rsid w:val="0067045D"/>
    <w:rsid w:val="00670AA6"/>
    <w:rsid w:val="00670AB1"/>
    <w:rsid w:val="00670DF4"/>
    <w:rsid w:val="00672860"/>
    <w:rsid w:val="00672D10"/>
    <w:rsid w:val="00673B38"/>
    <w:rsid w:val="006747CD"/>
    <w:rsid w:val="006748D5"/>
    <w:rsid w:val="00674E19"/>
    <w:rsid w:val="00675664"/>
    <w:rsid w:val="0067570B"/>
    <w:rsid w:val="006757A9"/>
    <w:rsid w:val="006758FA"/>
    <w:rsid w:val="00675F13"/>
    <w:rsid w:val="00676068"/>
    <w:rsid w:val="006760BB"/>
    <w:rsid w:val="00676344"/>
    <w:rsid w:val="00676480"/>
    <w:rsid w:val="0067679D"/>
    <w:rsid w:val="006768BE"/>
    <w:rsid w:val="0067695B"/>
    <w:rsid w:val="006777AF"/>
    <w:rsid w:val="006778C9"/>
    <w:rsid w:val="00677AA6"/>
    <w:rsid w:val="00680695"/>
    <w:rsid w:val="006806F2"/>
    <w:rsid w:val="00680C03"/>
    <w:rsid w:val="00680CA5"/>
    <w:rsid w:val="00680ECB"/>
    <w:rsid w:val="0068117F"/>
    <w:rsid w:val="00681642"/>
    <w:rsid w:val="00681F56"/>
    <w:rsid w:val="00682567"/>
    <w:rsid w:val="006831AD"/>
    <w:rsid w:val="00683B8A"/>
    <w:rsid w:val="00683B9A"/>
    <w:rsid w:val="006844D3"/>
    <w:rsid w:val="006853F4"/>
    <w:rsid w:val="0068550D"/>
    <w:rsid w:val="00685A1F"/>
    <w:rsid w:val="00685DB0"/>
    <w:rsid w:val="0068665D"/>
    <w:rsid w:val="00686A21"/>
    <w:rsid w:val="00686CEB"/>
    <w:rsid w:val="006870A7"/>
    <w:rsid w:val="00687479"/>
    <w:rsid w:val="00687587"/>
    <w:rsid w:val="00687983"/>
    <w:rsid w:val="00687E8E"/>
    <w:rsid w:val="0069053B"/>
    <w:rsid w:val="00690E1C"/>
    <w:rsid w:val="00691594"/>
    <w:rsid w:val="00692029"/>
    <w:rsid w:val="0069215D"/>
    <w:rsid w:val="006921B3"/>
    <w:rsid w:val="0069289A"/>
    <w:rsid w:val="00692AA9"/>
    <w:rsid w:val="00692BAA"/>
    <w:rsid w:val="0069351A"/>
    <w:rsid w:val="006935DF"/>
    <w:rsid w:val="0069385D"/>
    <w:rsid w:val="0069390E"/>
    <w:rsid w:val="0069403F"/>
    <w:rsid w:val="00694266"/>
    <w:rsid w:val="0069433A"/>
    <w:rsid w:val="00694D5F"/>
    <w:rsid w:val="00695CE4"/>
    <w:rsid w:val="00695EED"/>
    <w:rsid w:val="00696885"/>
    <w:rsid w:val="00696890"/>
    <w:rsid w:val="00696B38"/>
    <w:rsid w:val="00697145"/>
    <w:rsid w:val="00697753"/>
    <w:rsid w:val="006978F8"/>
    <w:rsid w:val="006979EA"/>
    <w:rsid w:val="00697DC1"/>
    <w:rsid w:val="006A01D5"/>
    <w:rsid w:val="006A0239"/>
    <w:rsid w:val="006A056D"/>
    <w:rsid w:val="006A07AA"/>
    <w:rsid w:val="006A1437"/>
    <w:rsid w:val="006A16CC"/>
    <w:rsid w:val="006A1789"/>
    <w:rsid w:val="006A1795"/>
    <w:rsid w:val="006A1C58"/>
    <w:rsid w:val="006A2522"/>
    <w:rsid w:val="006A2F9B"/>
    <w:rsid w:val="006A37CB"/>
    <w:rsid w:val="006A3925"/>
    <w:rsid w:val="006A3AE6"/>
    <w:rsid w:val="006A48B2"/>
    <w:rsid w:val="006A49EB"/>
    <w:rsid w:val="006A49F7"/>
    <w:rsid w:val="006A4A8A"/>
    <w:rsid w:val="006A5293"/>
    <w:rsid w:val="006A56C8"/>
    <w:rsid w:val="006A579A"/>
    <w:rsid w:val="006A5B85"/>
    <w:rsid w:val="006A5E20"/>
    <w:rsid w:val="006A5E63"/>
    <w:rsid w:val="006A6067"/>
    <w:rsid w:val="006A612A"/>
    <w:rsid w:val="006A64DA"/>
    <w:rsid w:val="006A6EB0"/>
    <w:rsid w:val="006A765E"/>
    <w:rsid w:val="006B0650"/>
    <w:rsid w:val="006B1007"/>
    <w:rsid w:val="006B105B"/>
    <w:rsid w:val="006B10FD"/>
    <w:rsid w:val="006B11FF"/>
    <w:rsid w:val="006B12A6"/>
    <w:rsid w:val="006B1C21"/>
    <w:rsid w:val="006B206C"/>
    <w:rsid w:val="006B24BC"/>
    <w:rsid w:val="006B28A5"/>
    <w:rsid w:val="006B2956"/>
    <w:rsid w:val="006B2CB8"/>
    <w:rsid w:val="006B2DC9"/>
    <w:rsid w:val="006B2F6B"/>
    <w:rsid w:val="006B3218"/>
    <w:rsid w:val="006B3662"/>
    <w:rsid w:val="006B3F9E"/>
    <w:rsid w:val="006B3FB1"/>
    <w:rsid w:val="006B5332"/>
    <w:rsid w:val="006B621F"/>
    <w:rsid w:val="006B6E9D"/>
    <w:rsid w:val="006B7635"/>
    <w:rsid w:val="006B7874"/>
    <w:rsid w:val="006B7968"/>
    <w:rsid w:val="006B7DB8"/>
    <w:rsid w:val="006B7F2A"/>
    <w:rsid w:val="006C04C1"/>
    <w:rsid w:val="006C0F24"/>
    <w:rsid w:val="006C10D6"/>
    <w:rsid w:val="006C12AD"/>
    <w:rsid w:val="006C13F4"/>
    <w:rsid w:val="006C15E1"/>
    <w:rsid w:val="006C17B5"/>
    <w:rsid w:val="006C20DB"/>
    <w:rsid w:val="006C26D1"/>
    <w:rsid w:val="006C3C70"/>
    <w:rsid w:val="006C420F"/>
    <w:rsid w:val="006C424D"/>
    <w:rsid w:val="006C4AC0"/>
    <w:rsid w:val="006C4DC5"/>
    <w:rsid w:val="006C4FB1"/>
    <w:rsid w:val="006C5D0E"/>
    <w:rsid w:val="006C5E82"/>
    <w:rsid w:val="006C60ED"/>
    <w:rsid w:val="006C63C2"/>
    <w:rsid w:val="006C7117"/>
    <w:rsid w:val="006C7184"/>
    <w:rsid w:val="006C72BB"/>
    <w:rsid w:val="006C7AA8"/>
    <w:rsid w:val="006C7FEF"/>
    <w:rsid w:val="006D0843"/>
    <w:rsid w:val="006D0B8D"/>
    <w:rsid w:val="006D0BF6"/>
    <w:rsid w:val="006D0D55"/>
    <w:rsid w:val="006D1D6A"/>
    <w:rsid w:val="006D20B3"/>
    <w:rsid w:val="006D2105"/>
    <w:rsid w:val="006D246E"/>
    <w:rsid w:val="006D2ECD"/>
    <w:rsid w:val="006D2FFC"/>
    <w:rsid w:val="006D3675"/>
    <w:rsid w:val="006D3B8B"/>
    <w:rsid w:val="006D3BBF"/>
    <w:rsid w:val="006D3FD8"/>
    <w:rsid w:val="006D515A"/>
    <w:rsid w:val="006D5625"/>
    <w:rsid w:val="006D5BFF"/>
    <w:rsid w:val="006D5D5C"/>
    <w:rsid w:val="006D5EF7"/>
    <w:rsid w:val="006D6ECF"/>
    <w:rsid w:val="006D75BD"/>
    <w:rsid w:val="006D787D"/>
    <w:rsid w:val="006D7C31"/>
    <w:rsid w:val="006E011F"/>
    <w:rsid w:val="006E04DA"/>
    <w:rsid w:val="006E0758"/>
    <w:rsid w:val="006E13E7"/>
    <w:rsid w:val="006E1A13"/>
    <w:rsid w:val="006E1A5E"/>
    <w:rsid w:val="006E1E38"/>
    <w:rsid w:val="006E2163"/>
    <w:rsid w:val="006E379B"/>
    <w:rsid w:val="006E3F23"/>
    <w:rsid w:val="006E4021"/>
    <w:rsid w:val="006E40A6"/>
    <w:rsid w:val="006E4669"/>
    <w:rsid w:val="006E49FF"/>
    <w:rsid w:val="006E4BD7"/>
    <w:rsid w:val="006E4C6A"/>
    <w:rsid w:val="006E4CE7"/>
    <w:rsid w:val="006E5797"/>
    <w:rsid w:val="006E597D"/>
    <w:rsid w:val="006E5C20"/>
    <w:rsid w:val="006E5DA8"/>
    <w:rsid w:val="006E668C"/>
    <w:rsid w:val="006E677A"/>
    <w:rsid w:val="006E68B1"/>
    <w:rsid w:val="006E69AB"/>
    <w:rsid w:val="006E6A03"/>
    <w:rsid w:val="006E6BFC"/>
    <w:rsid w:val="006E6F46"/>
    <w:rsid w:val="006E77F5"/>
    <w:rsid w:val="006E7A87"/>
    <w:rsid w:val="006E7D64"/>
    <w:rsid w:val="006E7DD2"/>
    <w:rsid w:val="006F00A9"/>
    <w:rsid w:val="006F04CC"/>
    <w:rsid w:val="006F0CB7"/>
    <w:rsid w:val="006F0F89"/>
    <w:rsid w:val="006F10D5"/>
    <w:rsid w:val="006F20EC"/>
    <w:rsid w:val="006F22DF"/>
    <w:rsid w:val="006F26A2"/>
    <w:rsid w:val="006F293A"/>
    <w:rsid w:val="006F2F58"/>
    <w:rsid w:val="006F314A"/>
    <w:rsid w:val="006F3EF7"/>
    <w:rsid w:val="006F3F8C"/>
    <w:rsid w:val="006F4007"/>
    <w:rsid w:val="006F439A"/>
    <w:rsid w:val="006F43B8"/>
    <w:rsid w:val="006F4923"/>
    <w:rsid w:val="006F4A91"/>
    <w:rsid w:val="006F58BE"/>
    <w:rsid w:val="006F59D1"/>
    <w:rsid w:val="006F5FC9"/>
    <w:rsid w:val="006F65A0"/>
    <w:rsid w:val="006F66A2"/>
    <w:rsid w:val="006F68B4"/>
    <w:rsid w:val="006F6D69"/>
    <w:rsid w:val="006F717A"/>
    <w:rsid w:val="006F73C2"/>
    <w:rsid w:val="006F784A"/>
    <w:rsid w:val="006F7C07"/>
    <w:rsid w:val="0070033F"/>
    <w:rsid w:val="00700D6B"/>
    <w:rsid w:val="00700E2B"/>
    <w:rsid w:val="007014C5"/>
    <w:rsid w:val="007019A8"/>
    <w:rsid w:val="0070203D"/>
    <w:rsid w:val="0070228B"/>
    <w:rsid w:val="007029F2"/>
    <w:rsid w:val="007030C0"/>
    <w:rsid w:val="007043B4"/>
    <w:rsid w:val="00704533"/>
    <w:rsid w:val="0070459C"/>
    <w:rsid w:val="00704807"/>
    <w:rsid w:val="00704FDD"/>
    <w:rsid w:val="007054C5"/>
    <w:rsid w:val="007055E0"/>
    <w:rsid w:val="00705838"/>
    <w:rsid w:val="00705B3C"/>
    <w:rsid w:val="00705C38"/>
    <w:rsid w:val="00705D1A"/>
    <w:rsid w:val="00706129"/>
    <w:rsid w:val="00706568"/>
    <w:rsid w:val="00706A26"/>
    <w:rsid w:val="00706B7B"/>
    <w:rsid w:val="00706EA4"/>
    <w:rsid w:val="00707A46"/>
    <w:rsid w:val="00707DE8"/>
    <w:rsid w:val="00707E3E"/>
    <w:rsid w:val="00710049"/>
    <w:rsid w:val="0071065A"/>
    <w:rsid w:val="007106A8"/>
    <w:rsid w:val="00710DAA"/>
    <w:rsid w:val="00711094"/>
    <w:rsid w:val="0071122B"/>
    <w:rsid w:val="00711247"/>
    <w:rsid w:val="007113A4"/>
    <w:rsid w:val="007120FC"/>
    <w:rsid w:val="0071231C"/>
    <w:rsid w:val="0071235D"/>
    <w:rsid w:val="007126A7"/>
    <w:rsid w:val="00712B85"/>
    <w:rsid w:val="00713012"/>
    <w:rsid w:val="0071303D"/>
    <w:rsid w:val="00713133"/>
    <w:rsid w:val="00713307"/>
    <w:rsid w:val="007135F3"/>
    <w:rsid w:val="00713640"/>
    <w:rsid w:val="007136A3"/>
    <w:rsid w:val="00713CB3"/>
    <w:rsid w:val="00713CDF"/>
    <w:rsid w:val="00713E01"/>
    <w:rsid w:val="00713EF7"/>
    <w:rsid w:val="007143F3"/>
    <w:rsid w:val="007147E3"/>
    <w:rsid w:val="00714980"/>
    <w:rsid w:val="00714EF7"/>
    <w:rsid w:val="00715484"/>
    <w:rsid w:val="00715E21"/>
    <w:rsid w:val="00715FA5"/>
    <w:rsid w:val="00716CF2"/>
    <w:rsid w:val="007178DF"/>
    <w:rsid w:val="0071794B"/>
    <w:rsid w:val="00717A64"/>
    <w:rsid w:val="00717A89"/>
    <w:rsid w:val="00717F6C"/>
    <w:rsid w:val="00720B2D"/>
    <w:rsid w:val="00720C16"/>
    <w:rsid w:val="0072149F"/>
    <w:rsid w:val="00721D24"/>
    <w:rsid w:val="00721E1F"/>
    <w:rsid w:val="007222BB"/>
    <w:rsid w:val="00722478"/>
    <w:rsid w:val="0072293E"/>
    <w:rsid w:val="00722B6C"/>
    <w:rsid w:val="00722D5A"/>
    <w:rsid w:val="00722E92"/>
    <w:rsid w:val="0072343A"/>
    <w:rsid w:val="00723B3B"/>
    <w:rsid w:val="00723E9D"/>
    <w:rsid w:val="00724469"/>
    <w:rsid w:val="00724808"/>
    <w:rsid w:val="00724DC0"/>
    <w:rsid w:val="0072528C"/>
    <w:rsid w:val="00725548"/>
    <w:rsid w:val="007257A1"/>
    <w:rsid w:val="00725989"/>
    <w:rsid w:val="00725C6B"/>
    <w:rsid w:val="007266B7"/>
    <w:rsid w:val="007269F8"/>
    <w:rsid w:val="00727157"/>
    <w:rsid w:val="007271D7"/>
    <w:rsid w:val="00727F1B"/>
    <w:rsid w:val="00730072"/>
    <w:rsid w:val="0073051B"/>
    <w:rsid w:val="007306BC"/>
    <w:rsid w:val="007308D0"/>
    <w:rsid w:val="00730940"/>
    <w:rsid w:val="00730EB8"/>
    <w:rsid w:val="007313FC"/>
    <w:rsid w:val="00731779"/>
    <w:rsid w:val="0073177A"/>
    <w:rsid w:val="007319B1"/>
    <w:rsid w:val="00731EB7"/>
    <w:rsid w:val="00731F00"/>
    <w:rsid w:val="00731FB9"/>
    <w:rsid w:val="00732119"/>
    <w:rsid w:val="00732C0F"/>
    <w:rsid w:val="00732E54"/>
    <w:rsid w:val="00733546"/>
    <w:rsid w:val="007336BB"/>
    <w:rsid w:val="0073378D"/>
    <w:rsid w:val="00733855"/>
    <w:rsid w:val="007347ED"/>
    <w:rsid w:val="00734956"/>
    <w:rsid w:val="00735BDE"/>
    <w:rsid w:val="00735DD4"/>
    <w:rsid w:val="00736193"/>
    <w:rsid w:val="00736B84"/>
    <w:rsid w:val="00737966"/>
    <w:rsid w:val="007379F0"/>
    <w:rsid w:val="00737B65"/>
    <w:rsid w:val="00737DB6"/>
    <w:rsid w:val="00740240"/>
    <w:rsid w:val="00740678"/>
    <w:rsid w:val="007409D9"/>
    <w:rsid w:val="00741188"/>
    <w:rsid w:val="007414D4"/>
    <w:rsid w:val="00741A4A"/>
    <w:rsid w:val="00741E09"/>
    <w:rsid w:val="00741EBE"/>
    <w:rsid w:val="00742BB5"/>
    <w:rsid w:val="00742C4C"/>
    <w:rsid w:val="00743E25"/>
    <w:rsid w:val="00743EF6"/>
    <w:rsid w:val="00744100"/>
    <w:rsid w:val="00744220"/>
    <w:rsid w:val="00744DE7"/>
    <w:rsid w:val="007456AA"/>
    <w:rsid w:val="0074571C"/>
    <w:rsid w:val="00745CB7"/>
    <w:rsid w:val="00745F31"/>
    <w:rsid w:val="00746819"/>
    <w:rsid w:val="00746A20"/>
    <w:rsid w:val="00746BA5"/>
    <w:rsid w:val="00746D83"/>
    <w:rsid w:val="007472C0"/>
    <w:rsid w:val="0074771A"/>
    <w:rsid w:val="007477D9"/>
    <w:rsid w:val="00747DED"/>
    <w:rsid w:val="00747E17"/>
    <w:rsid w:val="00747F0B"/>
    <w:rsid w:val="007502E6"/>
    <w:rsid w:val="007510DC"/>
    <w:rsid w:val="0075172B"/>
    <w:rsid w:val="00751987"/>
    <w:rsid w:val="00752003"/>
    <w:rsid w:val="00752315"/>
    <w:rsid w:val="0075281B"/>
    <w:rsid w:val="0075293F"/>
    <w:rsid w:val="007529EA"/>
    <w:rsid w:val="00752C30"/>
    <w:rsid w:val="007541E2"/>
    <w:rsid w:val="0075449C"/>
    <w:rsid w:val="00755280"/>
    <w:rsid w:val="00755566"/>
    <w:rsid w:val="00755589"/>
    <w:rsid w:val="00755CBC"/>
    <w:rsid w:val="00756087"/>
    <w:rsid w:val="00756729"/>
    <w:rsid w:val="007573A0"/>
    <w:rsid w:val="0075780D"/>
    <w:rsid w:val="00757A13"/>
    <w:rsid w:val="00761077"/>
    <w:rsid w:val="0076125D"/>
    <w:rsid w:val="007615FD"/>
    <w:rsid w:val="00761B46"/>
    <w:rsid w:val="00761C32"/>
    <w:rsid w:val="00761DDC"/>
    <w:rsid w:val="00762350"/>
    <w:rsid w:val="00762557"/>
    <w:rsid w:val="00762630"/>
    <w:rsid w:val="00762C77"/>
    <w:rsid w:val="00763320"/>
    <w:rsid w:val="007633A9"/>
    <w:rsid w:val="0076366A"/>
    <w:rsid w:val="007636F1"/>
    <w:rsid w:val="00763FD3"/>
    <w:rsid w:val="0076414B"/>
    <w:rsid w:val="00764306"/>
    <w:rsid w:val="00764728"/>
    <w:rsid w:val="00764992"/>
    <w:rsid w:val="00764A44"/>
    <w:rsid w:val="00764A97"/>
    <w:rsid w:val="0076523B"/>
    <w:rsid w:val="007654CE"/>
    <w:rsid w:val="007655A4"/>
    <w:rsid w:val="0076582A"/>
    <w:rsid w:val="00766242"/>
    <w:rsid w:val="007665F4"/>
    <w:rsid w:val="00766968"/>
    <w:rsid w:val="00766C62"/>
    <w:rsid w:val="00766D05"/>
    <w:rsid w:val="0076745C"/>
    <w:rsid w:val="00767DBE"/>
    <w:rsid w:val="007700BB"/>
    <w:rsid w:val="0077056F"/>
    <w:rsid w:val="0077078F"/>
    <w:rsid w:val="00770D95"/>
    <w:rsid w:val="00770E1F"/>
    <w:rsid w:val="00770F8D"/>
    <w:rsid w:val="0077159A"/>
    <w:rsid w:val="0077161A"/>
    <w:rsid w:val="007717D2"/>
    <w:rsid w:val="0077245F"/>
    <w:rsid w:val="007726AB"/>
    <w:rsid w:val="00772A2E"/>
    <w:rsid w:val="00772D16"/>
    <w:rsid w:val="00773420"/>
    <w:rsid w:val="00773570"/>
    <w:rsid w:val="00774393"/>
    <w:rsid w:val="00775B38"/>
    <w:rsid w:val="00775C3F"/>
    <w:rsid w:val="00775CFF"/>
    <w:rsid w:val="00775D7B"/>
    <w:rsid w:val="00775DEA"/>
    <w:rsid w:val="00775EF3"/>
    <w:rsid w:val="00775F0A"/>
    <w:rsid w:val="0077611B"/>
    <w:rsid w:val="007769AC"/>
    <w:rsid w:val="00776E4A"/>
    <w:rsid w:val="0077784B"/>
    <w:rsid w:val="00777BBC"/>
    <w:rsid w:val="00777E3B"/>
    <w:rsid w:val="00780373"/>
    <w:rsid w:val="00780AB4"/>
    <w:rsid w:val="00780DF1"/>
    <w:rsid w:val="00780E5D"/>
    <w:rsid w:val="007812B4"/>
    <w:rsid w:val="0078182F"/>
    <w:rsid w:val="00781BC5"/>
    <w:rsid w:val="00781CE9"/>
    <w:rsid w:val="00781DCD"/>
    <w:rsid w:val="007824B1"/>
    <w:rsid w:val="0078314D"/>
    <w:rsid w:val="00783642"/>
    <w:rsid w:val="007836AC"/>
    <w:rsid w:val="00783869"/>
    <w:rsid w:val="00783EFB"/>
    <w:rsid w:val="007845EA"/>
    <w:rsid w:val="007848A0"/>
    <w:rsid w:val="00784AA2"/>
    <w:rsid w:val="00784C20"/>
    <w:rsid w:val="00785631"/>
    <w:rsid w:val="00785C0E"/>
    <w:rsid w:val="00786688"/>
    <w:rsid w:val="00786808"/>
    <w:rsid w:val="00786F66"/>
    <w:rsid w:val="00787143"/>
    <w:rsid w:val="007877AC"/>
    <w:rsid w:val="00787B36"/>
    <w:rsid w:val="00787E16"/>
    <w:rsid w:val="00787E4A"/>
    <w:rsid w:val="007903DE"/>
    <w:rsid w:val="007908F9"/>
    <w:rsid w:val="00790A68"/>
    <w:rsid w:val="00790B7F"/>
    <w:rsid w:val="007910AC"/>
    <w:rsid w:val="00791C1B"/>
    <w:rsid w:val="0079237C"/>
    <w:rsid w:val="007927B9"/>
    <w:rsid w:val="00792894"/>
    <w:rsid w:val="00792925"/>
    <w:rsid w:val="00792DD6"/>
    <w:rsid w:val="007932AA"/>
    <w:rsid w:val="00794036"/>
    <w:rsid w:val="0079436F"/>
    <w:rsid w:val="007956CF"/>
    <w:rsid w:val="0079606A"/>
    <w:rsid w:val="00796331"/>
    <w:rsid w:val="00796C0C"/>
    <w:rsid w:val="00796CF5"/>
    <w:rsid w:val="0079712F"/>
    <w:rsid w:val="007972BD"/>
    <w:rsid w:val="007972C2"/>
    <w:rsid w:val="007974C3"/>
    <w:rsid w:val="00797637"/>
    <w:rsid w:val="007978F0"/>
    <w:rsid w:val="007979D8"/>
    <w:rsid w:val="00797A04"/>
    <w:rsid w:val="00797E33"/>
    <w:rsid w:val="007A0415"/>
    <w:rsid w:val="007A0F51"/>
    <w:rsid w:val="007A181B"/>
    <w:rsid w:val="007A1ADB"/>
    <w:rsid w:val="007A1DA3"/>
    <w:rsid w:val="007A1E2D"/>
    <w:rsid w:val="007A1F19"/>
    <w:rsid w:val="007A22B2"/>
    <w:rsid w:val="007A240B"/>
    <w:rsid w:val="007A2696"/>
    <w:rsid w:val="007A2A83"/>
    <w:rsid w:val="007A2E62"/>
    <w:rsid w:val="007A2F1A"/>
    <w:rsid w:val="007A2FF9"/>
    <w:rsid w:val="007A30E6"/>
    <w:rsid w:val="007A35C0"/>
    <w:rsid w:val="007A3639"/>
    <w:rsid w:val="007A3656"/>
    <w:rsid w:val="007A402F"/>
    <w:rsid w:val="007A425B"/>
    <w:rsid w:val="007A4C9F"/>
    <w:rsid w:val="007A4D9B"/>
    <w:rsid w:val="007A4EAA"/>
    <w:rsid w:val="007A538E"/>
    <w:rsid w:val="007A5402"/>
    <w:rsid w:val="007A56D1"/>
    <w:rsid w:val="007A580A"/>
    <w:rsid w:val="007A64AF"/>
    <w:rsid w:val="007A64BE"/>
    <w:rsid w:val="007A64F9"/>
    <w:rsid w:val="007A6542"/>
    <w:rsid w:val="007A67FD"/>
    <w:rsid w:val="007A6870"/>
    <w:rsid w:val="007A6AD9"/>
    <w:rsid w:val="007A6CDA"/>
    <w:rsid w:val="007A71AE"/>
    <w:rsid w:val="007A757D"/>
    <w:rsid w:val="007A7CDB"/>
    <w:rsid w:val="007A7E83"/>
    <w:rsid w:val="007B0131"/>
    <w:rsid w:val="007B0789"/>
    <w:rsid w:val="007B0B63"/>
    <w:rsid w:val="007B1BB8"/>
    <w:rsid w:val="007B1DAF"/>
    <w:rsid w:val="007B1EA9"/>
    <w:rsid w:val="007B24DF"/>
    <w:rsid w:val="007B29CA"/>
    <w:rsid w:val="007B428E"/>
    <w:rsid w:val="007B54E3"/>
    <w:rsid w:val="007B54FD"/>
    <w:rsid w:val="007B5782"/>
    <w:rsid w:val="007B5B21"/>
    <w:rsid w:val="007B6419"/>
    <w:rsid w:val="007B6E4A"/>
    <w:rsid w:val="007B6F0D"/>
    <w:rsid w:val="007B7033"/>
    <w:rsid w:val="007B72B0"/>
    <w:rsid w:val="007B73E1"/>
    <w:rsid w:val="007C000D"/>
    <w:rsid w:val="007C00A5"/>
    <w:rsid w:val="007C0383"/>
    <w:rsid w:val="007C0C79"/>
    <w:rsid w:val="007C148B"/>
    <w:rsid w:val="007C1799"/>
    <w:rsid w:val="007C1D76"/>
    <w:rsid w:val="007C1F10"/>
    <w:rsid w:val="007C2194"/>
    <w:rsid w:val="007C222B"/>
    <w:rsid w:val="007C24F8"/>
    <w:rsid w:val="007C2DBB"/>
    <w:rsid w:val="007C2E2C"/>
    <w:rsid w:val="007C30E3"/>
    <w:rsid w:val="007C3219"/>
    <w:rsid w:val="007C3E3C"/>
    <w:rsid w:val="007C3F17"/>
    <w:rsid w:val="007C3FA4"/>
    <w:rsid w:val="007C4179"/>
    <w:rsid w:val="007C42AB"/>
    <w:rsid w:val="007C4BB9"/>
    <w:rsid w:val="007C4E69"/>
    <w:rsid w:val="007C523A"/>
    <w:rsid w:val="007C54E3"/>
    <w:rsid w:val="007C566B"/>
    <w:rsid w:val="007C62D1"/>
    <w:rsid w:val="007C6689"/>
    <w:rsid w:val="007C66FF"/>
    <w:rsid w:val="007C76C1"/>
    <w:rsid w:val="007C7971"/>
    <w:rsid w:val="007C7D08"/>
    <w:rsid w:val="007C7DC0"/>
    <w:rsid w:val="007D0B75"/>
    <w:rsid w:val="007D12DE"/>
    <w:rsid w:val="007D15E3"/>
    <w:rsid w:val="007D1C35"/>
    <w:rsid w:val="007D21EC"/>
    <w:rsid w:val="007D221C"/>
    <w:rsid w:val="007D225F"/>
    <w:rsid w:val="007D27F4"/>
    <w:rsid w:val="007D3B4E"/>
    <w:rsid w:val="007D3CBA"/>
    <w:rsid w:val="007D44D5"/>
    <w:rsid w:val="007D45B1"/>
    <w:rsid w:val="007D4646"/>
    <w:rsid w:val="007D4A87"/>
    <w:rsid w:val="007D4FD8"/>
    <w:rsid w:val="007D5092"/>
    <w:rsid w:val="007D5686"/>
    <w:rsid w:val="007D5CEF"/>
    <w:rsid w:val="007D5E25"/>
    <w:rsid w:val="007D65EB"/>
    <w:rsid w:val="007D6AC9"/>
    <w:rsid w:val="007E0173"/>
    <w:rsid w:val="007E0CBD"/>
    <w:rsid w:val="007E1AE8"/>
    <w:rsid w:val="007E1DCF"/>
    <w:rsid w:val="007E21AD"/>
    <w:rsid w:val="007E2335"/>
    <w:rsid w:val="007E2F3E"/>
    <w:rsid w:val="007E3083"/>
    <w:rsid w:val="007E324E"/>
    <w:rsid w:val="007E3432"/>
    <w:rsid w:val="007E3BC2"/>
    <w:rsid w:val="007E41A8"/>
    <w:rsid w:val="007E4683"/>
    <w:rsid w:val="007E4CD2"/>
    <w:rsid w:val="007E5C1C"/>
    <w:rsid w:val="007E5EB6"/>
    <w:rsid w:val="007E695C"/>
    <w:rsid w:val="007E7773"/>
    <w:rsid w:val="007E7840"/>
    <w:rsid w:val="007E7C2F"/>
    <w:rsid w:val="007E7E33"/>
    <w:rsid w:val="007F067A"/>
    <w:rsid w:val="007F098E"/>
    <w:rsid w:val="007F0FB7"/>
    <w:rsid w:val="007F1904"/>
    <w:rsid w:val="007F2499"/>
    <w:rsid w:val="007F2702"/>
    <w:rsid w:val="007F2B24"/>
    <w:rsid w:val="007F312C"/>
    <w:rsid w:val="007F3B5B"/>
    <w:rsid w:val="007F3B9D"/>
    <w:rsid w:val="007F415E"/>
    <w:rsid w:val="007F43C6"/>
    <w:rsid w:val="007F49A8"/>
    <w:rsid w:val="007F4AFD"/>
    <w:rsid w:val="007F4D21"/>
    <w:rsid w:val="007F67E1"/>
    <w:rsid w:val="007F6AAD"/>
    <w:rsid w:val="007F6CEF"/>
    <w:rsid w:val="007F6FCE"/>
    <w:rsid w:val="007F720D"/>
    <w:rsid w:val="007F7254"/>
    <w:rsid w:val="007F7431"/>
    <w:rsid w:val="007F7709"/>
    <w:rsid w:val="007F7D2E"/>
    <w:rsid w:val="007F7ED9"/>
    <w:rsid w:val="00800505"/>
    <w:rsid w:val="00800546"/>
    <w:rsid w:val="0080131F"/>
    <w:rsid w:val="0080160F"/>
    <w:rsid w:val="00801FC8"/>
    <w:rsid w:val="0080200C"/>
    <w:rsid w:val="00802457"/>
    <w:rsid w:val="0080268C"/>
    <w:rsid w:val="00802D36"/>
    <w:rsid w:val="00803186"/>
    <w:rsid w:val="00803189"/>
    <w:rsid w:val="00803527"/>
    <w:rsid w:val="00803603"/>
    <w:rsid w:val="00803BD4"/>
    <w:rsid w:val="008048C0"/>
    <w:rsid w:val="00804A4A"/>
    <w:rsid w:val="0080576E"/>
    <w:rsid w:val="00805899"/>
    <w:rsid w:val="00805B3D"/>
    <w:rsid w:val="0080612B"/>
    <w:rsid w:val="00806298"/>
    <w:rsid w:val="008065FA"/>
    <w:rsid w:val="00806C99"/>
    <w:rsid w:val="008071D2"/>
    <w:rsid w:val="00807318"/>
    <w:rsid w:val="00807D2D"/>
    <w:rsid w:val="00810438"/>
    <w:rsid w:val="00810502"/>
    <w:rsid w:val="0081120C"/>
    <w:rsid w:val="00811B2D"/>
    <w:rsid w:val="00812065"/>
    <w:rsid w:val="0081214F"/>
    <w:rsid w:val="0081253E"/>
    <w:rsid w:val="00812AFA"/>
    <w:rsid w:val="00812C72"/>
    <w:rsid w:val="0081377B"/>
    <w:rsid w:val="008138C1"/>
    <w:rsid w:val="00813C9F"/>
    <w:rsid w:val="00813D7D"/>
    <w:rsid w:val="008140FB"/>
    <w:rsid w:val="008142FA"/>
    <w:rsid w:val="00814B0A"/>
    <w:rsid w:val="008154C3"/>
    <w:rsid w:val="008157F0"/>
    <w:rsid w:val="00815829"/>
    <w:rsid w:val="00815B95"/>
    <w:rsid w:val="00816217"/>
    <w:rsid w:val="0081684A"/>
    <w:rsid w:val="00816B68"/>
    <w:rsid w:val="00816F77"/>
    <w:rsid w:val="00817033"/>
    <w:rsid w:val="008170E3"/>
    <w:rsid w:val="00817BA4"/>
    <w:rsid w:val="00817D53"/>
    <w:rsid w:val="00820A39"/>
    <w:rsid w:val="00820CA3"/>
    <w:rsid w:val="00820D78"/>
    <w:rsid w:val="00821094"/>
    <w:rsid w:val="0082117F"/>
    <w:rsid w:val="008215B6"/>
    <w:rsid w:val="008219AA"/>
    <w:rsid w:val="00821F57"/>
    <w:rsid w:val="008221C5"/>
    <w:rsid w:val="008223AF"/>
    <w:rsid w:val="00822738"/>
    <w:rsid w:val="0082385F"/>
    <w:rsid w:val="00823C3B"/>
    <w:rsid w:val="008240CE"/>
    <w:rsid w:val="008251B0"/>
    <w:rsid w:val="0082625C"/>
    <w:rsid w:val="008262A8"/>
    <w:rsid w:val="008263B7"/>
    <w:rsid w:val="00826492"/>
    <w:rsid w:val="00826514"/>
    <w:rsid w:val="00826C63"/>
    <w:rsid w:val="008270E0"/>
    <w:rsid w:val="0082772A"/>
    <w:rsid w:val="00827FC5"/>
    <w:rsid w:val="008306C1"/>
    <w:rsid w:val="00830AF1"/>
    <w:rsid w:val="008310D2"/>
    <w:rsid w:val="0083115A"/>
    <w:rsid w:val="0083140E"/>
    <w:rsid w:val="008316B6"/>
    <w:rsid w:val="00831CFF"/>
    <w:rsid w:val="00831FF5"/>
    <w:rsid w:val="0083213C"/>
    <w:rsid w:val="00832B4D"/>
    <w:rsid w:val="00832DEF"/>
    <w:rsid w:val="00833450"/>
    <w:rsid w:val="00833B81"/>
    <w:rsid w:val="00834167"/>
    <w:rsid w:val="0083435F"/>
    <w:rsid w:val="00834BE4"/>
    <w:rsid w:val="00835968"/>
    <w:rsid w:val="00835A48"/>
    <w:rsid w:val="00835E53"/>
    <w:rsid w:val="00836293"/>
    <w:rsid w:val="008362CC"/>
    <w:rsid w:val="008364C5"/>
    <w:rsid w:val="008377F9"/>
    <w:rsid w:val="00837ECF"/>
    <w:rsid w:val="008404D1"/>
    <w:rsid w:val="00840F42"/>
    <w:rsid w:val="00840F98"/>
    <w:rsid w:val="0084134D"/>
    <w:rsid w:val="008418B4"/>
    <w:rsid w:val="00841C4F"/>
    <w:rsid w:val="008426DA"/>
    <w:rsid w:val="008434AF"/>
    <w:rsid w:val="008436FF"/>
    <w:rsid w:val="00843F7C"/>
    <w:rsid w:val="008446F5"/>
    <w:rsid w:val="00844A86"/>
    <w:rsid w:val="00844C6A"/>
    <w:rsid w:val="0084501C"/>
    <w:rsid w:val="008463AF"/>
    <w:rsid w:val="00846F11"/>
    <w:rsid w:val="0084714C"/>
    <w:rsid w:val="008473AA"/>
    <w:rsid w:val="008473DB"/>
    <w:rsid w:val="008474EE"/>
    <w:rsid w:val="0084756F"/>
    <w:rsid w:val="0085098A"/>
    <w:rsid w:val="00850B8A"/>
    <w:rsid w:val="0085125E"/>
    <w:rsid w:val="008516DE"/>
    <w:rsid w:val="008517CC"/>
    <w:rsid w:val="00851A81"/>
    <w:rsid w:val="00851E20"/>
    <w:rsid w:val="008523BA"/>
    <w:rsid w:val="008527F7"/>
    <w:rsid w:val="0085281D"/>
    <w:rsid w:val="00852B85"/>
    <w:rsid w:val="00852D4D"/>
    <w:rsid w:val="00852F50"/>
    <w:rsid w:val="00853C36"/>
    <w:rsid w:val="00853C52"/>
    <w:rsid w:val="0085439B"/>
    <w:rsid w:val="0085490D"/>
    <w:rsid w:val="008551E6"/>
    <w:rsid w:val="008566A3"/>
    <w:rsid w:val="00856712"/>
    <w:rsid w:val="00856878"/>
    <w:rsid w:val="00856A23"/>
    <w:rsid w:val="00856E22"/>
    <w:rsid w:val="00857712"/>
    <w:rsid w:val="00857B01"/>
    <w:rsid w:val="0086008E"/>
    <w:rsid w:val="008601A9"/>
    <w:rsid w:val="008601D9"/>
    <w:rsid w:val="00860480"/>
    <w:rsid w:val="0086050E"/>
    <w:rsid w:val="00860B66"/>
    <w:rsid w:val="008614E3"/>
    <w:rsid w:val="00861552"/>
    <w:rsid w:val="00861581"/>
    <w:rsid w:val="00861F64"/>
    <w:rsid w:val="00861FD1"/>
    <w:rsid w:val="00862713"/>
    <w:rsid w:val="0086283B"/>
    <w:rsid w:val="00862BAF"/>
    <w:rsid w:val="00862C0F"/>
    <w:rsid w:val="008631F2"/>
    <w:rsid w:val="00863CFB"/>
    <w:rsid w:val="008646D0"/>
    <w:rsid w:val="008650DF"/>
    <w:rsid w:val="00865228"/>
    <w:rsid w:val="008659BD"/>
    <w:rsid w:val="0086667B"/>
    <w:rsid w:val="00866A56"/>
    <w:rsid w:val="00866A72"/>
    <w:rsid w:val="00866CCA"/>
    <w:rsid w:val="0086798F"/>
    <w:rsid w:val="00867B97"/>
    <w:rsid w:val="00867B9C"/>
    <w:rsid w:val="00867C8F"/>
    <w:rsid w:val="00870341"/>
    <w:rsid w:val="00870DAC"/>
    <w:rsid w:val="008714FD"/>
    <w:rsid w:val="0087150F"/>
    <w:rsid w:val="008716C2"/>
    <w:rsid w:val="0087172A"/>
    <w:rsid w:val="00871AF7"/>
    <w:rsid w:val="00871CAF"/>
    <w:rsid w:val="00871D6E"/>
    <w:rsid w:val="00872191"/>
    <w:rsid w:val="00872521"/>
    <w:rsid w:val="00872BB7"/>
    <w:rsid w:val="00872D1F"/>
    <w:rsid w:val="008731E5"/>
    <w:rsid w:val="00873636"/>
    <w:rsid w:val="00873D55"/>
    <w:rsid w:val="00873EA1"/>
    <w:rsid w:val="00874741"/>
    <w:rsid w:val="00875297"/>
    <w:rsid w:val="008755EC"/>
    <w:rsid w:val="00876632"/>
    <w:rsid w:val="008770A8"/>
    <w:rsid w:val="008777E6"/>
    <w:rsid w:val="00877F2C"/>
    <w:rsid w:val="008802B5"/>
    <w:rsid w:val="00880646"/>
    <w:rsid w:val="00881703"/>
    <w:rsid w:val="00882265"/>
    <w:rsid w:val="008828B6"/>
    <w:rsid w:val="008829CA"/>
    <w:rsid w:val="00882CBD"/>
    <w:rsid w:val="00882E62"/>
    <w:rsid w:val="008831E1"/>
    <w:rsid w:val="00883A3E"/>
    <w:rsid w:val="00883BB3"/>
    <w:rsid w:val="00884415"/>
    <w:rsid w:val="00884B8F"/>
    <w:rsid w:val="00884FD5"/>
    <w:rsid w:val="008850EB"/>
    <w:rsid w:val="008850F2"/>
    <w:rsid w:val="00885297"/>
    <w:rsid w:val="008854A4"/>
    <w:rsid w:val="008854F9"/>
    <w:rsid w:val="00885962"/>
    <w:rsid w:val="00885F04"/>
    <w:rsid w:val="00886350"/>
    <w:rsid w:val="00886BD3"/>
    <w:rsid w:val="00886CA2"/>
    <w:rsid w:val="00886D2A"/>
    <w:rsid w:val="00886D8E"/>
    <w:rsid w:val="00886EE8"/>
    <w:rsid w:val="00886EF4"/>
    <w:rsid w:val="0088744D"/>
    <w:rsid w:val="00887A30"/>
    <w:rsid w:val="00887B0F"/>
    <w:rsid w:val="00887E75"/>
    <w:rsid w:val="00890541"/>
    <w:rsid w:val="008905D4"/>
    <w:rsid w:val="008905E5"/>
    <w:rsid w:val="00890793"/>
    <w:rsid w:val="0089090D"/>
    <w:rsid w:val="00890AFB"/>
    <w:rsid w:val="00891757"/>
    <w:rsid w:val="00891FF6"/>
    <w:rsid w:val="00892130"/>
    <w:rsid w:val="00892419"/>
    <w:rsid w:val="00892663"/>
    <w:rsid w:val="0089398B"/>
    <w:rsid w:val="00894EE4"/>
    <w:rsid w:val="008957A2"/>
    <w:rsid w:val="00896342"/>
    <w:rsid w:val="00896358"/>
    <w:rsid w:val="0089675B"/>
    <w:rsid w:val="00896D57"/>
    <w:rsid w:val="008972F7"/>
    <w:rsid w:val="008973F7"/>
    <w:rsid w:val="00897973"/>
    <w:rsid w:val="0089799C"/>
    <w:rsid w:val="008A00D6"/>
    <w:rsid w:val="008A02A3"/>
    <w:rsid w:val="008A0510"/>
    <w:rsid w:val="008A0A40"/>
    <w:rsid w:val="008A0F47"/>
    <w:rsid w:val="008A10D1"/>
    <w:rsid w:val="008A1101"/>
    <w:rsid w:val="008A1106"/>
    <w:rsid w:val="008A171A"/>
    <w:rsid w:val="008A1AEC"/>
    <w:rsid w:val="008A245D"/>
    <w:rsid w:val="008A2C6F"/>
    <w:rsid w:val="008A3093"/>
    <w:rsid w:val="008A32BA"/>
    <w:rsid w:val="008A3485"/>
    <w:rsid w:val="008A398C"/>
    <w:rsid w:val="008A3B30"/>
    <w:rsid w:val="008A401B"/>
    <w:rsid w:val="008A40F1"/>
    <w:rsid w:val="008A4F37"/>
    <w:rsid w:val="008A5325"/>
    <w:rsid w:val="008A5E58"/>
    <w:rsid w:val="008A5F3C"/>
    <w:rsid w:val="008A6178"/>
    <w:rsid w:val="008A67C7"/>
    <w:rsid w:val="008A6E53"/>
    <w:rsid w:val="008A7790"/>
    <w:rsid w:val="008A7AAB"/>
    <w:rsid w:val="008B06F1"/>
    <w:rsid w:val="008B0C9D"/>
    <w:rsid w:val="008B1450"/>
    <w:rsid w:val="008B1880"/>
    <w:rsid w:val="008B2093"/>
    <w:rsid w:val="008B268E"/>
    <w:rsid w:val="008B2865"/>
    <w:rsid w:val="008B319E"/>
    <w:rsid w:val="008B337A"/>
    <w:rsid w:val="008B4156"/>
    <w:rsid w:val="008B43E4"/>
    <w:rsid w:val="008B4965"/>
    <w:rsid w:val="008B5432"/>
    <w:rsid w:val="008B5782"/>
    <w:rsid w:val="008B5BD9"/>
    <w:rsid w:val="008B5F11"/>
    <w:rsid w:val="008B60E1"/>
    <w:rsid w:val="008B636F"/>
    <w:rsid w:val="008B642F"/>
    <w:rsid w:val="008B68F2"/>
    <w:rsid w:val="008B75E0"/>
    <w:rsid w:val="008B7A64"/>
    <w:rsid w:val="008B7C48"/>
    <w:rsid w:val="008C0156"/>
    <w:rsid w:val="008C026F"/>
    <w:rsid w:val="008C0590"/>
    <w:rsid w:val="008C0843"/>
    <w:rsid w:val="008C097A"/>
    <w:rsid w:val="008C122C"/>
    <w:rsid w:val="008C1AD0"/>
    <w:rsid w:val="008C1DC9"/>
    <w:rsid w:val="008C1DFF"/>
    <w:rsid w:val="008C2812"/>
    <w:rsid w:val="008C3028"/>
    <w:rsid w:val="008C33C8"/>
    <w:rsid w:val="008C345A"/>
    <w:rsid w:val="008C3D4E"/>
    <w:rsid w:val="008C40B9"/>
    <w:rsid w:val="008C4683"/>
    <w:rsid w:val="008C4994"/>
    <w:rsid w:val="008C4A5E"/>
    <w:rsid w:val="008C6207"/>
    <w:rsid w:val="008C627C"/>
    <w:rsid w:val="008C68C8"/>
    <w:rsid w:val="008C6A3F"/>
    <w:rsid w:val="008C6CCD"/>
    <w:rsid w:val="008C6DE0"/>
    <w:rsid w:val="008C73A3"/>
    <w:rsid w:val="008C7754"/>
    <w:rsid w:val="008C78E0"/>
    <w:rsid w:val="008D0382"/>
    <w:rsid w:val="008D04F3"/>
    <w:rsid w:val="008D1083"/>
    <w:rsid w:val="008D12EE"/>
    <w:rsid w:val="008D1D24"/>
    <w:rsid w:val="008D1F8F"/>
    <w:rsid w:val="008D2192"/>
    <w:rsid w:val="008D21EA"/>
    <w:rsid w:val="008D227A"/>
    <w:rsid w:val="008D2362"/>
    <w:rsid w:val="008D2654"/>
    <w:rsid w:val="008D298B"/>
    <w:rsid w:val="008D3287"/>
    <w:rsid w:val="008D3E58"/>
    <w:rsid w:val="008D4401"/>
    <w:rsid w:val="008D4D0D"/>
    <w:rsid w:val="008D52C1"/>
    <w:rsid w:val="008D5353"/>
    <w:rsid w:val="008D55D3"/>
    <w:rsid w:val="008D631A"/>
    <w:rsid w:val="008D636F"/>
    <w:rsid w:val="008D6A7A"/>
    <w:rsid w:val="008D6F84"/>
    <w:rsid w:val="008D706F"/>
    <w:rsid w:val="008D7AFD"/>
    <w:rsid w:val="008D7DA1"/>
    <w:rsid w:val="008D7DEC"/>
    <w:rsid w:val="008D7E3C"/>
    <w:rsid w:val="008E006C"/>
    <w:rsid w:val="008E0787"/>
    <w:rsid w:val="008E0CA8"/>
    <w:rsid w:val="008E1701"/>
    <w:rsid w:val="008E2054"/>
    <w:rsid w:val="008E29FF"/>
    <w:rsid w:val="008E2CEF"/>
    <w:rsid w:val="008E37D4"/>
    <w:rsid w:val="008E385A"/>
    <w:rsid w:val="008E3F8D"/>
    <w:rsid w:val="008E40E5"/>
    <w:rsid w:val="008E4DEB"/>
    <w:rsid w:val="008E564F"/>
    <w:rsid w:val="008E5BAB"/>
    <w:rsid w:val="008E6028"/>
    <w:rsid w:val="008E6105"/>
    <w:rsid w:val="008E6379"/>
    <w:rsid w:val="008E638A"/>
    <w:rsid w:val="008E63A7"/>
    <w:rsid w:val="008E6C06"/>
    <w:rsid w:val="008E705A"/>
    <w:rsid w:val="008E7635"/>
    <w:rsid w:val="008E7EE0"/>
    <w:rsid w:val="008F05F6"/>
    <w:rsid w:val="008F0728"/>
    <w:rsid w:val="008F08CC"/>
    <w:rsid w:val="008F0C1A"/>
    <w:rsid w:val="008F17D1"/>
    <w:rsid w:val="008F1C6C"/>
    <w:rsid w:val="008F3100"/>
    <w:rsid w:val="008F35DB"/>
    <w:rsid w:val="008F3C34"/>
    <w:rsid w:val="008F3D49"/>
    <w:rsid w:val="008F4093"/>
    <w:rsid w:val="008F4185"/>
    <w:rsid w:val="008F43AD"/>
    <w:rsid w:val="008F4F9B"/>
    <w:rsid w:val="008F56C1"/>
    <w:rsid w:val="008F5CCA"/>
    <w:rsid w:val="008F5D1E"/>
    <w:rsid w:val="008F5F6A"/>
    <w:rsid w:val="008F606F"/>
    <w:rsid w:val="008F609E"/>
    <w:rsid w:val="008F661D"/>
    <w:rsid w:val="008F728B"/>
    <w:rsid w:val="008F7580"/>
    <w:rsid w:val="008F7A04"/>
    <w:rsid w:val="009001A4"/>
    <w:rsid w:val="00900295"/>
    <w:rsid w:val="009007EC"/>
    <w:rsid w:val="009009C9"/>
    <w:rsid w:val="009012E3"/>
    <w:rsid w:val="009014E6"/>
    <w:rsid w:val="00901FF0"/>
    <w:rsid w:val="009023E5"/>
    <w:rsid w:val="0090264E"/>
    <w:rsid w:val="009027D9"/>
    <w:rsid w:val="00903216"/>
    <w:rsid w:val="009034C9"/>
    <w:rsid w:val="0090382F"/>
    <w:rsid w:val="00903FED"/>
    <w:rsid w:val="00904000"/>
    <w:rsid w:val="009043A1"/>
    <w:rsid w:val="00904AF6"/>
    <w:rsid w:val="00904DFB"/>
    <w:rsid w:val="0090575A"/>
    <w:rsid w:val="00905F5F"/>
    <w:rsid w:val="009062E2"/>
    <w:rsid w:val="00906630"/>
    <w:rsid w:val="00906A3E"/>
    <w:rsid w:val="00906E08"/>
    <w:rsid w:val="00906ECA"/>
    <w:rsid w:val="0090746D"/>
    <w:rsid w:val="009074D5"/>
    <w:rsid w:val="009074F1"/>
    <w:rsid w:val="00907BA6"/>
    <w:rsid w:val="00910281"/>
    <w:rsid w:val="0091045D"/>
    <w:rsid w:val="00910A3D"/>
    <w:rsid w:val="00910B64"/>
    <w:rsid w:val="00910E22"/>
    <w:rsid w:val="00910F3E"/>
    <w:rsid w:val="009111DD"/>
    <w:rsid w:val="009112B3"/>
    <w:rsid w:val="009113A3"/>
    <w:rsid w:val="00911C0D"/>
    <w:rsid w:val="00911D0E"/>
    <w:rsid w:val="00911D84"/>
    <w:rsid w:val="00911DCF"/>
    <w:rsid w:val="0091247C"/>
    <w:rsid w:val="009126D1"/>
    <w:rsid w:val="0091281F"/>
    <w:rsid w:val="00912A75"/>
    <w:rsid w:val="00912BA4"/>
    <w:rsid w:val="00912D3D"/>
    <w:rsid w:val="00912E4B"/>
    <w:rsid w:val="009131A1"/>
    <w:rsid w:val="00913223"/>
    <w:rsid w:val="00914129"/>
    <w:rsid w:val="00914DA7"/>
    <w:rsid w:val="009159D0"/>
    <w:rsid w:val="00916736"/>
    <w:rsid w:val="0091681C"/>
    <w:rsid w:val="00916AEB"/>
    <w:rsid w:val="00917DFB"/>
    <w:rsid w:val="009205BD"/>
    <w:rsid w:val="00920642"/>
    <w:rsid w:val="00920ABD"/>
    <w:rsid w:val="00920F92"/>
    <w:rsid w:val="00921180"/>
    <w:rsid w:val="009211B4"/>
    <w:rsid w:val="00921346"/>
    <w:rsid w:val="009219C5"/>
    <w:rsid w:val="00922405"/>
    <w:rsid w:val="0092272F"/>
    <w:rsid w:val="00922A50"/>
    <w:rsid w:val="00922D4C"/>
    <w:rsid w:val="00922FC2"/>
    <w:rsid w:val="0092321B"/>
    <w:rsid w:val="00923AA1"/>
    <w:rsid w:val="00923E0D"/>
    <w:rsid w:val="00924127"/>
    <w:rsid w:val="00924A18"/>
    <w:rsid w:val="009259AB"/>
    <w:rsid w:val="00926666"/>
    <w:rsid w:val="00926DEF"/>
    <w:rsid w:val="00926E4F"/>
    <w:rsid w:val="009272AC"/>
    <w:rsid w:val="00927333"/>
    <w:rsid w:val="00927AE1"/>
    <w:rsid w:val="00927AFE"/>
    <w:rsid w:val="009300BD"/>
    <w:rsid w:val="00930560"/>
    <w:rsid w:val="00930620"/>
    <w:rsid w:val="00930A1D"/>
    <w:rsid w:val="00930B48"/>
    <w:rsid w:val="00930E69"/>
    <w:rsid w:val="00931576"/>
    <w:rsid w:val="0093163B"/>
    <w:rsid w:val="0093199F"/>
    <w:rsid w:val="00931B86"/>
    <w:rsid w:val="00931D6B"/>
    <w:rsid w:val="00931E44"/>
    <w:rsid w:val="009328D3"/>
    <w:rsid w:val="00932FC3"/>
    <w:rsid w:val="0093300E"/>
    <w:rsid w:val="00933EC4"/>
    <w:rsid w:val="0093420F"/>
    <w:rsid w:val="00934288"/>
    <w:rsid w:val="009349CD"/>
    <w:rsid w:val="00934CC9"/>
    <w:rsid w:val="00934E8D"/>
    <w:rsid w:val="00935135"/>
    <w:rsid w:val="009354B4"/>
    <w:rsid w:val="009359A2"/>
    <w:rsid w:val="00936116"/>
    <w:rsid w:val="00936448"/>
    <w:rsid w:val="00936799"/>
    <w:rsid w:val="00936A5F"/>
    <w:rsid w:val="00936D82"/>
    <w:rsid w:val="00937F1E"/>
    <w:rsid w:val="009404DF"/>
    <w:rsid w:val="00940BAB"/>
    <w:rsid w:val="00940E5C"/>
    <w:rsid w:val="00941579"/>
    <w:rsid w:val="00941B96"/>
    <w:rsid w:val="0094204E"/>
    <w:rsid w:val="009423AB"/>
    <w:rsid w:val="00942BFF"/>
    <w:rsid w:val="00942C0A"/>
    <w:rsid w:val="00942FD9"/>
    <w:rsid w:val="00943646"/>
    <w:rsid w:val="00943CB2"/>
    <w:rsid w:val="0094404B"/>
    <w:rsid w:val="009442BA"/>
    <w:rsid w:val="00944F88"/>
    <w:rsid w:val="00945E24"/>
    <w:rsid w:val="0094635B"/>
    <w:rsid w:val="00946723"/>
    <w:rsid w:val="009467F5"/>
    <w:rsid w:val="00946CA7"/>
    <w:rsid w:val="009474FA"/>
    <w:rsid w:val="00947B26"/>
    <w:rsid w:val="00947D3E"/>
    <w:rsid w:val="00947F6B"/>
    <w:rsid w:val="0095057A"/>
    <w:rsid w:val="00950C43"/>
    <w:rsid w:val="00951308"/>
    <w:rsid w:val="00951AAE"/>
    <w:rsid w:val="00951BD8"/>
    <w:rsid w:val="00952181"/>
    <w:rsid w:val="00952539"/>
    <w:rsid w:val="00952988"/>
    <w:rsid w:val="00952DAE"/>
    <w:rsid w:val="0095302D"/>
    <w:rsid w:val="0095322F"/>
    <w:rsid w:val="009537F3"/>
    <w:rsid w:val="00953B10"/>
    <w:rsid w:val="00953B71"/>
    <w:rsid w:val="009546BA"/>
    <w:rsid w:val="0095474D"/>
    <w:rsid w:val="00954BD9"/>
    <w:rsid w:val="00954CDA"/>
    <w:rsid w:val="00954DC7"/>
    <w:rsid w:val="00955831"/>
    <w:rsid w:val="00955A12"/>
    <w:rsid w:val="00956077"/>
    <w:rsid w:val="0095654E"/>
    <w:rsid w:val="00956874"/>
    <w:rsid w:val="00956F93"/>
    <w:rsid w:val="009578A9"/>
    <w:rsid w:val="0095797E"/>
    <w:rsid w:val="009579B2"/>
    <w:rsid w:val="00957FEE"/>
    <w:rsid w:val="00960C60"/>
    <w:rsid w:val="009610A1"/>
    <w:rsid w:val="0096123B"/>
    <w:rsid w:val="009615AB"/>
    <w:rsid w:val="00961C33"/>
    <w:rsid w:val="00961EFD"/>
    <w:rsid w:val="00962339"/>
    <w:rsid w:val="0096278B"/>
    <w:rsid w:val="00962ADE"/>
    <w:rsid w:val="00962AEA"/>
    <w:rsid w:val="00962D82"/>
    <w:rsid w:val="00962DE4"/>
    <w:rsid w:val="009635A1"/>
    <w:rsid w:val="009636CD"/>
    <w:rsid w:val="00963725"/>
    <w:rsid w:val="00963AF0"/>
    <w:rsid w:val="0096458F"/>
    <w:rsid w:val="009646D9"/>
    <w:rsid w:val="00964948"/>
    <w:rsid w:val="00964A1A"/>
    <w:rsid w:val="00964DAF"/>
    <w:rsid w:val="00965346"/>
    <w:rsid w:val="009653D0"/>
    <w:rsid w:val="00965487"/>
    <w:rsid w:val="00965616"/>
    <w:rsid w:val="00965725"/>
    <w:rsid w:val="0096667C"/>
    <w:rsid w:val="009669D1"/>
    <w:rsid w:val="00966AAB"/>
    <w:rsid w:val="00966B54"/>
    <w:rsid w:val="00966D52"/>
    <w:rsid w:val="00967257"/>
    <w:rsid w:val="00967405"/>
    <w:rsid w:val="00967439"/>
    <w:rsid w:val="0096761B"/>
    <w:rsid w:val="009678D3"/>
    <w:rsid w:val="00967906"/>
    <w:rsid w:val="0096798B"/>
    <w:rsid w:val="009679BF"/>
    <w:rsid w:val="00967D13"/>
    <w:rsid w:val="00970916"/>
    <w:rsid w:val="0097113F"/>
    <w:rsid w:val="009715A9"/>
    <w:rsid w:val="00972200"/>
    <w:rsid w:val="00973156"/>
    <w:rsid w:val="00973208"/>
    <w:rsid w:val="00973242"/>
    <w:rsid w:val="0097329D"/>
    <w:rsid w:val="00973678"/>
    <w:rsid w:val="00974353"/>
    <w:rsid w:val="009744C9"/>
    <w:rsid w:val="00974807"/>
    <w:rsid w:val="0097496E"/>
    <w:rsid w:val="00974EA0"/>
    <w:rsid w:val="0097549B"/>
    <w:rsid w:val="00975617"/>
    <w:rsid w:val="00975D31"/>
    <w:rsid w:val="00975EEC"/>
    <w:rsid w:val="00975F95"/>
    <w:rsid w:val="009763C2"/>
    <w:rsid w:val="00976DAA"/>
    <w:rsid w:val="00980281"/>
    <w:rsid w:val="00980309"/>
    <w:rsid w:val="0098119C"/>
    <w:rsid w:val="00982013"/>
    <w:rsid w:val="00982039"/>
    <w:rsid w:val="0098203D"/>
    <w:rsid w:val="00982599"/>
    <w:rsid w:val="009828A7"/>
    <w:rsid w:val="00982FAF"/>
    <w:rsid w:val="00983BDE"/>
    <w:rsid w:val="00983D2E"/>
    <w:rsid w:val="00984BA6"/>
    <w:rsid w:val="00984C20"/>
    <w:rsid w:val="00984CB6"/>
    <w:rsid w:val="00984DCF"/>
    <w:rsid w:val="0098510C"/>
    <w:rsid w:val="0098522F"/>
    <w:rsid w:val="009852F8"/>
    <w:rsid w:val="00985636"/>
    <w:rsid w:val="00985E9A"/>
    <w:rsid w:val="009864BD"/>
    <w:rsid w:val="00986C78"/>
    <w:rsid w:val="009877C8"/>
    <w:rsid w:val="00987943"/>
    <w:rsid w:val="00987D21"/>
    <w:rsid w:val="00990254"/>
    <w:rsid w:val="00990967"/>
    <w:rsid w:val="00990F1A"/>
    <w:rsid w:val="00990F36"/>
    <w:rsid w:val="009912D9"/>
    <w:rsid w:val="00992560"/>
    <w:rsid w:val="00992C6E"/>
    <w:rsid w:val="009935DA"/>
    <w:rsid w:val="00993634"/>
    <w:rsid w:val="00993715"/>
    <w:rsid w:val="00993C7F"/>
    <w:rsid w:val="00993C95"/>
    <w:rsid w:val="00994540"/>
    <w:rsid w:val="0099499D"/>
    <w:rsid w:val="00994B55"/>
    <w:rsid w:val="00995567"/>
    <w:rsid w:val="0099596B"/>
    <w:rsid w:val="00995AAD"/>
    <w:rsid w:val="00995FDE"/>
    <w:rsid w:val="00996757"/>
    <w:rsid w:val="0099698D"/>
    <w:rsid w:val="00996ECD"/>
    <w:rsid w:val="00996FDF"/>
    <w:rsid w:val="00997A51"/>
    <w:rsid w:val="009A0475"/>
    <w:rsid w:val="009A048D"/>
    <w:rsid w:val="009A092E"/>
    <w:rsid w:val="009A0AEA"/>
    <w:rsid w:val="009A0F01"/>
    <w:rsid w:val="009A12F0"/>
    <w:rsid w:val="009A131F"/>
    <w:rsid w:val="009A132A"/>
    <w:rsid w:val="009A157F"/>
    <w:rsid w:val="009A1723"/>
    <w:rsid w:val="009A1B77"/>
    <w:rsid w:val="009A1C18"/>
    <w:rsid w:val="009A1C78"/>
    <w:rsid w:val="009A276E"/>
    <w:rsid w:val="009A29B1"/>
    <w:rsid w:val="009A2A35"/>
    <w:rsid w:val="009A33A1"/>
    <w:rsid w:val="009A35B9"/>
    <w:rsid w:val="009A3783"/>
    <w:rsid w:val="009A43FA"/>
    <w:rsid w:val="009A4990"/>
    <w:rsid w:val="009A4E84"/>
    <w:rsid w:val="009A54A1"/>
    <w:rsid w:val="009A5A9E"/>
    <w:rsid w:val="009A665B"/>
    <w:rsid w:val="009A6993"/>
    <w:rsid w:val="009A6DB6"/>
    <w:rsid w:val="009A6F8C"/>
    <w:rsid w:val="009A73D2"/>
    <w:rsid w:val="009A77B4"/>
    <w:rsid w:val="009A795C"/>
    <w:rsid w:val="009B01BD"/>
    <w:rsid w:val="009B0583"/>
    <w:rsid w:val="009B062A"/>
    <w:rsid w:val="009B0823"/>
    <w:rsid w:val="009B0C86"/>
    <w:rsid w:val="009B10A1"/>
    <w:rsid w:val="009B1566"/>
    <w:rsid w:val="009B1A05"/>
    <w:rsid w:val="009B1A68"/>
    <w:rsid w:val="009B1C9D"/>
    <w:rsid w:val="009B2B5C"/>
    <w:rsid w:val="009B3092"/>
    <w:rsid w:val="009B31BC"/>
    <w:rsid w:val="009B39CD"/>
    <w:rsid w:val="009B3A8D"/>
    <w:rsid w:val="009B3DDD"/>
    <w:rsid w:val="009B3F31"/>
    <w:rsid w:val="009B46EE"/>
    <w:rsid w:val="009B48AC"/>
    <w:rsid w:val="009B4A70"/>
    <w:rsid w:val="009B4B08"/>
    <w:rsid w:val="009B4F6C"/>
    <w:rsid w:val="009B5A33"/>
    <w:rsid w:val="009B5CE7"/>
    <w:rsid w:val="009B6165"/>
    <w:rsid w:val="009B617D"/>
    <w:rsid w:val="009B6A3F"/>
    <w:rsid w:val="009B6D5B"/>
    <w:rsid w:val="009B6F44"/>
    <w:rsid w:val="009B7176"/>
    <w:rsid w:val="009B76BF"/>
    <w:rsid w:val="009B79FC"/>
    <w:rsid w:val="009C01A2"/>
    <w:rsid w:val="009C0456"/>
    <w:rsid w:val="009C05E4"/>
    <w:rsid w:val="009C0B83"/>
    <w:rsid w:val="009C0C31"/>
    <w:rsid w:val="009C21E2"/>
    <w:rsid w:val="009C2319"/>
    <w:rsid w:val="009C265F"/>
    <w:rsid w:val="009C2D4E"/>
    <w:rsid w:val="009C3AE0"/>
    <w:rsid w:val="009C4B47"/>
    <w:rsid w:val="009C4C0F"/>
    <w:rsid w:val="009C4C7E"/>
    <w:rsid w:val="009C4CB7"/>
    <w:rsid w:val="009C50CE"/>
    <w:rsid w:val="009C5881"/>
    <w:rsid w:val="009C5955"/>
    <w:rsid w:val="009C6AD9"/>
    <w:rsid w:val="009C7B61"/>
    <w:rsid w:val="009D0339"/>
    <w:rsid w:val="009D05EB"/>
    <w:rsid w:val="009D0DD3"/>
    <w:rsid w:val="009D0E20"/>
    <w:rsid w:val="009D0E6A"/>
    <w:rsid w:val="009D0EE7"/>
    <w:rsid w:val="009D116C"/>
    <w:rsid w:val="009D2026"/>
    <w:rsid w:val="009D23D4"/>
    <w:rsid w:val="009D2BFC"/>
    <w:rsid w:val="009D2C48"/>
    <w:rsid w:val="009D338C"/>
    <w:rsid w:val="009D34F5"/>
    <w:rsid w:val="009D370B"/>
    <w:rsid w:val="009D3C4C"/>
    <w:rsid w:val="009D4376"/>
    <w:rsid w:val="009D4642"/>
    <w:rsid w:val="009D480C"/>
    <w:rsid w:val="009D4E32"/>
    <w:rsid w:val="009D5049"/>
    <w:rsid w:val="009D55B7"/>
    <w:rsid w:val="009D61F4"/>
    <w:rsid w:val="009D643E"/>
    <w:rsid w:val="009D7194"/>
    <w:rsid w:val="009D7375"/>
    <w:rsid w:val="009D7CF0"/>
    <w:rsid w:val="009E0735"/>
    <w:rsid w:val="009E1371"/>
    <w:rsid w:val="009E1BB6"/>
    <w:rsid w:val="009E274E"/>
    <w:rsid w:val="009E28AD"/>
    <w:rsid w:val="009E2955"/>
    <w:rsid w:val="009E2A4D"/>
    <w:rsid w:val="009E2C34"/>
    <w:rsid w:val="009E2E54"/>
    <w:rsid w:val="009E39D5"/>
    <w:rsid w:val="009E4412"/>
    <w:rsid w:val="009E48C2"/>
    <w:rsid w:val="009E4A96"/>
    <w:rsid w:val="009E4C54"/>
    <w:rsid w:val="009E5A4E"/>
    <w:rsid w:val="009E6582"/>
    <w:rsid w:val="009E6598"/>
    <w:rsid w:val="009E69B1"/>
    <w:rsid w:val="009E7186"/>
    <w:rsid w:val="009E7191"/>
    <w:rsid w:val="009E7472"/>
    <w:rsid w:val="009E7572"/>
    <w:rsid w:val="009E7D3A"/>
    <w:rsid w:val="009F03FD"/>
    <w:rsid w:val="009F04C5"/>
    <w:rsid w:val="009F0CE0"/>
    <w:rsid w:val="009F0D42"/>
    <w:rsid w:val="009F11EC"/>
    <w:rsid w:val="009F14D1"/>
    <w:rsid w:val="009F191C"/>
    <w:rsid w:val="009F1D9E"/>
    <w:rsid w:val="009F21D1"/>
    <w:rsid w:val="009F2A36"/>
    <w:rsid w:val="009F3057"/>
    <w:rsid w:val="009F30D4"/>
    <w:rsid w:val="009F3C54"/>
    <w:rsid w:val="009F4299"/>
    <w:rsid w:val="009F4E3F"/>
    <w:rsid w:val="009F553A"/>
    <w:rsid w:val="009F5D5A"/>
    <w:rsid w:val="009F6608"/>
    <w:rsid w:val="009F6B8C"/>
    <w:rsid w:val="009F7008"/>
    <w:rsid w:val="009F7167"/>
    <w:rsid w:val="009F7AFB"/>
    <w:rsid w:val="00A0007D"/>
    <w:rsid w:val="00A0055C"/>
    <w:rsid w:val="00A007CB"/>
    <w:rsid w:val="00A00A5F"/>
    <w:rsid w:val="00A01589"/>
    <w:rsid w:val="00A01CC5"/>
    <w:rsid w:val="00A01D21"/>
    <w:rsid w:val="00A024D9"/>
    <w:rsid w:val="00A02646"/>
    <w:rsid w:val="00A02676"/>
    <w:rsid w:val="00A02E8F"/>
    <w:rsid w:val="00A03484"/>
    <w:rsid w:val="00A03663"/>
    <w:rsid w:val="00A039D9"/>
    <w:rsid w:val="00A042A0"/>
    <w:rsid w:val="00A043D9"/>
    <w:rsid w:val="00A046AC"/>
    <w:rsid w:val="00A048CC"/>
    <w:rsid w:val="00A0524E"/>
    <w:rsid w:val="00A05888"/>
    <w:rsid w:val="00A05ED8"/>
    <w:rsid w:val="00A0618C"/>
    <w:rsid w:val="00A061D2"/>
    <w:rsid w:val="00A064BC"/>
    <w:rsid w:val="00A066D4"/>
    <w:rsid w:val="00A069D6"/>
    <w:rsid w:val="00A06B2E"/>
    <w:rsid w:val="00A06E7A"/>
    <w:rsid w:val="00A07301"/>
    <w:rsid w:val="00A0779C"/>
    <w:rsid w:val="00A100F9"/>
    <w:rsid w:val="00A103C1"/>
    <w:rsid w:val="00A1060A"/>
    <w:rsid w:val="00A1069B"/>
    <w:rsid w:val="00A11803"/>
    <w:rsid w:val="00A1208E"/>
    <w:rsid w:val="00A12643"/>
    <w:rsid w:val="00A13040"/>
    <w:rsid w:val="00A135D6"/>
    <w:rsid w:val="00A138A8"/>
    <w:rsid w:val="00A13B08"/>
    <w:rsid w:val="00A13D3B"/>
    <w:rsid w:val="00A1515E"/>
    <w:rsid w:val="00A15B6C"/>
    <w:rsid w:val="00A15BC2"/>
    <w:rsid w:val="00A161BA"/>
    <w:rsid w:val="00A164DF"/>
    <w:rsid w:val="00A168EF"/>
    <w:rsid w:val="00A1717D"/>
    <w:rsid w:val="00A171B8"/>
    <w:rsid w:val="00A17249"/>
    <w:rsid w:val="00A1739E"/>
    <w:rsid w:val="00A20C47"/>
    <w:rsid w:val="00A21898"/>
    <w:rsid w:val="00A22B3D"/>
    <w:rsid w:val="00A2303A"/>
    <w:rsid w:val="00A238F8"/>
    <w:rsid w:val="00A23CC8"/>
    <w:rsid w:val="00A23F00"/>
    <w:rsid w:val="00A256D9"/>
    <w:rsid w:val="00A259C0"/>
    <w:rsid w:val="00A25D05"/>
    <w:rsid w:val="00A25FF8"/>
    <w:rsid w:val="00A2604A"/>
    <w:rsid w:val="00A2697B"/>
    <w:rsid w:val="00A26D82"/>
    <w:rsid w:val="00A27101"/>
    <w:rsid w:val="00A27198"/>
    <w:rsid w:val="00A271A7"/>
    <w:rsid w:val="00A27239"/>
    <w:rsid w:val="00A279E9"/>
    <w:rsid w:val="00A3087B"/>
    <w:rsid w:val="00A30E84"/>
    <w:rsid w:val="00A317E1"/>
    <w:rsid w:val="00A3305B"/>
    <w:rsid w:val="00A33602"/>
    <w:rsid w:val="00A33C3C"/>
    <w:rsid w:val="00A341BA"/>
    <w:rsid w:val="00A34409"/>
    <w:rsid w:val="00A34BAD"/>
    <w:rsid w:val="00A35296"/>
    <w:rsid w:val="00A35DB2"/>
    <w:rsid w:val="00A35FDA"/>
    <w:rsid w:val="00A36356"/>
    <w:rsid w:val="00A367E7"/>
    <w:rsid w:val="00A37A3E"/>
    <w:rsid w:val="00A37B4C"/>
    <w:rsid w:val="00A37E9B"/>
    <w:rsid w:val="00A37FC5"/>
    <w:rsid w:val="00A40104"/>
    <w:rsid w:val="00A405C8"/>
    <w:rsid w:val="00A406EA"/>
    <w:rsid w:val="00A408DC"/>
    <w:rsid w:val="00A410FD"/>
    <w:rsid w:val="00A4128C"/>
    <w:rsid w:val="00A414BC"/>
    <w:rsid w:val="00A4158B"/>
    <w:rsid w:val="00A41E59"/>
    <w:rsid w:val="00A4226E"/>
    <w:rsid w:val="00A42634"/>
    <w:rsid w:val="00A4285A"/>
    <w:rsid w:val="00A42E1C"/>
    <w:rsid w:val="00A437DB"/>
    <w:rsid w:val="00A43F42"/>
    <w:rsid w:val="00A4426B"/>
    <w:rsid w:val="00A44D9A"/>
    <w:rsid w:val="00A45527"/>
    <w:rsid w:val="00A45A2A"/>
    <w:rsid w:val="00A45B21"/>
    <w:rsid w:val="00A45B8A"/>
    <w:rsid w:val="00A468E6"/>
    <w:rsid w:val="00A470E4"/>
    <w:rsid w:val="00A47683"/>
    <w:rsid w:val="00A47730"/>
    <w:rsid w:val="00A478DB"/>
    <w:rsid w:val="00A47BAE"/>
    <w:rsid w:val="00A47E60"/>
    <w:rsid w:val="00A50488"/>
    <w:rsid w:val="00A50988"/>
    <w:rsid w:val="00A52035"/>
    <w:rsid w:val="00A520AC"/>
    <w:rsid w:val="00A5292F"/>
    <w:rsid w:val="00A52978"/>
    <w:rsid w:val="00A52C72"/>
    <w:rsid w:val="00A52EE0"/>
    <w:rsid w:val="00A531F9"/>
    <w:rsid w:val="00A533E2"/>
    <w:rsid w:val="00A533FC"/>
    <w:rsid w:val="00A5369E"/>
    <w:rsid w:val="00A53717"/>
    <w:rsid w:val="00A538D7"/>
    <w:rsid w:val="00A53A8D"/>
    <w:rsid w:val="00A540B5"/>
    <w:rsid w:val="00A543F4"/>
    <w:rsid w:val="00A54519"/>
    <w:rsid w:val="00A54916"/>
    <w:rsid w:val="00A54E94"/>
    <w:rsid w:val="00A54FDB"/>
    <w:rsid w:val="00A55084"/>
    <w:rsid w:val="00A5513F"/>
    <w:rsid w:val="00A55BBB"/>
    <w:rsid w:val="00A55CE7"/>
    <w:rsid w:val="00A55E3A"/>
    <w:rsid w:val="00A567C0"/>
    <w:rsid w:val="00A56EAB"/>
    <w:rsid w:val="00A5704D"/>
    <w:rsid w:val="00A57136"/>
    <w:rsid w:val="00A57661"/>
    <w:rsid w:val="00A57837"/>
    <w:rsid w:val="00A57843"/>
    <w:rsid w:val="00A602EC"/>
    <w:rsid w:val="00A60479"/>
    <w:rsid w:val="00A60688"/>
    <w:rsid w:val="00A60906"/>
    <w:rsid w:val="00A60CDF"/>
    <w:rsid w:val="00A60D95"/>
    <w:rsid w:val="00A60E6D"/>
    <w:rsid w:val="00A60E70"/>
    <w:rsid w:val="00A60F30"/>
    <w:rsid w:val="00A60FD9"/>
    <w:rsid w:val="00A614DB"/>
    <w:rsid w:val="00A61688"/>
    <w:rsid w:val="00A61C97"/>
    <w:rsid w:val="00A61E95"/>
    <w:rsid w:val="00A6226E"/>
    <w:rsid w:val="00A62562"/>
    <w:rsid w:val="00A62589"/>
    <w:rsid w:val="00A62786"/>
    <w:rsid w:val="00A62AD9"/>
    <w:rsid w:val="00A63CDF"/>
    <w:rsid w:val="00A645ED"/>
    <w:rsid w:val="00A64847"/>
    <w:rsid w:val="00A6505A"/>
    <w:rsid w:val="00A65198"/>
    <w:rsid w:val="00A65415"/>
    <w:rsid w:val="00A658E7"/>
    <w:rsid w:val="00A65ADF"/>
    <w:rsid w:val="00A65EFF"/>
    <w:rsid w:val="00A66304"/>
    <w:rsid w:val="00A66606"/>
    <w:rsid w:val="00A6671F"/>
    <w:rsid w:val="00A66AD1"/>
    <w:rsid w:val="00A678F8"/>
    <w:rsid w:val="00A67E4B"/>
    <w:rsid w:val="00A7016C"/>
    <w:rsid w:val="00A701A0"/>
    <w:rsid w:val="00A719C5"/>
    <w:rsid w:val="00A72B1F"/>
    <w:rsid w:val="00A72B4B"/>
    <w:rsid w:val="00A731BB"/>
    <w:rsid w:val="00A73ED6"/>
    <w:rsid w:val="00A7481D"/>
    <w:rsid w:val="00A74893"/>
    <w:rsid w:val="00A74CC0"/>
    <w:rsid w:val="00A75484"/>
    <w:rsid w:val="00A75639"/>
    <w:rsid w:val="00A75E20"/>
    <w:rsid w:val="00A75F81"/>
    <w:rsid w:val="00A766F8"/>
    <w:rsid w:val="00A76C3E"/>
    <w:rsid w:val="00A76D4F"/>
    <w:rsid w:val="00A76E04"/>
    <w:rsid w:val="00A7728F"/>
    <w:rsid w:val="00A77337"/>
    <w:rsid w:val="00A7786A"/>
    <w:rsid w:val="00A77F39"/>
    <w:rsid w:val="00A80176"/>
    <w:rsid w:val="00A80707"/>
    <w:rsid w:val="00A80737"/>
    <w:rsid w:val="00A808D4"/>
    <w:rsid w:val="00A80966"/>
    <w:rsid w:val="00A80DE6"/>
    <w:rsid w:val="00A8111B"/>
    <w:rsid w:val="00A81492"/>
    <w:rsid w:val="00A81517"/>
    <w:rsid w:val="00A8155B"/>
    <w:rsid w:val="00A819AF"/>
    <w:rsid w:val="00A82017"/>
    <w:rsid w:val="00A8204F"/>
    <w:rsid w:val="00A82BAB"/>
    <w:rsid w:val="00A82E11"/>
    <w:rsid w:val="00A83287"/>
    <w:rsid w:val="00A83449"/>
    <w:rsid w:val="00A83673"/>
    <w:rsid w:val="00A842B0"/>
    <w:rsid w:val="00A8494A"/>
    <w:rsid w:val="00A84A7C"/>
    <w:rsid w:val="00A84C5C"/>
    <w:rsid w:val="00A84E25"/>
    <w:rsid w:val="00A84E26"/>
    <w:rsid w:val="00A85716"/>
    <w:rsid w:val="00A859D4"/>
    <w:rsid w:val="00A8670B"/>
    <w:rsid w:val="00A875E4"/>
    <w:rsid w:val="00A87964"/>
    <w:rsid w:val="00A90103"/>
    <w:rsid w:val="00A90ECF"/>
    <w:rsid w:val="00A92827"/>
    <w:rsid w:val="00A92967"/>
    <w:rsid w:val="00A92BD7"/>
    <w:rsid w:val="00A92EB8"/>
    <w:rsid w:val="00A9307C"/>
    <w:rsid w:val="00A93BB0"/>
    <w:rsid w:val="00A941F9"/>
    <w:rsid w:val="00A94743"/>
    <w:rsid w:val="00A94ED8"/>
    <w:rsid w:val="00A95173"/>
    <w:rsid w:val="00A956B8"/>
    <w:rsid w:val="00A95737"/>
    <w:rsid w:val="00A95B0F"/>
    <w:rsid w:val="00A960F6"/>
    <w:rsid w:val="00A96A30"/>
    <w:rsid w:val="00A974DC"/>
    <w:rsid w:val="00A974E1"/>
    <w:rsid w:val="00A97948"/>
    <w:rsid w:val="00AA00DE"/>
    <w:rsid w:val="00AA12D6"/>
    <w:rsid w:val="00AA1C80"/>
    <w:rsid w:val="00AA1D82"/>
    <w:rsid w:val="00AA2337"/>
    <w:rsid w:val="00AA2882"/>
    <w:rsid w:val="00AA29D4"/>
    <w:rsid w:val="00AA3132"/>
    <w:rsid w:val="00AA3710"/>
    <w:rsid w:val="00AA37CD"/>
    <w:rsid w:val="00AA45F4"/>
    <w:rsid w:val="00AA522A"/>
    <w:rsid w:val="00AA5307"/>
    <w:rsid w:val="00AA53A4"/>
    <w:rsid w:val="00AA5AE4"/>
    <w:rsid w:val="00AA5ED7"/>
    <w:rsid w:val="00AA5EF5"/>
    <w:rsid w:val="00AA60D8"/>
    <w:rsid w:val="00AA612A"/>
    <w:rsid w:val="00AA642B"/>
    <w:rsid w:val="00AA683E"/>
    <w:rsid w:val="00AA6D50"/>
    <w:rsid w:val="00AA6F92"/>
    <w:rsid w:val="00AA7355"/>
    <w:rsid w:val="00AA793F"/>
    <w:rsid w:val="00AA7CC7"/>
    <w:rsid w:val="00AA7E03"/>
    <w:rsid w:val="00AB063B"/>
    <w:rsid w:val="00AB096C"/>
    <w:rsid w:val="00AB0E22"/>
    <w:rsid w:val="00AB0F40"/>
    <w:rsid w:val="00AB105F"/>
    <w:rsid w:val="00AB11C2"/>
    <w:rsid w:val="00AB244B"/>
    <w:rsid w:val="00AB24BE"/>
    <w:rsid w:val="00AB257F"/>
    <w:rsid w:val="00AB2B1A"/>
    <w:rsid w:val="00AB2C5E"/>
    <w:rsid w:val="00AB2E6B"/>
    <w:rsid w:val="00AB3134"/>
    <w:rsid w:val="00AB37E8"/>
    <w:rsid w:val="00AB3AB1"/>
    <w:rsid w:val="00AB3BB1"/>
    <w:rsid w:val="00AB3EC9"/>
    <w:rsid w:val="00AB46DC"/>
    <w:rsid w:val="00AB513D"/>
    <w:rsid w:val="00AB540F"/>
    <w:rsid w:val="00AB5472"/>
    <w:rsid w:val="00AB55FA"/>
    <w:rsid w:val="00AB5877"/>
    <w:rsid w:val="00AB5953"/>
    <w:rsid w:val="00AB640A"/>
    <w:rsid w:val="00AB6D2D"/>
    <w:rsid w:val="00AB6DE6"/>
    <w:rsid w:val="00AB6E19"/>
    <w:rsid w:val="00AB74DC"/>
    <w:rsid w:val="00AB7E8B"/>
    <w:rsid w:val="00AB7F92"/>
    <w:rsid w:val="00AC0311"/>
    <w:rsid w:val="00AC1348"/>
    <w:rsid w:val="00AC1354"/>
    <w:rsid w:val="00AC1439"/>
    <w:rsid w:val="00AC179B"/>
    <w:rsid w:val="00AC1BAF"/>
    <w:rsid w:val="00AC1D98"/>
    <w:rsid w:val="00AC1E38"/>
    <w:rsid w:val="00AC23BE"/>
    <w:rsid w:val="00AC2707"/>
    <w:rsid w:val="00AC29BF"/>
    <w:rsid w:val="00AC3E71"/>
    <w:rsid w:val="00AC447C"/>
    <w:rsid w:val="00AC46C1"/>
    <w:rsid w:val="00AC4DE3"/>
    <w:rsid w:val="00AC507A"/>
    <w:rsid w:val="00AC510C"/>
    <w:rsid w:val="00AC56DF"/>
    <w:rsid w:val="00AC598E"/>
    <w:rsid w:val="00AC5AB6"/>
    <w:rsid w:val="00AC5EEA"/>
    <w:rsid w:val="00AC63FE"/>
    <w:rsid w:val="00AC717F"/>
    <w:rsid w:val="00AC740F"/>
    <w:rsid w:val="00AC770C"/>
    <w:rsid w:val="00AD028E"/>
    <w:rsid w:val="00AD0474"/>
    <w:rsid w:val="00AD08BE"/>
    <w:rsid w:val="00AD1BE5"/>
    <w:rsid w:val="00AD22EE"/>
    <w:rsid w:val="00AD24FD"/>
    <w:rsid w:val="00AD3038"/>
    <w:rsid w:val="00AD3404"/>
    <w:rsid w:val="00AD3595"/>
    <w:rsid w:val="00AD3896"/>
    <w:rsid w:val="00AD3A1C"/>
    <w:rsid w:val="00AD4A02"/>
    <w:rsid w:val="00AD4C95"/>
    <w:rsid w:val="00AD51A8"/>
    <w:rsid w:val="00AD55BC"/>
    <w:rsid w:val="00AD5667"/>
    <w:rsid w:val="00AD58E8"/>
    <w:rsid w:val="00AD5C84"/>
    <w:rsid w:val="00AD5DDD"/>
    <w:rsid w:val="00AD5E25"/>
    <w:rsid w:val="00AD669B"/>
    <w:rsid w:val="00AD697E"/>
    <w:rsid w:val="00AD6E56"/>
    <w:rsid w:val="00AD7755"/>
    <w:rsid w:val="00AD7A81"/>
    <w:rsid w:val="00AD7B35"/>
    <w:rsid w:val="00AE08EB"/>
    <w:rsid w:val="00AE0AFA"/>
    <w:rsid w:val="00AE0B6D"/>
    <w:rsid w:val="00AE0CEA"/>
    <w:rsid w:val="00AE19B9"/>
    <w:rsid w:val="00AE1C0E"/>
    <w:rsid w:val="00AE1F22"/>
    <w:rsid w:val="00AE2C4C"/>
    <w:rsid w:val="00AE2C5E"/>
    <w:rsid w:val="00AE2CC0"/>
    <w:rsid w:val="00AE35AB"/>
    <w:rsid w:val="00AE3D5E"/>
    <w:rsid w:val="00AE449E"/>
    <w:rsid w:val="00AE5296"/>
    <w:rsid w:val="00AE52D1"/>
    <w:rsid w:val="00AE52E1"/>
    <w:rsid w:val="00AE53ED"/>
    <w:rsid w:val="00AE541F"/>
    <w:rsid w:val="00AE54C9"/>
    <w:rsid w:val="00AE5EC7"/>
    <w:rsid w:val="00AE5F80"/>
    <w:rsid w:val="00AE6123"/>
    <w:rsid w:val="00AE6607"/>
    <w:rsid w:val="00AE6CCD"/>
    <w:rsid w:val="00AE6DF0"/>
    <w:rsid w:val="00AE6E9F"/>
    <w:rsid w:val="00AE72CF"/>
    <w:rsid w:val="00AE779A"/>
    <w:rsid w:val="00AE7B4F"/>
    <w:rsid w:val="00AF02B5"/>
    <w:rsid w:val="00AF02E3"/>
    <w:rsid w:val="00AF03D6"/>
    <w:rsid w:val="00AF0902"/>
    <w:rsid w:val="00AF095B"/>
    <w:rsid w:val="00AF0A73"/>
    <w:rsid w:val="00AF0CA1"/>
    <w:rsid w:val="00AF1037"/>
    <w:rsid w:val="00AF1A5F"/>
    <w:rsid w:val="00AF1B7D"/>
    <w:rsid w:val="00AF20E1"/>
    <w:rsid w:val="00AF23B0"/>
    <w:rsid w:val="00AF2738"/>
    <w:rsid w:val="00AF2E5D"/>
    <w:rsid w:val="00AF2F93"/>
    <w:rsid w:val="00AF3829"/>
    <w:rsid w:val="00AF3894"/>
    <w:rsid w:val="00AF42F7"/>
    <w:rsid w:val="00AF4597"/>
    <w:rsid w:val="00AF4AB6"/>
    <w:rsid w:val="00AF56E0"/>
    <w:rsid w:val="00AF61C2"/>
    <w:rsid w:val="00AF6222"/>
    <w:rsid w:val="00AF64AC"/>
    <w:rsid w:val="00AF67F4"/>
    <w:rsid w:val="00AF69BC"/>
    <w:rsid w:val="00AF6AE4"/>
    <w:rsid w:val="00AF7063"/>
    <w:rsid w:val="00AF758C"/>
    <w:rsid w:val="00AF75CD"/>
    <w:rsid w:val="00AF769B"/>
    <w:rsid w:val="00AF7866"/>
    <w:rsid w:val="00AF7B51"/>
    <w:rsid w:val="00B005D3"/>
    <w:rsid w:val="00B008A8"/>
    <w:rsid w:val="00B0154C"/>
    <w:rsid w:val="00B01670"/>
    <w:rsid w:val="00B01CA0"/>
    <w:rsid w:val="00B0204B"/>
    <w:rsid w:val="00B0206B"/>
    <w:rsid w:val="00B022F1"/>
    <w:rsid w:val="00B024D6"/>
    <w:rsid w:val="00B02F03"/>
    <w:rsid w:val="00B037B1"/>
    <w:rsid w:val="00B037D2"/>
    <w:rsid w:val="00B03CC2"/>
    <w:rsid w:val="00B03FA8"/>
    <w:rsid w:val="00B04107"/>
    <w:rsid w:val="00B04318"/>
    <w:rsid w:val="00B04402"/>
    <w:rsid w:val="00B056D0"/>
    <w:rsid w:val="00B05B0C"/>
    <w:rsid w:val="00B06074"/>
    <w:rsid w:val="00B061A7"/>
    <w:rsid w:val="00B06317"/>
    <w:rsid w:val="00B066FE"/>
    <w:rsid w:val="00B06718"/>
    <w:rsid w:val="00B06EED"/>
    <w:rsid w:val="00B0743D"/>
    <w:rsid w:val="00B0768E"/>
    <w:rsid w:val="00B07788"/>
    <w:rsid w:val="00B07BBF"/>
    <w:rsid w:val="00B10658"/>
    <w:rsid w:val="00B10D4B"/>
    <w:rsid w:val="00B11108"/>
    <w:rsid w:val="00B113BD"/>
    <w:rsid w:val="00B119ED"/>
    <w:rsid w:val="00B1276E"/>
    <w:rsid w:val="00B12A2E"/>
    <w:rsid w:val="00B12A37"/>
    <w:rsid w:val="00B1349D"/>
    <w:rsid w:val="00B144D8"/>
    <w:rsid w:val="00B148C0"/>
    <w:rsid w:val="00B14A30"/>
    <w:rsid w:val="00B14A50"/>
    <w:rsid w:val="00B155AE"/>
    <w:rsid w:val="00B157E0"/>
    <w:rsid w:val="00B166B9"/>
    <w:rsid w:val="00B16886"/>
    <w:rsid w:val="00B16BC6"/>
    <w:rsid w:val="00B16DB4"/>
    <w:rsid w:val="00B178E6"/>
    <w:rsid w:val="00B17C57"/>
    <w:rsid w:val="00B20305"/>
    <w:rsid w:val="00B20463"/>
    <w:rsid w:val="00B21872"/>
    <w:rsid w:val="00B21941"/>
    <w:rsid w:val="00B21E6F"/>
    <w:rsid w:val="00B21F1F"/>
    <w:rsid w:val="00B220A5"/>
    <w:rsid w:val="00B2259B"/>
    <w:rsid w:val="00B226C4"/>
    <w:rsid w:val="00B229A5"/>
    <w:rsid w:val="00B22D9C"/>
    <w:rsid w:val="00B22EFB"/>
    <w:rsid w:val="00B22F72"/>
    <w:rsid w:val="00B232AB"/>
    <w:rsid w:val="00B23A95"/>
    <w:rsid w:val="00B23B7E"/>
    <w:rsid w:val="00B23FFF"/>
    <w:rsid w:val="00B2474F"/>
    <w:rsid w:val="00B24794"/>
    <w:rsid w:val="00B248DD"/>
    <w:rsid w:val="00B25799"/>
    <w:rsid w:val="00B25885"/>
    <w:rsid w:val="00B25D40"/>
    <w:rsid w:val="00B25DD8"/>
    <w:rsid w:val="00B2637B"/>
    <w:rsid w:val="00B26975"/>
    <w:rsid w:val="00B269D1"/>
    <w:rsid w:val="00B272A7"/>
    <w:rsid w:val="00B27A38"/>
    <w:rsid w:val="00B30109"/>
    <w:rsid w:val="00B30249"/>
    <w:rsid w:val="00B30CEB"/>
    <w:rsid w:val="00B30E3F"/>
    <w:rsid w:val="00B3110C"/>
    <w:rsid w:val="00B32142"/>
    <w:rsid w:val="00B32159"/>
    <w:rsid w:val="00B32201"/>
    <w:rsid w:val="00B32510"/>
    <w:rsid w:val="00B32BE9"/>
    <w:rsid w:val="00B332BF"/>
    <w:rsid w:val="00B3388E"/>
    <w:rsid w:val="00B345F9"/>
    <w:rsid w:val="00B34867"/>
    <w:rsid w:val="00B3554B"/>
    <w:rsid w:val="00B35707"/>
    <w:rsid w:val="00B35D26"/>
    <w:rsid w:val="00B36CBA"/>
    <w:rsid w:val="00B37548"/>
    <w:rsid w:val="00B4018D"/>
    <w:rsid w:val="00B403EA"/>
    <w:rsid w:val="00B4078F"/>
    <w:rsid w:val="00B40820"/>
    <w:rsid w:val="00B413B6"/>
    <w:rsid w:val="00B41E39"/>
    <w:rsid w:val="00B41E9C"/>
    <w:rsid w:val="00B420B4"/>
    <w:rsid w:val="00B42A63"/>
    <w:rsid w:val="00B42DCF"/>
    <w:rsid w:val="00B4381F"/>
    <w:rsid w:val="00B43F30"/>
    <w:rsid w:val="00B442BE"/>
    <w:rsid w:val="00B4467B"/>
    <w:rsid w:val="00B44989"/>
    <w:rsid w:val="00B4513A"/>
    <w:rsid w:val="00B4536B"/>
    <w:rsid w:val="00B45B54"/>
    <w:rsid w:val="00B45D16"/>
    <w:rsid w:val="00B462D5"/>
    <w:rsid w:val="00B46416"/>
    <w:rsid w:val="00B465B6"/>
    <w:rsid w:val="00B46605"/>
    <w:rsid w:val="00B46751"/>
    <w:rsid w:val="00B46C3F"/>
    <w:rsid w:val="00B47621"/>
    <w:rsid w:val="00B476E3"/>
    <w:rsid w:val="00B50207"/>
    <w:rsid w:val="00B50A07"/>
    <w:rsid w:val="00B50FC9"/>
    <w:rsid w:val="00B513FE"/>
    <w:rsid w:val="00B515A3"/>
    <w:rsid w:val="00B526AB"/>
    <w:rsid w:val="00B5291C"/>
    <w:rsid w:val="00B52D7E"/>
    <w:rsid w:val="00B52EC7"/>
    <w:rsid w:val="00B5339D"/>
    <w:rsid w:val="00B53A46"/>
    <w:rsid w:val="00B53CA3"/>
    <w:rsid w:val="00B549BC"/>
    <w:rsid w:val="00B54B19"/>
    <w:rsid w:val="00B54FDB"/>
    <w:rsid w:val="00B553EA"/>
    <w:rsid w:val="00B55E47"/>
    <w:rsid w:val="00B56632"/>
    <w:rsid w:val="00B56985"/>
    <w:rsid w:val="00B576EF"/>
    <w:rsid w:val="00B57DF9"/>
    <w:rsid w:val="00B60032"/>
    <w:rsid w:val="00B60056"/>
    <w:rsid w:val="00B607F0"/>
    <w:rsid w:val="00B60F17"/>
    <w:rsid w:val="00B60F27"/>
    <w:rsid w:val="00B617BC"/>
    <w:rsid w:val="00B61CD3"/>
    <w:rsid w:val="00B627AA"/>
    <w:rsid w:val="00B62C53"/>
    <w:rsid w:val="00B62FE4"/>
    <w:rsid w:val="00B63543"/>
    <w:rsid w:val="00B6379F"/>
    <w:rsid w:val="00B6440E"/>
    <w:rsid w:val="00B64D0F"/>
    <w:rsid w:val="00B64F7F"/>
    <w:rsid w:val="00B6544A"/>
    <w:rsid w:val="00B654C1"/>
    <w:rsid w:val="00B65A20"/>
    <w:rsid w:val="00B660BC"/>
    <w:rsid w:val="00B66165"/>
    <w:rsid w:val="00B663FB"/>
    <w:rsid w:val="00B673D6"/>
    <w:rsid w:val="00B67782"/>
    <w:rsid w:val="00B677C4"/>
    <w:rsid w:val="00B677EC"/>
    <w:rsid w:val="00B67823"/>
    <w:rsid w:val="00B67FE5"/>
    <w:rsid w:val="00B70069"/>
    <w:rsid w:val="00B709CA"/>
    <w:rsid w:val="00B7168F"/>
    <w:rsid w:val="00B7197F"/>
    <w:rsid w:val="00B71A3D"/>
    <w:rsid w:val="00B71A57"/>
    <w:rsid w:val="00B71DE4"/>
    <w:rsid w:val="00B725AA"/>
    <w:rsid w:val="00B72803"/>
    <w:rsid w:val="00B74BC2"/>
    <w:rsid w:val="00B74FCE"/>
    <w:rsid w:val="00B750F8"/>
    <w:rsid w:val="00B753C1"/>
    <w:rsid w:val="00B75717"/>
    <w:rsid w:val="00B75C17"/>
    <w:rsid w:val="00B767CB"/>
    <w:rsid w:val="00B76971"/>
    <w:rsid w:val="00B772D5"/>
    <w:rsid w:val="00B772F5"/>
    <w:rsid w:val="00B77336"/>
    <w:rsid w:val="00B779B0"/>
    <w:rsid w:val="00B804BE"/>
    <w:rsid w:val="00B807F1"/>
    <w:rsid w:val="00B809FA"/>
    <w:rsid w:val="00B81815"/>
    <w:rsid w:val="00B81C2C"/>
    <w:rsid w:val="00B81E86"/>
    <w:rsid w:val="00B822E8"/>
    <w:rsid w:val="00B825FD"/>
    <w:rsid w:val="00B82A61"/>
    <w:rsid w:val="00B82B1A"/>
    <w:rsid w:val="00B833EC"/>
    <w:rsid w:val="00B83477"/>
    <w:rsid w:val="00B83608"/>
    <w:rsid w:val="00B836B1"/>
    <w:rsid w:val="00B837E6"/>
    <w:rsid w:val="00B83EB8"/>
    <w:rsid w:val="00B84381"/>
    <w:rsid w:val="00B84593"/>
    <w:rsid w:val="00B845C9"/>
    <w:rsid w:val="00B8478E"/>
    <w:rsid w:val="00B84B7B"/>
    <w:rsid w:val="00B850D0"/>
    <w:rsid w:val="00B85FCD"/>
    <w:rsid w:val="00B861BB"/>
    <w:rsid w:val="00B877B2"/>
    <w:rsid w:val="00B87A45"/>
    <w:rsid w:val="00B87C46"/>
    <w:rsid w:val="00B90A04"/>
    <w:rsid w:val="00B90D16"/>
    <w:rsid w:val="00B912AF"/>
    <w:rsid w:val="00B91CE0"/>
    <w:rsid w:val="00B92355"/>
    <w:rsid w:val="00B92877"/>
    <w:rsid w:val="00B9298F"/>
    <w:rsid w:val="00B92BD9"/>
    <w:rsid w:val="00B93C33"/>
    <w:rsid w:val="00B93D4F"/>
    <w:rsid w:val="00B940D8"/>
    <w:rsid w:val="00B9439E"/>
    <w:rsid w:val="00B94F84"/>
    <w:rsid w:val="00B951A4"/>
    <w:rsid w:val="00B95379"/>
    <w:rsid w:val="00B95690"/>
    <w:rsid w:val="00B95E28"/>
    <w:rsid w:val="00B963D8"/>
    <w:rsid w:val="00B96DC3"/>
    <w:rsid w:val="00B97750"/>
    <w:rsid w:val="00BA09FF"/>
    <w:rsid w:val="00BA1A34"/>
    <w:rsid w:val="00BA1A69"/>
    <w:rsid w:val="00BA1F57"/>
    <w:rsid w:val="00BA1FC3"/>
    <w:rsid w:val="00BA21A1"/>
    <w:rsid w:val="00BA24F1"/>
    <w:rsid w:val="00BA3734"/>
    <w:rsid w:val="00BA3AA5"/>
    <w:rsid w:val="00BA3BA7"/>
    <w:rsid w:val="00BA42FA"/>
    <w:rsid w:val="00BA4638"/>
    <w:rsid w:val="00BA492F"/>
    <w:rsid w:val="00BA5180"/>
    <w:rsid w:val="00BA570A"/>
    <w:rsid w:val="00BA5E2A"/>
    <w:rsid w:val="00BA6089"/>
    <w:rsid w:val="00BA694E"/>
    <w:rsid w:val="00BA702B"/>
    <w:rsid w:val="00BA72D4"/>
    <w:rsid w:val="00BA7F73"/>
    <w:rsid w:val="00BB06FE"/>
    <w:rsid w:val="00BB074A"/>
    <w:rsid w:val="00BB088D"/>
    <w:rsid w:val="00BB0F2F"/>
    <w:rsid w:val="00BB0FB3"/>
    <w:rsid w:val="00BB0FBC"/>
    <w:rsid w:val="00BB152A"/>
    <w:rsid w:val="00BB19F7"/>
    <w:rsid w:val="00BB1B8F"/>
    <w:rsid w:val="00BB20D1"/>
    <w:rsid w:val="00BB32BD"/>
    <w:rsid w:val="00BB3653"/>
    <w:rsid w:val="00BB3924"/>
    <w:rsid w:val="00BB43D0"/>
    <w:rsid w:val="00BB44C4"/>
    <w:rsid w:val="00BB4881"/>
    <w:rsid w:val="00BB4C94"/>
    <w:rsid w:val="00BB4D2B"/>
    <w:rsid w:val="00BB5343"/>
    <w:rsid w:val="00BB5456"/>
    <w:rsid w:val="00BB5F0F"/>
    <w:rsid w:val="00BB6D46"/>
    <w:rsid w:val="00BB6D95"/>
    <w:rsid w:val="00BB7111"/>
    <w:rsid w:val="00BB71DF"/>
    <w:rsid w:val="00BB7790"/>
    <w:rsid w:val="00BB79E4"/>
    <w:rsid w:val="00BB7C94"/>
    <w:rsid w:val="00BB7F23"/>
    <w:rsid w:val="00BC02E2"/>
    <w:rsid w:val="00BC05AF"/>
    <w:rsid w:val="00BC0962"/>
    <w:rsid w:val="00BC11B1"/>
    <w:rsid w:val="00BC1BBA"/>
    <w:rsid w:val="00BC203F"/>
    <w:rsid w:val="00BC23B1"/>
    <w:rsid w:val="00BC3100"/>
    <w:rsid w:val="00BC387E"/>
    <w:rsid w:val="00BC3EBD"/>
    <w:rsid w:val="00BC4169"/>
    <w:rsid w:val="00BC478C"/>
    <w:rsid w:val="00BC491C"/>
    <w:rsid w:val="00BC4CA6"/>
    <w:rsid w:val="00BC4DD0"/>
    <w:rsid w:val="00BC502F"/>
    <w:rsid w:val="00BC54CA"/>
    <w:rsid w:val="00BC559D"/>
    <w:rsid w:val="00BC572D"/>
    <w:rsid w:val="00BC5ECB"/>
    <w:rsid w:val="00BC6855"/>
    <w:rsid w:val="00BC6E2D"/>
    <w:rsid w:val="00BC7623"/>
    <w:rsid w:val="00BC7A2E"/>
    <w:rsid w:val="00BD0360"/>
    <w:rsid w:val="00BD03D1"/>
    <w:rsid w:val="00BD09E4"/>
    <w:rsid w:val="00BD1823"/>
    <w:rsid w:val="00BD1997"/>
    <w:rsid w:val="00BD1F42"/>
    <w:rsid w:val="00BD2753"/>
    <w:rsid w:val="00BD2ADF"/>
    <w:rsid w:val="00BD2FFC"/>
    <w:rsid w:val="00BD327F"/>
    <w:rsid w:val="00BD3781"/>
    <w:rsid w:val="00BD3C1F"/>
    <w:rsid w:val="00BD3C73"/>
    <w:rsid w:val="00BD3F0B"/>
    <w:rsid w:val="00BD3F10"/>
    <w:rsid w:val="00BD4346"/>
    <w:rsid w:val="00BD4C40"/>
    <w:rsid w:val="00BD501C"/>
    <w:rsid w:val="00BD57AD"/>
    <w:rsid w:val="00BD57B8"/>
    <w:rsid w:val="00BD5B1A"/>
    <w:rsid w:val="00BD5D6F"/>
    <w:rsid w:val="00BD5E88"/>
    <w:rsid w:val="00BD63B4"/>
    <w:rsid w:val="00BD6490"/>
    <w:rsid w:val="00BD6EAB"/>
    <w:rsid w:val="00BD6ECF"/>
    <w:rsid w:val="00BD741D"/>
    <w:rsid w:val="00BD782A"/>
    <w:rsid w:val="00BE0BCE"/>
    <w:rsid w:val="00BE0ECD"/>
    <w:rsid w:val="00BE1DCC"/>
    <w:rsid w:val="00BE1F38"/>
    <w:rsid w:val="00BE2113"/>
    <w:rsid w:val="00BE2D31"/>
    <w:rsid w:val="00BE3439"/>
    <w:rsid w:val="00BE41F9"/>
    <w:rsid w:val="00BE421E"/>
    <w:rsid w:val="00BE5138"/>
    <w:rsid w:val="00BE5CE6"/>
    <w:rsid w:val="00BE5EC4"/>
    <w:rsid w:val="00BE6122"/>
    <w:rsid w:val="00BE6A31"/>
    <w:rsid w:val="00BE6AE9"/>
    <w:rsid w:val="00BE7C3C"/>
    <w:rsid w:val="00BE7EA1"/>
    <w:rsid w:val="00BE7F82"/>
    <w:rsid w:val="00BF0977"/>
    <w:rsid w:val="00BF0A77"/>
    <w:rsid w:val="00BF0F1B"/>
    <w:rsid w:val="00BF1330"/>
    <w:rsid w:val="00BF17F4"/>
    <w:rsid w:val="00BF1D6E"/>
    <w:rsid w:val="00BF22FF"/>
    <w:rsid w:val="00BF2711"/>
    <w:rsid w:val="00BF2955"/>
    <w:rsid w:val="00BF2FF5"/>
    <w:rsid w:val="00BF38C1"/>
    <w:rsid w:val="00BF397B"/>
    <w:rsid w:val="00BF3CA6"/>
    <w:rsid w:val="00BF447E"/>
    <w:rsid w:val="00BF4D4D"/>
    <w:rsid w:val="00BF52B2"/>
    <w:rsid w:val="00BF56F2"/>
    <w:rsid w:val="00BF5AA4"/>
    <w:rsid w:val="00BF5D99"/>
    <w:rsid w:val="00BF61F0"/>
    <w:rsid w:val="00BF6A41"/>
    <w:rsid w:val="00BF6D27"/>
    <w:rsid w:val="00BF712D"/>
    <w:rsid w:val="00BF77D0"/>
    <w:rsid w:val="00BF7A68"/>
    <w:rsid w:val="00C007C5"/>
    <w:rsid w:val="00C01182"/>
    <w:rsid w:val="00C01D14"/>
    <w:rsid w:val="00C0222D"/>
    <w:rsid w:val="00C02676"/>
    <w:rsid w:val="00C02AD1"/>
    <w:rsid w:val="00C03072"/>
    <w:rsid w:val="00C0308F"/>
    <w:rsid w:val="00C0320D"/>
    <w:rsid w:val="00C03339"/>
    <w:rsid w:val="00C0379B"/>
    <w:rsid w:val="00C03AEC"/>
    <w:rsid w:val="00C045F6"/>
    <w:rsid w:val="00C04A95"/>
    <w:rsid w:val="00C04D98"/>
    <w:rsid w:val="00C05103"/>
    <w:rsid w:val="00C0548E"/>
    <w:rsid w:val="00C0561B"/>
    <w:rsid w:val="00C05AB7"/>
    <w:rsid w:val="00C05B23"/>
    <w:rsid w:val="00C05DFE"/>
    <w:rsid w:val="00C05E85"/>
    <w:rsid w:val="00C06291"/>
    <w:rsid w:val="00C07A69"/>
    <w:rsid w:val="00C07B4C"/>
    <w:rsid w:val="00C07FB3"/>
    <w:rsid w:val="00C101AE"/>
    <w:rsid w:val="00C10F9E"/>
    <w:rsid w:val="00C1151F"/>
    <w:rsid w:val="00C1176E"/>
    <w:rsid w:val="00C11C45"/>
    <w:rsid w:val="00C121DD"/>
    <w:rsid w:val="00C12410"/>
    <w:rsid w:val="00C12446"/>
    <w:rsid w:val="00C12456"/>
    <w:rsid w:val="00C12A8F"/>
    <w:rsid w:val="00C13DF0"/>
    <w:rsid w:val="00C1461D"/>
    <w:rsid w:val="00C14972"/>
    <w:rsid w:val="00C14D75"/>
    <w:rsid w:val="00C15710"/>
    <w:rsid w:val="00C15F33"/>
    <w:rsid w:val="00C15F75"/>
    <w:rsid w:val="00C15F7F"/>
    <w:rsid w:val="00C15FF5"/>
    <w:rsid w:val="00C16457"/>
    <w:rsid w:val="00C1647C"/>
    <w:rsid w:val="00C16ACC"/>
    <w:rsid w:val="00C179A8"/>
    <w:rsid w:val="00C17ABA"/>
    <w:rsid w:val="00C17CFE"/>
    <w:rsid w:val="00C17EF5"/>
    <w:rsid w:val="00C20315"/>
    <w:rsid w:val="00C203A0"/>
    <w:rsid w:val="00C207BA"/>
    <w:rsid w:val="00C209A1"/>
    <w:rsid w:val="00C209E0"/>
    <w:rsid w:val="00C20EB0"/>
    <w:rsid w:val="00C211AF"/>
    <w:rsid w:val="00C21A4F"/>
    <w:rsid w:val="00C21F8E"/>
    <w:rsid w:val="00C2200A"/>
    <w:rsid w:val="00C22086"/>
    <w:rsid w:val="00C2211F"/>
    <w:rsid w:val="00C221C7"/>
    <w:rsid w:val="00C23704"/>
    <w:rsid w:val="00C2416D"/>
    <w:rsid w:val="00C24FA2"/>
    <w:rsid w:val="00C24FB5"/>
    <w:rsid w:val="00C2502D"/>
    <w:rsid w:val="00C255D7"/>
    <w:rsid w:val="00C256E6"/>
    <w:rsid w:val="00C25DF3"/>
    <w:rsid w:val="00C26402"/>
    <w:rsid w:val="00C2688D"/>
    <w:rsid w:val="00C26E0F"/>
    <w:rsid w:val="00C3046E"/>
    <w:rsid w:val="00C306C0"/>
    <w:rsid w:val="00C3092A"/>
    <w:rsid w:val="00C31C27"/>
    <w:rsid w:val="00C32158"/>
    <w:rsid w:val="00C32C0B"/>
    <w:rsid w:val="00C33436"/>
    <w:rsid w:val="00C34C8B"/>
    <w:rsid w:val="00C3508F"/>
    <w:rsid w:val="00C351F2"/>
    <w:rsid w:val="00C3540B"/>
    <w:rsid w:val="00C354D8"/>
    <w:rsid w:val="00C35608"/>
    <w:rsid w:val="00C36165"/>
    <w:rsid w:val="00C3630F"/>
    <w:rsid w:val="00C36941"/>
    <w:rsid w:val="00C36C54"/>
    <w:rsid w:val="00C373A3"/>
    <w:rsid w:val="00C37884"/>
    <w:rsid w:val="00C37A6A"/>
    <w:rsid w:val="00C37A6C"/>
    <w:rsid w:val="00C401A6"/>
    <w:rsid w:val="00C40EBF"/>
    <w:rsid w:val="00C41091"/>
    <w:rsid w:val="00C410C7"/>
    <w:rsid w:val="00C412C2"/>
    <w:rsid w:val="00C413C3"/>
    <w:rsid w:val="00C41582"/>
    <w:rsid w:val="00C418FF"/>
    <w:rsid w:val="00C41E5E"/>
    <w:rsid w:val="00C41F55"/>
    <w:rsid w:val="00C4260D"/>
    <w:rsid w:val="00C434D8"/>
    <w:rsid w:val="00C436B8"/>
    <w:rsid w:val="00C43E86"/>
    <w:rsid w:val="00C43F60"/>
    <w:rsid w:val="00C44FAC"/>
    <w:rsid w:val="00C451A1"/>
    <w:rsid w:val="00C45717"/>
    <w:rsid w:val="00C45735"/>
    <w:rsid w:val="00C45855"/>
    <w:rsid w:val="00C45E0E"/>
    <w:rsid w:val="00C46684"/>
    <w:rsid w:val="00C4697D"/>
    <w:rsid w:val="00C474C0"/>
    <w:rsid w:val="00C47728"/>
    <w:rsid w:val="00C47875"/>
    <w:rsid w:val="00C47A95"/>
    <w:rsid w:val="00C47EE3"/>
    <w:rsid w:val="00C50330"/>
    <w:rsid w:val="00C50428"/>
    <w:rsid w:val="00C515CB"/>
    <w:rsid w:val="00C516C2"/>
    <w:rsid w:val="00C529C6"/>
    <w:rsid w:val="00C52D7E"/>
    <w:rsid w:val="00C52F80"/>
    <w:rsid w:val="00C530F8"/>
    <w:rsid w:val="00C5355E"/>
    <w:rsid w:val="00C53CEB"/>
    <w:rsid w:val="00C53F41"/>
    <w:rsid w:val="00C545A1"/>
    <w:rsid w:val="00C548FC"/>
    <w:rsid w:val="00C55232"/>
    <w:rsid w:val="00C55350"/>
    <w:rsid w:val="00C56540"/>
    <w:rsid w:val="00C56BFD"/>
    <w:rsid w:val="00C570B4"/>
    <w:rsid w:val="00C577F4"/>
    <w:rsid w:val="00C57AD8"/>
    <w:rsid w:val="00C57D0C"/>
    <w:rsid w:val="00C600E2"/>
    <w:rsid w:val="00C6035A"/>
    <w:rsid w:val="00C60766"/>
    <w:rsid w:val="00C60FA0"/>
    <w:rsid w:val="00C61063"/>
    <w:rsid w:val="00C610A0"/>
    <w:rsid w:val="00C61627"/>
    <w:rsid w:val="00C61C9D"/>
    <w:rsid w:val="00C62288"/>
    <w:rsid w:val="00C62651"/>
    <w:rsid w:val="00C628D7"/>
    <w:rsid w:val="00C62AF2"/>
    <w:rsid w:val="00C62CA1"/>
    <w:rsid w:val="00C63228"/>
    <w:rsid w:val="00C63412"/>
    <w:rsid w:val="00C637D3"/>
    <w:rsid w:val="00C63E6C"/>
    <w:rsid w:val="00C640BF"/>
    <w:rsid w:val="00C641BA"/>
    <w:rsid w:val="00C643E3"/>
    <w:rsid w:val="00C64E93"/>
    <w:rsid w:val="00C652B0"/>
    <w:rsid w:val="00C65451"/>
    <w:rsid w:val="00C6603D"/>
    <w:rsid w:val="00C66174"/>
    <w:rsid w:val="00C662C9"/>
    <w:rsid w:val="00C6641A"/>
    <w:rsid w:val="00C66702"/>
    <w:rsid w:val="00C6691C"/>
    <w:rsid w:val="00C66AD4"/>
    <w:rsid w:val="00C67229"/>
    <w:rsid w:val="00C67687"/>
    <w:rsid w:val="00C67CA0"/>
    <w:rsid w:val="00C67EF5"/>
    <w:rsid w:val="00C704F4"/>
    <w:rsid w:val="00C70503"/>
    <w:rsid w:val="00C7096C"/>
    <w:rsid w:val="00C70AD5"/>
    <w:rsid w:val="00C70C47"/>
    <w:rsid w:val="00C70F64"/>
    <w:rsid w:val="00C71062"/>
    <w:rsid w:val="00C712C5"/>
    <w:rsid w:val="00C71694"/>
    <w:rsid w:val="00C72034"/>
    <w:rsid w:val="00C726E4"/>
    <w:rsid w:val="00C7280B"/>
    <w:rsid w:val="00C72A15"/>
    <w:rsid w:val="00C733E4"/>
    <w:rsid w:val="00C73E31"/>
    <w:rsid w:val="00C7450A"/>
    <w:rsid w:val="00C7509D"/>
    <w:rsid w:val="00C75703"/>
    <w:rsid w:val="00C757DB"/>
    <w:rsid w:val="00C75BA7"/>
    <w:rsid w:val="00C7681D"/>
    <w:rsid w:val="00C76F48"/>
    <w:rsid w:val="00C77419"/>
    <w:rsid w:val="00C775E6"/>
    <w:rsid w:val="00C77B49"/>
    <w:rsid w:val="00C8040A"/>
    <w:rsid w:val="00C80BE8"/>
    <w:rsid w:val="00C81278"/>
    <w:rsid w:val="00C81482"/>
    <w:rsid w:val="00C82304"/>
    <w:rsid w:val="00C82B45"/>
    <w:rsid w:val="00C8326D"/>
    <w:rsid w:val="00C834A1"/>
    <w:rsid w:val="00C834DD"/>
    <w:rsid w:val="00C838E2"/>
    <w:rsid w:val="00C841D4"/>
    <w:rsid w:val="00C8475E"/>
    <w:rsid w:val="00C848DB"/>
    <w:rsid w:val="00C84C32"/>
    <w:rsid w:val="00C85B95"/>
    <w:rsid w:val="00C865B7"/>
    <w:rsid w:val="00C86CEF"/>
    <w:rsid w:val="00C873B9"/>
    <w:rsid w:val="00C87616"/>
    <w:rsid w:val="00C87FFE"/>
    <w:rsid w:val="00C9017F"/>
    <w:rsid w:val="00C90298"/>
    <w:rsid w:val="00C9094D"/>
    <w:rsid w:val="00C90D7D"/>
    <w:rsid w:val="00C9131D"/>
    <w:rsid w:val="00C9192F"/>
    <w:rsid w:val="00C91C34"/>
    <w:rsid w:val="00C91CE0"/>
    <w:rsid w:val="00C91E33"/>
    <w:rsid w:val="00C92346"/>
    <w:rsid w:val="00C92F5A"/>
    <w:rsid w:val="00C935EF"/>
    <w:rsid w:val="00C93B91"/>
    <w:rsid w:val="00C93D77"/>
    <w:rsid w:val="00C93F3F"/>
    <w:rsid w:val="00C94446"/>
    <w:rsid w:val="00C9480B"/>
    <w:rsid w:val="00C94DF3"/>
    <w:rsid w:val="00C95BD1"/>
    <w:rsid w:val="00C961FD"/>
    <w:rsid w:val="00C96B96"/>
    <w:rsid w:val="00C96DCC"/>
    <w:rsid w:val="00C96FAA"/>
    <w:rsid w:val="00C97133"/>
    <w:rsid w:val="00C97370"/>
    <w:rsid w:val="00C979C8"/>
    <w:rsid w:val="00C97C4F"/>
    <w:rsid w:val="00C97D13"/>
    <w:rsid w:val="00C97FE5"/>
    <w:rsid w:val="00CA0297"/>
    <w:rsid w:val="00CA21D2"/>
    <w:rsid w:val="00CA25C5"/>
    <w:rsid w:val="00CA2D49"/>
    <w:rsid w:val="00CA358D"/>
    <w:rsid w:val="00CA3A3E"/>
    <w:rsid w:val="00CA41A6"/>
    <w:rsid w:val="00CA4545"/>
    <w:rsid w:val="00CA501D"/>
    <w:rsid w:val="00CA5428"/>
    <w:rsid w:val="00CA554E"/>
    <w:rsid w:val="00CA55E4"/>
    <w:rsid w:val="00CA56C8"/>
    <w:rsid w:val="00CA5BD2"/>
    <w:rsid w:val="00CA66A3"/>
    <w:rsid w:val="00CA6839"/>
    <w:rsid w:val="00CA6BC5"/>
    <w:rsid w:val="00CA78EE"/>
    <w:rsid w:val="00CA7B1E"/>
    <w:rsid w:val="00CB01B8"/>
    <w:rsid w:val="00CB0C27"/>
    <w:rsid w:val="00CB0F6E"/>
    <w:rsid w:val="00CB1541"/>
    <w:rsid w:val="00CB1680"/>
    <w:rsid w:val="00CB199B"/>
    <w:rsid w:val="00CB1B49"/>
    <w:rsid w:val="00CB1B77"/>
    <w:rsid w:val="00CB22A3"/>
    <w:rsid w:val="00CB237A"/>
    <w:rsid w:val="00CB2E96"/>
    <w:rsid w:val="00CB322B"/>
    <w:rsid w:val="00CB37F6"/>
    <w:rsid w:val="00CB3D2E"/>
    <w:rsid w:val="00CB3D93"/>
    <w:rsid w:val="00CB47B2"/>
    <w:rsid w:val="00CB4F0F"/>
    <w:rsid w:val="00CB521B"/>
    <w:rsid w:val="00CB5244"/>
    <w:rsid w:val="00CB5384"/>
    <w:rsid w:val="00CB5CD6"/>
    <w:rsid w:val="00CB6482"/>
    <w:rsid w:val="00CB6772"/>
    <w:rsid w:val="00CB6916"/>
    <w:rsid w:val="00CB6E1C"/>
    <w:rsid w:val="00CB777A"/>
    <w:rsid w:val="00CC0248"/>
    <w:rsid w:val="00CC0328"/>
    <w:rsid w:val="00CC0AB5"/>
    <w:rsid w:val="00CC0ADE"/>
    <w:rsid w:val="00CC0BC5"/>
    <w:rsid w:val="00CC1206"/>
    <w:rsid w:val="00CC13A5"/>
    <w:rsid w:val="00CC150E"/>
    <w:rsid w:val="00CC1A78"/>
    <w:rsid w:val="00CC1FB8"/>
    <w:rsid w:val="00CC216B"/>
    <w:rsid w:val="00CC2246"/>
    <w:rsid w:val="00CC27E4"/>
    <w:rsid w:val="00CC36DD"/>
    <w:rsid w:val="00CC38D9"/>
    <w:rsid w:val="00CC3A2E"/>
    <w:rsid w:val="00CC42A7"/>
    <w:rsid w:val="00CC47D2"/>
    <w:rsid w:val="00CC4AC8"/>
    <w:rsid w:val="00CC4F49"/>
    <w:rsid w:val="00CC5058"/>
    <w:rsid w:val="00CC531B"/>
    <w:rsid w:val="00CC5389"/>
    <w:rsid w:val="00CC53BD"/>
    <w:rsid w:val="00CC5CCA"/>
    <w:rsid w:val="00CC6073"/>
    <w:rsid w:val="00CC62D4"/>
    <w:rsid w:val="00CC65D8"/>
    <w:rsid w:val="00CC6701"/>
    <w:rsid w:val="00CC6E5C"/>
    <w:rsid w:val="00CC7CB4"/>
    <w:rsid w:val="00CC7E5B"/>
    <w:rsid w:val="00CC7FC8"/>
    <w:rsid w:val="00CD0E01"/>
    <w:rsid w:val="00CD0FC1"/>
    <w:rsid w:val="00CD22FF"/>
    <w:rsid w:val="00CD35A3"/>
    <w:rsid w:val="00CD3DDA"/>
    <w:rsid w:val="00CD4796"/>
    <w:rsid w:val="00CD4FE8"/>
    <w:rsid w:val="00CD5106"/>
    <w:rsid w:val="00CD5D89"/>
    <w:rsid w:val="00CD6394"/>
    <w:rsid w:val="00CD6D43"/>
    <w:rsid w:val="00CD6F22"/>
    <w:rsid w:val="00CD71CC"/>
    <w:rsid w:val="00CD7857"/>
    <w:rsid w:val="00CD7E4D"/>
    <w:rsid w:val="00CD7E84"/>
    <w:rsid w:val="00CE02B5"/>
    <w:rsid w:val="00CE097B"/>
    <w:rsid w:val="00CE0ED8"/>
    <w:rsid w:val="00CE14AA"/>
    <w:rsid w:val="00CE14B5"/>
    <w:rsid w:val="00CE1801"/>
    <w:rsid w:val="00CE206C"/>
    <w:rsid w:val="00CE23F3"/>
    <w:rsid w:val="00CE2419"/>
    <w:rsid w:val="00CE2A50"/>
    <w:rsid w:val="00CE2BB0"/>
    <w:rsid w:val="00CE2E93"/>
    <w:rsid w:val="00CE2F96"/>
    <w:rsid w:val="00CE347D"/>
    <w:rsid w:val="00CE433A"/>
    <w:rsid w:val="00CE4479"/>
    <w:rsid w:val="00CE47F3"/>
    <w:rsid w:val="00CE4924"/>
    <w:rsid w:val="00CE4A21"/>
    <w:rsid w:val="00CE4B57"/>
    <w:rsid w:val="00CE51E9"/>
    <w:rsid w:val="00CE61EC"/>
    <w:rsid w:val="00CE64D2"/>
    <w:rsid w:val="00CE65C6"/>
    <w:rsid w:val="00CE6F4E"/>
    <w:rsid w:val="00CE7657"/>
    <w:rsid w:val="00CF0000"/>
    <w:rsid w:val="00CF0833"/>
    <w:rsid w:val="00CF148E"/>
    <w:rsid w:val="00CF1544"/>
    <w:rsid w:val="00CF1736"/>
    <w:rsid w:val="00CF1820"/>
    <w:rsid w:val="00CF1F0C"/>
    <w:rsid w:val="00CF2193"/>
    <w:rsid w:val="00CF24A1"/>
    <w:rsid w:val="00CF259C"/>
    <w:rsid w:val="00CF2CA1"/>
    <w:rsid w:val="00CF3510"/>
    <w:rsid w:val="00CF3991"/>
    <w:rsid w:val="00CF3A56"/>
    <w:rsid w:val="00CF3E7F"/>
    <w:rsid w:val="00CF401C"/>
    <w:rsid w:val="00CF45DB"/>
    <w:rsid w:val="00CF45E9"/>
    <w:rsid w:val="00CF4E8B"/>
    <w:rsid w:val="00CF5B7E"/>
    <w:rsid w:val="00CF5EC7"/>
    <w:rsid w:val="00CF5EEA"/>
    <w:rsid w:val="00CF5F9B"/>
    <w:rsid w:val="00CF6324"/>
    <w:rsid w:val="00CF6803"/>
    <w:rsid w:val="00CF6A44"/>
    <w:rsid w:val="00CF7140"/>
    <w:rsid w:val="00CF75CE"/>
    <w:rsid w:val="00CF7D6D"/>
    <w:rsid w:val="00D001AA"/>
    <w:rsid w:val="00D002DE"/>
    <w:rsid w:val="00D012F5"/>
    <w:rsid w:val="00D020D1"/>
    <w:rsid w:val="00D022DD"/>
    <w:rsid w:val="00D024A4"/>
    <w:rsid w:val="00D026C5"/>
    <w:rsid w:val="00D02DE3"/>
    <w:rsid w:val="00D02E42"/>
    <w:rsid w:val="00D0396A"/>
    <w:rsid w:val="00D0427E"/>
    <w:rsid w:val="00D043BF"/>
    <w:rsid w:val="00D044CE"/>
    <w:rsid w:val="00D0478A"/>
    <w:rsid w:val="00D047CF"/>
    <w:rsid w:val="00D04D64"/>
    <w:rsid w:val="00D04DFD"/>
    <w:rsid w:val="00D05177"/>
    <w:rsid w:val="00D05223"/>
    <w:rsid w:val="00D05735"/>
    <w:rsid w:val="00D05859"/>
    <w:rsid w:val="00D0597B"/>
    <w:rsid w:val="00D05B96"/>
    <w:rsid w:val="00D066C5"/>
    <w:rsid w:val="00D07A4F"/>
    <w:rsid w:val="00D07F73"/>
    <w:rsid w:val="00D10086"/>
    <w:rsid w:val="00D102A8"/>
    <w:rsid w:val="00D104F0"/>
    <w:rsid w:val="00D1050E"/>
    <w:rsid w:val="00D10F09"/>
    <w:rsid w:val="00D11346"/>
    <w:rsid w:val="00D11978"/>
    <w:rsid w:val="00D11A46"/>
    <w:rsid w:val="00D12626"/>
    <w:rsid w:val="00D12C5E"/>
    <w:rsid w:val="00D12DF8"/>
    <w:rsid w:val="00D12F6B"/>
    <w:rsid w:val="00D132AA"/>
    <w:rsid w:val="00D13E88"/>
    <w:rsid w:val="00D14099"/>
    <w:rsid w:val="00D15F93"/>
    <w:rsid w:val="00D16119"/>
    <w:rsid w:val="00D165BE"/>
    <w:rsid w:val="00D16824"/>
    <w:rsid w:val="00D16CDE"/>
    <w:rsid w:val="00D17036"/>
    <w:rsid w:val="00D17262"/>
    <w:rsid w:val="00D173D6"/>
    <w:rsid w:val="00D20131"/>
    <w:rsid w:val="00D20419"/>
    <w:rsid w:val="00D217E6"/>
    <w:rsid w:val="00D22547"/>
    <w:rsid w:val="00D225EA"/>
    <w:rsid w:val="00D22916"/>
    <w:rsid w:val="00D22B3D"/>
    <w:rsid w:val="00D23374"/>
    <w:rsid w:val="00D235B4"/>
    <w:rsid w:val="00D23E84"/>
    <w:rsid w:val="00D247BD"/>
    <w:rsid w:val="00D24E11"/>
    <w:rsid w:val="00D25038"/>
    <w:rsid w:val="00D25669"/>
    <w:rsid w:val="00D25B60"/>
    <w:rsid w:val="00D25C46"/>
    <w:rsid w:val="00D25EC5"/>
    <w:rsid w:val="00D2605D"/>
    <w:rsid w:val="00D26930"/>
    <w:rsid w:val="00D26FB2"/>
    <w:rsid w:val="00D27601"/>
    <w:rsid w:val="00D2785C"/>
    <w:rsid w:val="00D27C66"/>
    <w:rsid w:val="00D30228"/>
    <w:rsid w:val="00D30718"/>
    <w:rsid w:val="00D30DFD"/>
    <w:rsid w:val="00D3129D"/>
    <w:rsid w:val="00D317BB"/>
    <w:rsid w:val="00D3191C"/>
    <w:rsid w:val="00D31D6E"/>
    <w:rsid w:val="00D322B1"/>
    <w:rsid w:val="00D32375"/>
    <w:rsid w:val="00D32507"/>
    <w:rsid w:val="00D325DB"/>
    <w:rsid w:val="00D32724"/>
    <w:rsid w:val="00D32D1C"/>
    <w:rsid w:val="00D330C7"/>
    <w:rsid w:val="00D33118"/>
    <w:rsid w:val="00D33142"/>
    <w:rsid w:val="00D33429"/>
    <w:rsid w:val="00D336DD"/>
    <w:rsid w:val="00D34738"/>
    <w:rsid w:val="00D349C1"/>
    <w:rsid w:val="00D3541D"/>
    <w:rsid w:val="00D35433"/>
    <w:rsid w:val="00D357E6"/>
    <w:rsid w:val="00D35A1F"/>
    <w:rsid w:val="00D368A2"/>
    <w:rsid w:val="00D36963"/>
    <w:rsid w:val="00D36BC4"/>
    <w:rsid w:val="00D371C4"/>
    <w:rsid w:val="00D3737A"/>
    <w:rsid w:val="00D37428"/>
    <w:rsid w:val="00D3785E"/>
    <w:rsid w:val="00D403B9"/>
    <w:rsid w:val="00D40501"/>
    <w:rsid w:val="00D40744"/>
    <w:rsid w:val="00D40AB6"/>
    <w:rsid w:val="00D417C8"/>
    <w:rsid w:val="00D418AD"/>
    <w:rsid w:val="00D41C92"/>
    <w:rsid w:val="00D4208F"/>
    <w:rsid w:val="00D422CE"/>
    <w:rsid w:val="00D42491"/>
    <w:rsid w:val="00D42ACD"/>
    <w:rsid w:val="00D42F89"/>
    <w:rsid w:val="00D430A0"/>
    <w:rsid w:val="00D43909"/>
    <w:rsid w:val="00D43C7E"/>
    <w:rsid w:val="00D44196"/>
    <w:rsid w:val="00D44483"/>
    <w:rsid w:val="00D45B12"/>
    <w:rsid w:val="00D46117"/>
    <w:rsid w:val="00D4699E"/>
    <w:rsid w:val="00D476FB"/>
    <w:rsid w:val="00D47875"/>
    <w:rsid w:val="00D47C44"/>
    <w:rsid w:val="00D5039D"/>
    <w:rsid w:val="00D50686"/>
    <w:rsid w:val="00D508DF"/>
    <w:rsid w:val="00D5094D"/>
    <w:rsid w:val="00D50950"/>
    <w:rsid w:val="00D50FF0"/>
    <w:rsid w:val="00D51097"/>
    <w:rsid w:val="00D5170D"/>
    <w:rsid w:val="00D51FD8"/>
    <w:rsid w:val="00D5229F"/>
    <w:rsid w:val="00D5287A"/>
    <w:rsid w:val="00D52EF5"/>
    <w:rsid w:val="00D5309B"/>
    <w:rsid w:val="00D531A9"/>
    <w:rsid w:val="00D53932"/>
    <w:rsid w:val="00D53B1D"/>
    <w:rsid w:val="00D53C97"/>
    <w:rsid w:val="00D53D40"/>
    <w:rsid w:val="00D54598"/>
    <w:rsid w:val="00D54752"/>
    <w:rsid w:val="00D54898"/>
    <w:rsid w:val="00D5496E"/>
    <w:rsid w:val="00D54AEE"/>
    <w:rsid w:val="00D54DFE"/>
    <w:rsid w:val="00D55429"/>
    <w:rsid w:val="00D5545F"/>
    <w:rsid w:val="00D55A41"/>
    <w:rsid w:val="00D55DC6"/>
    <w:rsid w:val="00D55DCF"/>
    <w:rsid w:val="00D5646B"/>
    <w:rsid w:val="00D56FDB"/>
    <w:rsid w:val="00D57395"/>
    <w:rsid w:val="00D57C1A"/>
    <w:rsid w:val="00D57C35"/>
    <w:rsid w:val="00D57F65"/>
    <w:rsid w:val="00D57FAC"/>
    <w:rsid w:val="00D606ED"/>
    <w:rsid w:val="00D608B4"/>
    <w:rsid w:val="00D60D7D"/>
    <w:rsid w:val="00D60E1F"/>
    <w:rsid w:val="00D61804"/>
    <w:rsid w:val="00D61F92"/>
    <w:rsid w:val="00D6274C"/>
    <w:rsid w:val="00D634D5"/>
    <w:rsid w:val="00D63584"/>
    <w:rsid w:val="00D6362B"/>
    <w:rsid w:val="00D63AA2"/>
    <w:rsid w:val="00D64204"/>
    <w:rsid w:val="00D64301"/>
    <w:rsid w:val="00D64615"/>
    <w:rsid w:val="00D6477E"/>
    <w:rsid w:val="00D653C9"/>
    <w:rsid w:val="00D656AE"/>
    <w:rsid w:val="00D65E69"/>
    <w:rsid w:val="00D65F8C"/>
    <w:rsid w:val="00D661B3"/>
    <w:rsid w:val="00D666ED"/>
    <w:rsid w:val="00D66781"/>
    <w:rsid w:val="00D66C03"/>
    <w:rsid w:val="00D66DBE"/>
    <w:rsid w:val="00D677DB"/>
    <w:rsid w:val="00D67FA5"/>
    <w:rsid w:val="00D67FE3"/>
    <w:rsid w:val="00D7078A"/>
    <w:rsid w:val="00D707AA"/>
    <w:rsid w:val="00D70DA1"/>
    <w:rsid w:val="00D711EA"/>
    <w:rsid w:val="00D72439"/>
    <w:rsid w:val="00D724AA"/>
    <w:rsid w:val="00D72B55"/>
    <w:rsid w:val="00D72C85"/>
    <w:rsid w:val="00D72E6E"/>
    <w:rsid w:val="00D73001"/>
    <w:rsid w:val="00D7374A"/>
    <w:rsid w:val="00D7378A"/>
    <w:rsid w:val="00D73C39"/>
    <w:rsid w:val="00D73CB7"/>
    <w:rsid w:val="00D74162"/>
    <w:rsid w:val="00D74F20"/>
    <w:rsid w:val="00D755C1"/>
    <w:rsid w:val="00D760DF"/>
    <w:rsid w:val="00D76A5C"/>
    <w:rsid w:val="00D77610"/>
    <w:rsid w:val="00D777C2"/>
    <w:rsid w:val="00D779E0"/>
    <w:rsid w:val="00D77B57"/>
    <w:rsid w:val="00D80128"/>
    <w:rsid w:val="00D8020A"/>
    <w:rsid w:val="00D80960"/>
    <w:rsid w:val="00D81130"/>
    <w:rsid w:val="00D813B4"/>
    <w:rsid w:val="00D82113"/>
    <w:rsid w:val="00D829CC"/>
    <w:rsid w:val="00D83013"/>
    <w:rsid w:val="00D83239"/>
    <w:rsid w:val="00D8335D"/>
    <w:rsid w:val="00D83587"/>
    <w:rsid w:val="00D83848"/>
    <w:rsid w:val="00D839BB"/>
    <w:rsid w:val="00D839EB"/>
    <w:rsid w:val="00D83B33"/>
    <w:rsid w:val="00D844B1"/>
    <w:rsid w:val="00D84784"/>
    <w:rsid w:val="00D84F48"/>
    <w:rsid w:val="00D85346"/>
    <w:rsid w:val="00D8554E"/>
    <w:rsid w:val="00D855DB"/>
    <w:rsid w:val="00D85904"/>
    <w:rsid w:val="00D85BF9"/>
    <w:rsid w:val="00D85CDB"/>
    <w:rsid w:val="00D86356"/>
    <w:rsid w:val="00D87901"/>
    <w:rsid w:val="00D87B76"/>
    <w:rsid w:val="00D87BEF"/>
    <w:rsid w:val="00D9039C"/>
    <w:rsid w:val="00D9040D"/>
    <w:rsid w:val="00D90D96"/>
    <w:rsid w:val="00D913D2"/>
    <w:rsid w:val="00D918C1"/>
    <w:rsid w:val="00D91B50"/>
    <w:rsid w:val="00D91EFD"/>
    <w:rsid w:val="00D92C77"/>
    <w:rsid w:val="00D92DBE"/>
    <w:rsid w:val="00D9310B"/>
    <w:rsid w:val="00D93C6D"/>
    <w:rsid w:val="00D94A2C"/>
    <w:rsid w:val="00D9513A"/>
    <w:rsid w:val="00D958D3"/>
    <w:rsid w:val="00D95A3E"/>
    <w:rsid w:val="00D962A2"/>
    <w:rsid w:val="00D964D0"/>
    <w:rsid w:val="00D9733D"/>
    <w:rsid w:val="00D97C74"/>
    <w:rsid w:val="00D97C92"/>
    <w:rsid w:val="00DA0833"/>
    <w:rsid w:val="00DA0F83"/>
    <w:rsid w:val="00DA2110"/>
    <w:rsid w:val="00DA21D3"/>
    <w:rsid w:val="00DA3281"/>
    <w:rsid w:val="00DA339E"/>
    <w:rsid w:val="00DA3975"/>
    <w:rsid w:val="00DA3C5F"/>
    <w:rsid w:val="00DA3E49"/>
    <w:rsid w:val="00DA425D"/>
    <w:rsid w:val="00DA5593"/>
    <w:rsid w:val="00DA560C"/>
    <w:rsid w:val="00DA5775"/>
    <w:rsid w:val="00DA5855"/>
    <w:rsid w:val="00DA5F34"/>
    <w:rsid w:val="00DA5FB3"/>
    <w:rsid w:val="00DA6511"/>
    <w:rsid w:val="00DA65BF"/>
    <w:rsid w:val="00DA6C52"/>
    <w:rsid w:val="00DA6DEB"/>
    <w:rsid w:val="00DA7071"/>
    <w:rsid w:val="00DA73C8"/>
    <w:rsid w:val="00DA786D"/>
    <w:rsid w:val="00DB0462"/>
    <w:rsid w:val="00DB07B5"/>
    <w:rsid w:val="00DB1AB6"/>
    <w:rsid w:val="00DB1AE1"/>
    <w:rsid w:val="00DB1CD6"/>
    <w:rsid w:val="00DB1D92"/>
    <w:rsid w:val="00DB2830"/>
    <w:rsid w:val="00DB292C"/>
    <w:rsid w:val="00DB2DA5"/>
    <w:rsid w:val="00DB2F93"/>
    <w:rsid w:val="00DB32BE"/>
    <w:rsid w:val="00DB39F0"/>
    <w:rsid w:val="00DB41E7"/>
    <w:rsid w:val="00DB4446"/>
    <w:rsid w:val="00DB451D"/>
    <w:rsid w:val="00DB4E32"/>
    <w:rsid w:val="00DB4F40"/>
    <w:rsid w:val="00DB570D"/>
    <w:rsid w:val="00DB5DE7"/>
    <w:rsid w:val="00DB5DE9"/>
    <w:rsid w:val="00DB64CD"/>
    <w:rsid w:val="00DB69C7"/>
    <w:rsid w:val="00DB7175"/>
    <w:rsid w:val="00DB73F1"/>
    <w:rsid w:val="00DB755E"/>
    <w:rsid w:val="00DC007C"/>
    <w:rsid w:val="00DC0317"/>
    <w:rsid w:val="00DC0438"/>
    <w:rsid w:val="00DC045B"/>
    <w:rsid w:val="00DC0A82"/>
    <w:rsid w:val="00DC0C04"/>
    <w:rsid w:val="00DC0DC4"/>
    <w:rsid w:val="00DC1569"/>
    <w:rsid w:val="00DC1649"/>
    <w:rsid w:val="00DC173C"/>
    <w:rsid w:val="00DC1802"/>
    <w:rsid w:val="00DC1859"/>
    <w:rsid w:val="00DC1D7B"/>
    <w:rsid w:val="00DC1EBE"/>
    <w:rsid w:val="00DC21D7"/>
    <w:rsid w:val="00DC2293"/>
    <w:rsid w:val="00DC294D"/>
    <w:rsid w:val="00DC32A2"/>
    <w:rsid w:val="00DC3462"/>
    <w:rsid w:val="00DC35CE"/>
    <w:rsid w:val="00DC36F2"/>
    <w:rsid w:val="00DC3866"/>
    <w:rsid w:val="00DC38D2"/>
    <w:rsid w:val="00DC3A2C"/>
    <w:rsid w:val="00DC3E61"/>
    <w:rsid w:val="00DC45D3"/>
    <w:rsid w:val="00DC496D"/>
    <w:rsid w:val="00DC4CF4"/>
    <w:rsid w:val="00DC6FEE"/>
    <w:rsid w:val="00DC7D48"/>
    <w:rsid w:val="00DD0DA0"/>
    <w:rsid w:val="00DD0F6C"/>
    <w:rsid w:val="00DD1261"/>
    <w:rsid w:val="00DD12E1"/>
    <w:rsid w:val="00DD1514"/>
    <w:rsid w:val="00DD1654"/>
    <w:rsid w:val="00DD1AA1"/>
    <w:rsid w:val="00DD1EF8"/>
    <w:rsid w:val="00DD1FD6"/>
    <w:rsid w:val="00DD250F"/>
    <w:rsid w:val="00DD33B8"/>
    <w:rsid w:val="00DD368F"/>
    <w:rsid w:val="00DD45B1"/>
    <w:rsid w:val="00DD4874"/>
    <w:rsid w:val="00DD4A5A"/>
    <w:rsid w:val="00DD5566"/>
    <w:rsid w:val="00DD5D58"/>
    <w:rsid w:val="00DD5F2B"/>
    <w:rsid w:val="00DD6132"/>
    <w:rsid w:val="00DD6165"/>
    <w:rsid w:val="00DD68B4"/>
    <w:rsid w:val="00DD6F71"/>
    <w:rsid w:val="00DD7075"/>
    <w:rsid w:val="00DD7426"/>
    <w:rsid w:val="00DD761C"/>
    <w:rsid w:val="00DD7656"/>
    <w:rsid w:val="00DD7FA3"/>
    <w:rsid w:val="00DE0200"/>
    <w:rsid w:val="00DE026D"/>
    <w:rsid w:val="00DE0B87"/>
    <w:rsid w:val="00DE1B50"/>
    <w:rsid w:val="00DE1BC6"/>
    <w:rsid w:val="00DE20AA"/>
    <w:rsid w:val="00DE24A7"/>
    <w:rsid w:val="00DE25D2"/>
    <w:rsid w:val="00DE26C7"/>
    <w:rsid w:val="00DE2B75"/>
    <w:rsid w:val="00DE2C97"/>
    <w:rsid w:val="00DE3294"/>
    <w:rsid w:val="00DE39CC"/>
    <w:rsid w:val="00DE39E8"/>
    <w:rsid w:val="00DE3F19"/>
    <w:rsid w:val="00DE4374"/>
    <w:rsid w:val="00DE4D55"/>
    <w:rsid w:val="00DE5859"/>
    <w:rsid w:val="00DE5AD7"/>
    <w:rsid w:val="00DE647F"/>
    <w:rsid w:val="00DE6530"/>
    <w:rsid w:val="00DE667E"/>
    <w:rsid w:val="00DE6A3A"/>
    <w:rsid w:val="00DE6B96"/>
    <w:rsid w:val="00DE73C8"/>
    <w:rsid w:val="00DE7A49"/>
    <w:rsid w:val="00DF04AA"/>
    <w:rsid w:val="00DF0618"/>
    <w:rsid w:val="00DF0D6C"/>
    <w:rsid w:val="00DF0E1F"/>
    <w:rsid w:val="00DF1EB8"/>
    <w:rsid w:val="00DF29E5"/>
    <w:rsid w:val="00DF2B0A"/>
    <w:rsid w:val="00DF2C56"/>
    <w:rsid w:val="00DF3073"/>
    <w:rsid w:val="00DF30A2"/>
    <w:rsid w:val="00DF3410"/>
    <w:rsid w:val="00DF4060"/>
    <w:rsid w:val="00DF4444"/>
    <w:rsid w:val="00DF4647"/>
    <w:rsid w:val="00DF5FCE"/>
    <w:rsid w:val="00DF6E7C"/>
    <w:rsid w:val="00DF77DE"/>
    <w:rsid w:val="00DF7ABC"/>
    <w:rsid w:val="00DF7CFD"/>
    <w:rsid w:val="00E004FA"/>
    <w:rsid w:val="00E00736"/>
    <w:rsid w:val="00E0099C"/>
    <w:rsid w:val="00E00ACA"/>
    <w:rsid w:val="00E00D88"/>
    <w:rsid w:val="00E0133A"/>
    <w:rsid w:val="00E01414"/>
    <w:rsid w:val="00E0175D"/>
    <w:rsid w:val="00E01A55"/>
    <w:rsid w:val="00E01C4C"/>
    <w:rsid w:val="00E01D9F"/>
    <w:rsid w:val="00E02164"/>
    <w:rsid w:val="00E02868"/>
    <w:rsid w:val="00E036D5"/>
    <w:rsid w:val="00E03A9D"/>
    <w:rsid w:val="00E03BD5"/>
    <w:rsid w:val="00E03D8F"/>
    <w:rsid w:val="00E03E8E"/>
    <w:rsid w:val="00E03F26"/>
    <w:rsid w:val="00E03F54"/>
    <w:rsid w:val="00E03F8B"/>
    <w:rsid w:val="00E041D2"/>
    <w:rsid w:val="00E04BC3"/>
    <w:rsid w:val="00E05412"/>
    <w:rsid w:val="00E05574"/>
    <w:rsid w:val="00E05767"/>
    <w:rsid w:val="00E05A77"/>
    <w:rsid w:val="00E05A89"/>
    <w:rsid w:val="00E05BAC"/>
    <w:rsid w:val="00E064E7"/>
    <w:rsid w:val="00E065D4"/>
    <w:rsid w:val="00E07AB9"/>
    <w:rsid w:val="00E07C24"/>
    <w:rsid w:val="00E07CD2"/>
    <w:rsid w:val="00E10014"/>
    <w:rsid w:val="00E107A5"/>
    <w:rsid w:val="00E10B46"/>
    <w:rsid w:val="00E10CE4"/>
    <w:rsid w:val="00E10FCE"/>
    <w:rsid w:val="00E12246"/>
    <w:rsid w:val="00E122B3"/>
    <w:rsid w:val="00E122CB"/>
    <w:rsid w:val="00E12559"/>
    <w:rsid w:val="00E12910"/>
    <w:rsid w:val="00E1299E"/>
    <w:rsid w:val="00E13A25"/>
    <w:rsid w:val="00E147DB"/>
    <w:rsid w:val="00E1530C"/>
    <w:rsid w:val="00E15854"/>
    <w:rsid w:val="00E15F7A"/>
    <w:rsid w:val="00E16939"/>
    <w:rsid w:val="00E16B38"/>
    <w:rsid w:val="00E16FE8"/>
    <w:rsid w:val="00E1716A"/>
    <w:rsid w:val="00E203E8"/>
    <w:rsid w:val="00E20406"/>
    <w:rsid w:val="00E20657"/>
    <w:rsid w:val="00E20753"/>
    <w:rsid w:val="00E21035"/>
    <w:rsid w:val="00E21AED"/>
    <w:rsid w:val="00E21B92"/>
    <w:rsid w:val="00E21BD4"/>
    <w:rsid w:val="00E22CF6"/>
    <w:rsid w:val="00E23559"/>
    <w:rsid w:val="00E23B72"/>
    <w:rsid w:val="00E24E6A"/>
    <w:rsid w:val="00E24F85"/>
    <w:rsid w:val="00E2553E"/>
    <w:rsid w:val="00E25925"/>
    <w:rsid w:val="00E259F3"/>
    <w:rsid w:val="00E25A5F"/>
    <w:rsid w:val="00E26405"/>
    <w:rsid w:val="00E268F0"/>
    <w:rsid w:val="00E26D75"/>
    <w:rsid w:val="00E26DDB"/>
    <w:rsid w:val="00E27115"/>
    <w:rsid w:val="00E274D3"/>
    <w:rsid w:val="00E27565"/>
    <w:rsid w:val="00E27590"/>
    <w:rsid w:val="00E277CF"/>
    <w:rsid w:val="00E279A5"/>
    <w:rsid w:val="00E27AAB"/>
    <w:rsid w:val="00E302AD"/>
    <w:rsid w:val="00E305CF"/>
    <w:rsid w:val="00E30648"/>
    <w:rsid w:val="00E30E38"/>
    <w:rsid w:val="00E31489"/>
    <w:rsid w:val="00E3159A"/>
    <w:rsid w:val="00E31600"/>
    <w:rsid w:val="00E31B23"/>
    <w:rsid w:val="00E31F13"/>
    <w:rsid w:val="00E32264"/>
    <w:rsid w:val="00E3272D"/>
    <w:rsid w:val="00E32A85"/>
    <w:rsid w:val="00E32D89"/>
    <w:rsid w:val="00E331CE"/>
    <w:rsid w:val="00E33DC9"/>
    <w:rsid w:val="00E34F96"/>
    <w:rsid w:val="00E3515B"/>
    <w:rsid w:val="00E35162"/>
    <w:rsid w:val="00E35526"/>
    <w:rsid w:val="00E356A6"/>
    <w:rsid w:val="00E35D36"/>
    <w:rsid w:val="00E36216"/>
    <w:rsid w:val="00E3681A"/>
    <w:rsid w:val="00E36F7F"/>
    <w:rsid w:val="00E3711E"/>
    <w:rsid w:val="00E376A1"/>
    <w:rsid w:val="00E37BA6"/>
    <w:rsid w:val="00E37C5D"/>
    <w:rsid w:val="00E40029"/>
    <w:rsid w:val="00E401E3"/>
    <w:rsid w:val="00E4038B"/>
    <w:rsid w:val="00E406C4"/>
    <w:rsid w:val="00E408BE"/>
    <w:rsid w:val="00E40F05"/>
    <w:rsid w:val="00E413FF"/>
    <w:rsid w:val="00E41557"/>
    <w:rsid w:val="00E41724"/>
    <w:rsid w:val="00E417C7"/>
    <w:rsid w:val="00E41FDB"/>
    <w:rsid w:val="00E43380"/>
    <w:rsid w:val="00E43709"/>
    <w:rsid w:val="00E439BB"/>
    <w:rsid w:val="00E43B8F"/>
    <w:rsid w:val="00E43B9A"/>
    <w:rsid w:val="00E440B9"/>
    <w:rsid w:val="00E445C6"/>
    <w:rsid w:val="00E44ADA"/>
    <w:rsid w:val="00E44B17"/>
    <w:rsid w:val="00E45C15"/>
    <w:rsid w:val="00E45CBC"/>
    <w:rsid w:val="00E45D02"/>
    <w:rsid w:val="00E45F83"/>
    <w:rsid w:val="00E46278"/>
    <w:rsid w:val="00E46381"/>
    <w:rsid w:val="00E46446"/>
    <w:rsid w:val="00E46BCE"/>
    <w:rsid w:val="00E473A6"/>
    <w:rsid w:val="00E47A2D"/>
    <w:rsid w:val="00E47A5C"/>
    <w:rsid w:val="00E50DCF"/>
    <w:rsid w:val="00E50F00"/>
    <w:rsid w:val="00E5238D"/>
    <w:rsid w:val="00E52482"/>
    <w:rsid w:val="00E5270F"/>
    <w:rsid w:val="00E527ED"/>
    <w:rsid w:val="00E52C56"/>
    <w:rsid w:val="00E52D3C"/>
    <w:rsid w:val="00E52DFA"/>
    <w:rsid w:val="00E53DAE"/>
    <w:rsid w:val="00E54454"/>
    <w:rsid w:val="00E5457B"/>
    <w:rsid w:val="00E54DDB"/>
    <w:rsid w:val="00E55788"/>
    <w:rsid w:val="00E55A40"/>
    <w:rsid w:val="00E56056"/>
    <w:rsid w:val="00E5611B"/>
    <w:rsid w:val="00E5630E"/>
    <w:rsid w:val="00E56369"/>
    <w:rsid w:val="00E56A5E"/>
    <w:rsid w:val="00E5702F"/>
    <w:rsid w:val="00E5735B"/>
    <w:rsid w:val="00E57516"/>
    <w:rsid w:val="00E57DFC"/>
    <w:rsid w:val="00E57E7B"/>
    <w:rsid w:val="00E60385"/>
    <w:rsid w:val="00E60560"/>
    <w:rsid w:val="00E6083E"/>
    <w:rsid w:val="00E60B29"/>
    <w:rsid w:val="00E60F38"/>
    <w:rsid w:val="00E61437"/>
    <w:rsid w:val="00E61536"/>
    <w:rsid w:val="00E61D0B"/>
    <w:rsid w:val="00E62815"/>
    <w:rsid w:val="00E63E7D"/>
    <w:rsid w:val="00E6422A"/>
    <w:rsid w:val="00E644D7"/>
    <w:rsid w:val="00E64506"/>
    <w:rsid w:val="00E6453B"/>
    <w:rsid w:val="00E64654"/>
    <w:rsid w:val="00E64D8E"/>
    <w:rsid w:val="00E65A9E"/>
    <w:rsid w:val="00E667EB"/>
    <w:rsid w:val="00E66842"/>
    <w:rsid w:val="00E67016"/>
    <w:rsid w:val="00E672EC"/>
    <w:rsid w:val="00E67958"/>
    <w:rsid w:val="00E679C0"/>
    <w:rsid w:val="00E67DDF"/>
    <w:rsid w:val="00E702DD"/>
    <w:rsid w:val="00E715EA"/>
    <w:rsid w:val="00E71C19"/>
    <w:rsid w:val="00E722C5"/>
    <w:rsid w:val="00E72D1C"/>
    <w:rsid w:val="00E72F64"/>
    <w:rsid w:val="00E73245"/>
    <w:rsid w:val="00E73A18"/>
    <w:rsid w:val="00E73DC0"/>
    <w:rsid w:val="00E74510"/>
    <w:rsid w:val="00E74775"/>
    <w:rsid w:val="00E74B0A"/>
    <w:rsid w:val="00E75018"/>
    <w:rsid w:val="00E7571E"/>
    <w:rsid w:val="00E75C68"/>
    <w:rsid w:val="00E761C9"/>
    <w:rsid w:val="00E7628D"/>
    <w:rsid w:val="00E7651A"/>
    <w:rsid w:val="00E769A1"/>
    <w:rsid w:val="00E769C6"/>
    <w:rsid w:val="00E771AF"/>
    <w:rsid w:val="00E77290"/>
    <w:rsid w:val="00E77297"/>
    <w:rsid w:val="00E772F6"/>
    <w:rsid w:val="00E77354"/>
    <w:rsid w:val="00E779D7"/>
    <w:rsid w:val="00E801E3"/>
    <w:rsid w:val="00E8036D"/>
    <w:rsid w:val="00E8166A"/>
    <w:rsid w:val="00E81F10"/>
    <w:rsid w:val="00E81F8B"/>
    <w:rsid w:val="00E8204D"/>
    <w:rsid w:val="00E8254D"/>
    <w:rsid w:val="00E82DF8"/>
    <w:rsid w:val="00E82F6A"/>
    <w:rsid w:val="00E83141"/>
    <w:rsid w:val="00E83A69"/>
    <w:rsid w:val="00E83AC5"/>
    <w:rsid w:val="00E83DF2"/>
    <w:rsid w:val="00E83ED2"/>
    <w:rsid w:val="00E846D2"/>
    <w:rsid w:val="00E84C11"/>
    <w:rsid w:val="00E84DD6"/>
    <w:rsid w:val="00E85F6F"/>
    <w:rsid w:val="00E869D3"/>
    <w:rsid w:val="00E86C6B"/>
    <w:rsid w:val="00E86EF8"/>
    <w:rsid w:val="00E8703A"/>
    <w:rsid w:val="00E870E7"/>
    <w:rsid w:val="00E8734D"/>
    <w:rsid w:val="00E87E77"/>
    <w:rsid w:val="00E90121"/>
    <w:rsid w:val="00E9083A"/>
    <w:rsid w:val="00E90BA4"/>
    <w:rsid w:val="00E90CC8"/>
    <w:rsid w:val="00E91F17"/>
    <w:rsid w:val="00E9201D"/>
    <w:rsid w:val="00E9249C"/>
    <w:rsid w:val="00E927BF"/>
    <w:rsid w:val="00E92B4A"/>
    <w:rsid w:val="00E92F69"/>
    <w:rsid w:val="00E934AC"/>
    <w:rsid w:val="00E940F7"/>
    <w:rsid w:val="00E949BE"/>
    <w:rsid w:val="00E94BBB"/>
    <w:rsid w:val="00E9519A"/>
    <w:rsid w:val="00E952E5"/>
    <w:rsid w:val="00E9553C"/>
    <w:rsid w:val="00E95C6B"/>
    <w:rsid w:val="00E966B2"/>
    <w:rsid w:val="00E96C68"/>
    <w:rsid w:val="00E9731D"/>
    <w:rsid w:val="00E97405"/>
    <w:rsid w:val="00E974E6"/>
    <w:rsid w:val="00E97693"/>
    <w:rsid w:val="00E97DA0"/>
    <w:rsid w:val="00EA004B"/>
    <w:rsid w:val="00EA01FF"/>
    <w:rsid w:val="00EA06C2"/>
    <w:rsid w:val="00EA0BE2"/>
    <w:rsid w:val="00EA163E"/>
    <w:rsid w:val="00EA1B27"/>
    <w:rsid w:val="00EA1BA3"/>
    <w:rsid w:val="00EA1D11"/>
    <w:rsid w:val="00EA20C3"/>
    <w:rsid w:val="00EA21CC"/>
    <w:rsid w:val="00EA2C89"/>
    <w:rsid w:val="00EA2EF5"/>
    <w:rsid w:val="00EA3218"/>
    <w:rsid w:val="00EA391B"/>
    <w:rsid w:val="00EA3F99"/>
    <w:rsid w:val="00EA46CB"/>
    <w:rsid w:val="00EA4821"/>
    <w:rsid w:val="00EA4B6B"/>
    <w:rsid w:val="00EA4E48"/>
    <w:rsid w:val="00EA5070"/>
    <w:rsid w:val="00EA5112"/>
    <w:rsid w:val="00EA5589"/>
    <w:rsid w:val="00EA5DF3"/>
    <w:rsid w:val="00EA6587"/>
    <w:rsid w:val="00EA7261"/>
    <w:rsid w:val="00EA733C"/>
    <w:rsid w:val="00EA7740"/>
    <w:rsid w:val="00EA7776"/>
    <w:rsid w:val="00EA7B24"/>
    <w:rsid w:val="00EA7B8D"/>
    <w:rsid w:val="00EA7DB5"/>
    <w:rsid w:val="00EB0CA4"/>
    <w:rsid w:val="00EB1079"/>
    <w:rsid w:val="00EB20FD"/>
    <w:rsid w:val="00EB23DB"/>
    <w:rsid w:val="00EB26F3"/>
    <w:rsid w:val="00EB2DE6"/>
    <w:rsid w:val="00EB32AC"/>
    <w:rsid w:val="00EB35F5"/>
    <w:rsid w:val="00EB3A94"/>
    <w:rsid w:val="00EB450F"/>
    <w:rsid w:val="00EB4937"/>
    <w:rsid w:val="00EB4991"/>
    <w:rsid w:val="00EB4A95"/>
    <w:rsid w:val="00EB5534"/>
    <w:rsid w:val="00EB6AE8"/>
    <w:rsid w:val="00EB6CF1"/>
    <w:rsid w:val="00EB6E13"/>
    <w:rsid w:val="00EB7235"/>
    <w:rsid w:val="00EC02D1"/>
    <w:rsid w:val="00EC08B2"/>
    <w:rsid w:val="00EC091B"/>
    <w:rsid w:val="00EC0FAD"/>
    <w:rsid w:val="00EC11E6"/>
    <w:rsid w:val="00EC17E9"/>
    <w:rsid w:val="00EC2154"/>
    <w:rsid w:val="00EC2611"/>
    <w:rsid w:val="00EC3284"/>
    <w:rsid w:val="00EC3292"/>
    <w:rsid w:val="00EC3311"/>
    <w:rsid w:val="00EC357D"/>
    <w:rsid w:val="00EC38F5"/>
    <w:rsid w:val="00EC3CF0"/>
    <w:rsid w:val="00EC3E1B"/>
    <w:rsid w:val="00EC42EF"/>
    <w:rsid w:val="00EC488A"/>
    <w:rsid w:val="00EC4DE3"/>
    <w:rsid w:val="00EC5D4B"/>
    <w:rsid w:val="00EC61F3"/>
    <w:rsid w:val="00EC6852"/>
    <w:rsid w:val="00EC68CD"/>
    <w:rsid w:val="00EC7022"/>
    <w:rsid w:val="00EC70C5"/>
    <w:rsid w:val="00EC76D7"/>
    <w:rsid w:val="00EC7A62"/>
    <w:rsid w:val="00EC7C15"/>
    <w:rsid w:val="00EC7DBE"/>
    <w:rsid w:val="00EC7EA5"/>
    <w:rsid w:val="00ED0216"/>
    <w:rsid w:val="00ED0505"/>
    <w:rsid w:val="00ED0B6A"/>
    <w:rsid w:val="00ED1070"/>
    <w:rsid w:val="00ED1345"/>
    <w:rsid w:val="00ED15E5"/>
    <w:rsid w:val="00ED1950"/>
    <w:rsid w:val="00ED263A"/>
    <w:rsid w:val="00ED286B"/>
    <w:rsid w:val="00ED2C3B"/>
    <w:rsid w:val="00ED3510"/>
    <w:rsid w:val="00ED3564"/>
    <w:rsid w:val="00ED3682"/>
    <w:rsid w:val="00ED39BE"/>
    <w:rsid w:val="00ED42E9"/>
    <w:rsid w:val="00ED44E0"/>
    <w:rsid w:val="00ED4729"/>
    <w:rsid w:val="00ED579D"/>
    <w:rsid w:val="00ED5860"/>
    <w:rsid w:val="00ED684B"/>
    <w:rsid w:val="00ED6F0B"/>
    <w:rsid w:val="00ED7168"/>
    <w:rsid w:val="00ED73C3"/>
    <w:rsid w:val="00ED766F"/>
    <w:rsid w:val="00ED78AD"/>
    <w:rsid w:val="00ED7A14"/>
    <w:rsid w:val="00ED7DB6"/>
    <w:rsid w:val="00EE003B"/>
    <w:rsid w:val="00EE04AD"/>
    <w:rsid w:val="00EE0CB9"/>
    <w:rsid w:val="00EE0DFE"/>
    <w:rsid w:val="00EE199C"/>
    <w:rsid w:val="00EE1E54"/>
    <w:rsid w:val="00EE29D3"/>
    <w:rsid w:val="00EE2D2A"/>
    <w:rsid w:val="00EE2DB4"/>
    <w:rsid w:val="00EE394A"/>
    <w:rsid w:val="00EE3EC3"/>
    <w:rsid w:val="00EE464A"/>
    <w:rsid w:val="00EE4E8A"/>
    <w:rsid w:val="00EE4FCB"/>
    <w:rsid w:val="00EE55EE"/>
    <w:rsid w:val="00EE5AD5"/>
    <w:rsid w:val="00EE5BDB"/>
    <w:rsid w:val="00EE618C"/>
    <w:rsid w:val="00EE7339"/>
    <w:rsid w:val="00EE7AA8"/>
    <w:rsid w:val="00EE7E88"/>
    <w:rsid w:val="00EF03A2"/>
    <w:rsid w:val="00EF0584"/>
    <w:rsid w:val="00EF0ED8"/>
    <w:rsid w:val="00EF1B6F"/>
    <w:rsid w:val="00EF2160"/>
    <w:rsid w:val="00EF2A29"/>
    <w:rsid w:val="00EF2F0A"/>
    <w:rsid w:val="00EF304A"/>
    <w:rsid w:val="00EF3838"/>
    <w:rsid w:val="00EF45E9"/>
    <w:rsid w:val="00EF46FD"/>
    <w:rsid w:val="00EF4855"/>
    <w:rsid w:val="00EF4963"/>
    <w:rsid w:val="00EF4A22"/>
    <w:rsid w:val="00EF4AF9"/>
    <w:rsid w:val="00EF4B25"/>
    <w:rsid w:val="00EF5715"/>
    <w:rsid w:val="00EF5F8F"/>
    <w:rsid w:val="00EF6162"/>
    <w:rsid w:val="00EF6891"/>
    <w:rsid w:val="00EF700E"/>
    <w:rsid w:val="00EF78AF"/>
    <w:rsid w:val="00EF79AA"/>
    <w:rsid w:val="00EF7D2E"/>
    <w:rsid w:val="00F001F7"/>
    <w:rsid w:val="00F00DE6"/>
    <w:rsid w:val="00F00F0B"/>
    <w:rsid w:val="00F0150A"/>
    <w:rsid w:val="00F015A7"/>
    <w:rsid w:val="00F01B86"/>
    <w:rsid w:val="00F01E6D"/>
    <w:rsid w:val="00F01F8D"/>
    <w:rsid w:val="00F02E73"/>
    <w:rsid w:val="00F0322A"/>
    <w:rsid w:val="00F03540"/>
    <w:rsid w:val="00F035B8"/>
    <w:rsid w:val="00F039CD"/>
    <w:rsid w:val="00F041F5"/>
    <w:rsid w:val="00F04D8F"/>
    <w:rsid w:val="00F0531C"/>
    <w:rsid w:val="00F0602A"/>
    <w:rsid w:val="00F07ADE"/>
    <w:rsid w:val="00F07FBE"/>
    <w:rsid w:val="00F10355"/>
    <w:rsid w:val="00F103E4"/>
    <w:rsid w:val="00F10C95"/>
    <w:rsid w:val="00F119CC"/>
    <w:rsid w:val="00F11BBF"/>
    <w:rsid w:val="00F11CD3"/>
    <w:rsid w:val="00F1224D"/>
    <w:rsid w:val="00F124BE"/>
    <w:rsid w:val="00F12D36"/>
    <w:rsid w:val="00F12D9A"/>
    <w:rsid w:val="00F1358C"/>
    <w:rsid w:val="00F13607"/>
    <w:rsid w:val="00F139A3"/>
    <w:rsid w:val="00F13CD8"/>
    <w:rsid w:val="00F14170"/>
    <w:rsid w:val="00F141A3"/>
    <w:rsid w:val="00F1468C"/>
    <w:rsid w:val="00F14982"/>
    <w:rsid w:val="00F1537C"/>
    <w:rsid w:val="00F15B1F"/>
    <w:rsid w:val="00F16055"/>
    <w:rsid w:val="00F164AE"/>
    <w:rsid w:val="00F16D0C"/>
    <w:rsid w:val="00F16D37"/>
    <w:rsid w:val="00F16FFA"/>
    <w:rsid w:val="00F17554"/>
    <w:rsid w:val="00F17710"/>
    <w:rsid w:val="00F17D08"/>
    <w:rsid w:val="00F20262"/>
    <w:rsid w:val="00F202AD"/>
    <w:rsid w:val="00F209C4"/>
    <w:rsid w:val="00F20A9D"/>
    <w:rsid w:val="00F21322"/>
    <w:rsid w:val="00F215BD"/>
    <w:rsid w:val="00F218E7"/>
    <w:rsid w:val="00F21996"/>
    <w:rsid w:val="00F22255"/>
    <w:rsid w:val="00F22689"/>
    <w:rsid w:val="00F232F4"/>
    <w:rsid w:val="00F2358B"/>
    <w:rsid w:val="00F23FEF"/>
    <w:rsid w:val="00F242B2"/>
    <w:rsid w:val="00F242F7"/>
    <w:rsid w:val="00F24359"/>
    <w:rsid w:val="00F243EA"/>
    <w:rsid w:val="00F24933"/>
    <w:rsid w:val="00F24E58"/>
    <w:rsid w:val="00F2531B"/>
    <w:rsid w:val="00F25F0E"/>
    <w:rsid w:val="00F26528"/>
    <w:rsid w:val="00F2661E"/>
    <w:rsid w:val="00F26B79"/>
    <w:rsid w:val="00F26F0D"/>
    <w:rsid w:val="00F27067"/>
    <w:rsid w:val="00F273CB"/>
    <w:rsid w:val="00F2740B"/>
    <w:rsid w:val="00F27A8A"/>
    <w:rsid w:val="00F27DDE"/>
    <w:rsid w:val="00F30309"/>
    <w:rsid w:val="00F303AB"/>
    <w:rsid w:val="00F307D0"/>
    <w:rsid w:val="00F3128F"/>
    <w:rsid w:val="00F315C3"/>
    <w:rsid w:val="00F31986"/>
    <w:rsid w:val="00F32304"/>
    <w:rsid w:val="00F328BE"/>
    <w:rsid w:val="00F32AE7"/>
    <w:rsid w:val="00F330CB"/>
    <w:rsid w:val="00F3319D"/>
    <w:rsid w:val="00F3330C"/>
    <w:rsid w:val="00F33CAB"/>
    <w:rsid w:val="00F33F13"/>
    <w:rsid w:val="00F3429C"/>
    <w:rsid w:val="00F3450B"/>
    <w:rsid w:val="00F347A9"/>
    <w:rsid w:val="00F34C91"/>
    <w:rsid w:val="00F34E3B"/>
    <w:rsid w:val="00F354FE"/>
    <w:rsid w:val="00F356C1"/>
    <w:rsid w:val="00F362BC"/>
    <w:rsid w:val="00F3642C"/>
    <w:rsid w:val="00F3690A"/>
    <w:rsid w:val="00F36912"/>
    <w:rsid w:val="00F36924"/>
    <w:rsid w:val="00F36C92"/>
    <w:rsid w:val="00F36D9A"/>
    <w:rsid w:val="00F37184"/>
    <w:rsid w:val="00F37A1A"/>
    <w:rsid w:val="00F4057A"/>
    <w:rsid w:val="00F40989"/>
    <w:rsid w:val="00F41666"/>
    <w:rsid w:val="00F41B4D"/>
    <w:rsid w:val="00F42CDE"/>
    <w:rsid w:val="00F42D48"/>
    <w:rsid w:val="00F42F4D"/>
    <w:rsid w:val="00F42FD0"/>
    <w:rsid w:val="00F4305C"/>
    <w:rsid w:val="00F4314E"/>
    <w:rsid w:val="00F43688"/>
    <w:rsid w:val="00F438A6"/>
    <w:rsid w:val="00F4443B"/>
    <w:rsid w:val="00F445DE"/>
    <w:rsid w:val="00F44772"/>
    <w:rsid w:val="00F44FD3"/>
    <w:rsid w:val="00F45689"/>
    <w:rsid w:val="00F46501"/>
    <w:rsid w:val="00F46C45"/>
    <w:rsid w:val="00F47634"/>
    <w:rsid w:val="00F50296"/>
    <w:rsid w:val="00F507C4"/>
    <w:rsid w:val="00F50A1A"/>
    <w:rsid w:val="00F50E52"/>
    <w:rsid w:val="00F51C9F"/>
    <w:rsid w:val="00F52233"/>
    <w:rsid w:val="00F52389"/>
    <w:rsid w:val="00F52704"/>
    <w:rsid w:val="00F52755"/>
    <w:rsid w:val="00F52DF9"/>
    <w:rsid w:val="00F52E32"/>
    <w:rsid w:val="00F559C3"/>
    <w:rsid w:val="00F55BD0"/>
    <w:rsid w:val="00F564AC"/>
    <w:rsid w:val="00F56CE3"/>
    <w:rsid w:val="00F60068"/>
    <w:rsid w:val="00F60E08"/>
    <w:rsid w:val="00F60F18"/>
    <w:rsid w:val="00F613DE"/>
    <w:rsid w:val="00F61503"/>
    <w:rsid w:val="00F61FEB"/>
    <w:rsid w:val="00F63087"/>
    <w:rsid w:val="00F632BA"/>
    <w:rsid w:val="00F633BF"/>
    <w:rsid w:val="00F63505"/>
    <w:rsid w:val="00F63841"/>
    <w:rsid w:val="00F63961"/>
    <w:rsid w:val="00F63C21"/>
    <w:rsid w:val="00F63DE3"/>
    <w:rsid w:val="00F6479A"/>
    <w:rsid w:val="00F64826"/>
    <w:rsid w:val="00F64A80"/>
    <w:rsid w:val="00F656CC"/>
    <w:rsid w:val="00F658EC"/>
    <w:rsid w:val="00F65EEB"/>
    <w:rsid w:val="00F6603F"/>
    <w:rsid w:val="00F661B8"/>
    <w:rsid w:val="00F66437"/>
    <w:rsid w:val="00F66A46"/>
    <w:rsid w:val="00F67259"/>
    <w:rsid w:val="00F67353"/>
    <w:rsid w:val="00F676F5"/>
    <w:rsid w:val="00F67B33"/>
    <w:rsid w:val="00F67EA6"/>
    <w:rsid w:val="00F67ED4"/>
    <w:rsid w:val="00F7008A"/>
    <w:rsid w:val="00F70441"/>
    <w:rsid w:val="00F7095C"/>
    <w:rsid w:val="00F70A2C"/>
    <w:rsid w:val="00F71BBA"/>
    <w:rsid w:val="00F71CC3"/>
    <w:rsid w:val="00F72313"/>
    <w:rsid w:val="00F7267C"/>
    <w:rsid w:val="00F730D8"/>
    <w:rsid w:val="00F7344C"/>
    <w:rsid w:val="00F73947"/>
    <w:rsid w:val="00F73EC4"/>
    <w:rsid w:val="00F7446A"/>
    <w:rsid w:val="00F74487"/>
    <w:rsid w:val="00F74F65"/>
    <w:rsid w:val="00F751BA"/>
    <w:rsid w:val="00F75585"/>
    <w:rsid w:val="00F75C78"/>
    <w:rsid w:val="00F7612B"/>
    <w:rsid w:val="00F76B69"/>
    <w:rsid w:val="00F772FF"/>
    <w:rsid w:val="00F774C8"/>
    <w:rsid w:val="00F77D17"/>
    <w:rsid w:val="00F800E7"/>
    <w:rsid w:val="00F800EF"/>
    <w:rsid w:val="00F804B5"/>
    <w:rsid w:val="00F804E7"/>
    <w:rsid w:val="00F80742"/>
    <w:rsid w:val="00F808E5"/>
    <w:rsid w:val="00F808FA"/>
    <w:rsid w:val="00F80D49"/>
    <w:rsid w:val="00F81121"/>
    <w:rsid w:val="00F8138C"/>
    <w:rsid w:val="00F81484"/>
    <w:rsid w:val="00F8166E"/>
    <w:rsid w:val="00F819C2"/>
    <w:rsid w:val="00F8212E"/>
    <w:rsid w:val="00F8283F"/>
    <w:rsid w:val="00F82C49"/>
    <w:rsid w:val="00F82C7B"/>
    <w:rsid w:val="00F83786"/>
    <w:rsid w:val="00F83AF1"/>
    <w:rsid w:val="00F84801"/>
    <w:rsid w:val="00F84CDA"/>
    <w:rsid w:val="00F84CEA"/>
    <w:rsid w:val="00F8599E"/>
    <w:rsid w:val="00F859A4"/>
    <w:rsid w:val="00F85C25"/>
    <w:rsid w:val="00F86C41"/>
    <w:rsid w:val="00F9010E"/>
    <w:rsid w:val="00F902CC"/>
    <w:rsid w:val="00F90384"/>
    <w:rsid w:val="00F91240"/>
    <w:rsid w:val="00F9156B"/>
    <w:rsid w:val="00F91B0A"/>
    <w:rsid w:val="00F91BD1"/>
    <w:rsid w:val="00F92E53"/>
    <w:rsid w:val="00F9326D"/>
    <w:rsid w:val="00F93774"/>
    <w:rsid w:val="00F937C6"/>
    <w:rsid w:val="00F939C0"/>
    <w:rsid w:val="00F93AC6"/>
    <w:rsid w:val="00F93AE9"/>
    <w:rsid w:val="00F93B57"/>
    <w:rsid w:val="00F93FD2"/>
    <w:rsid w:val="00F94020"/>
    <w:rsid w:val="00F94770"/>
    <w:rsid w:val="00F95049"/>
    <w:rsid w:val="00F956A4"/>
    <w:rsid w:val="00F95978"/>
    <w:rsid w:val="00F95A3E"/>
    <w:rsid w:val="00F961D3"/>
    <w:rsid w:val="00F965C8"/>
    <w:rsid w:val="00F96631"/>
    <w:rsid w:val="00F96745"/>
    <w:rsid w:val="00F969B1"/>
    <w:rsid w:val="00F96BAE"/>
    <w:rsid w:val="00F96C91"/>
    <w:rsid w:val="00F96D63"/>
    <w:rsid w:val="00F96FD7"/>
    <w:rsid w:val="00F9742F"/>
    <w:rsid w:val="00F975C2"/>
    <w:rsid w:val="00FA12FB"/>
    <w:rsid w:val="00FA187D"/>
    <w:rsid w:val="00FA1920"/>
    <w:rsid w:val="00FA196B"/>
    <w:rsid w:val="00FA19B0"/>
    <w:rsid w:val="00FA221A"/>
    <w:rsid w:val="00FA2763"/>
    <w:rsid w:val="00FA28BD"/>
    <w:rsid w:val="00FA2A8C"/>
    <w:rsid w:val="00FA2CEE"/>
    <w:rsid w:val="00FA2DD7"/>
    <w:rsid w:val="00FA34E3"/>
    <w:rsid w:val="00FA35FE"/>
    <w:rsid w:val="00FA3E0C"/>
    <w:rsid w:val="00FA45E3"/>
    <w:rsid w:val="00FA45F9"/>
    <w:rsid w:val="00FA465F"/>
    <w:rsid w:val="00FA4792"/>
    <w:rsid w:val="00FA491B"/>
    <w:rsid w:val="00FA499B"/>
    <w:rsid w:val="00FA49EE"/>
    <w:rsid w:val="00FA4EAF"/>
    <w:rsid w:val="00FA53D7"/>
    <w:rsid w:val="00FA54A1"/>
    <w:rsid w:val="00FA5B22"/>
    <w:rsid w:val="00FA5E5D"/>
    <w:rsid w:val="00FA5F84"/>
    <w:rsid w:val="00FA5FCA"/>
    <w:rsid w:val="00FA6028"/>
    <w:rsid w:val="00FA62F5"/>
    <w:rsid w:val="00FA64B8"/>
    <w:rsid w:val="00FA6F5A"/>
    <w:rsid w:val="00FA7188"/>
    <w:rsid w:val="00FA780B"/>
    <w:rsid w:val="00FA7820"/>
    <w:rsid w:val="00FB01DD"/>
    <w:rsid w:val="00FB1E59"/>
    <w:rsid w:val="00FB2104"/>
    <w:rsid w:val="00FB25A4"/>
    <w:rsid w:val="00FB29EB"/>
    <w:rsid w:val="00FB2A34"/>
    <w:rsid w:val="00FB2DC2"/>
    <w:rsid w:val="00FB2E23"/>
    <w:rsid w:val="00FB2FF6"/>
    <w:rsid w:val="00FB3059"/>
    <w:rsid w:val="00FB492F"/>
    <w:rsid w:val="00FB4B3D"/>
    <w:rsid w:val="00FB4BCA"/>
    <w:rsid w:val="00FB4C37"/>
    <w:rsid w:val="00FB4EEB"/>
    <w:rsid w:val="00FB52EB"/>
    <w:rsid w:val="00FB5E05"/>
    <w:rsid w:val="00FB726C"/>
    <w:rsid w:val="00FB7296"/>
    <w:rsid w:val="00FB77C7"/>
    <w:rsid w:val="00FB7EA6"/>
    <w:rsid w:val="00FC13D9"/>
    <w:rsid w:val="00FC13F8"/>
    <w:rsid w:val="00FC1682"/>
    <w:rsid w:val="00FC1AB1"/>
    <w:rsid w:val="00FC21E4"/>
    <w:rsid w:val="00FC244D"/>
    <w:rsid w:val="00FC391D"/>
    <w:rsid w:val="00FC3B38"/>
    <w:rsid w:val="00FC3BB4"/>
    <w:rsid w:val="00FC4056"/>
    <w:rsid w:val="00FC43B2"/>
    <w:rsid w:val="00FC47FB"/>
    <w:rsid w:val="00FC4A50"/>
    <w:rsid w:val="00FC567B"/>
    <w:rsid w:val="00FC5944"/>
    <w:rsid w:val="00FC6AC2"/>
    <w:rsid w:val="00FC711D"/>
    <w:rsid w:val="00FC76FC"/>
    <w:rsid w:val="00FC7AFD"/>
    <w:rsid w:val="00FC7FF7"/>
    <w:rsid w:val="00FD04A0"/>
    <w:rsid w:val="00FD0A64"/>
    <w:rsid w:val="00FD0DF6"/>
    <w:rsid w:val="00FD1562"/>
    <w:rsid w:val="00FD1665"/>
    <w:rsid w:val="00FD2196"/>
    <w:rsid w:val="00FD25BC"/>
    <w:rsid w:val="00FD282C"/>
    <w:rsid w:val="00FD28FC"/>
    <w:rsid w:val="00FD2BC6"/>
    <w:rsid w:val="00FD2C62"/>
    <w:rsid w:val="00FD2CA2"/>
    <w:rsid w:val="00FD3F29"/>
    <w:rsid w:val="00FD418E"/>
    <w:rsid w:val="00FD42AD"/>
    <w:rsid w:val="00FD4634"/>
    <w:rsid w:val="00FD4D15"/>
    <w:rsid w:val="00FD5086"/>
    <w:rsid w:val="00FD5367"/>
    <w:rsid w:val="00FD5684"/>
    <w:rsid w:val="00FD60FC"/>
    <w:rsid w:val="00FD6A46"/>
    <w:rsid w:val="00FD6F0F"/>
    <w:rsid w:val="00FD6F4D"/>
    <w:rsid w:val="00FD7156"/>
    <w:rsid w:val="00FD7477"/>
    <w:rsid w:val="00FD7D13"/>
    <w:rsid w:val="00FD7DFC"/>
    <w:rsid w:val="00FD7EF8"/>
    <w:rsid w:val="00FE077C"/>
    <w:rsid w:val="00FE0B3B"/>
    <w:rsid w:val="00FE0F50"/>
    <w:rsid w:val="00FE1128"/>
    <w:rsid w:val="00FE18DD"/>
    <w:rsid w:val="00FE1B68"/>
    <w:rsid w:val="00FE1E6E"/>
    <w:rsid w:val="00FE2576"/>
    <w:rsid w:val="00FE2583"/>
    <w:rsid w:val="00FE27F7"/>
    <w:rsid w:val="00FE2C58"/>
    <w:rsid w:val="00FE360E"/>
    <w:rsid w:val="00FE384A"/>
    <w:rsid w:val="00FE385A"/>
    <w:rsid w:val="00FE439D"/>
    <w:rsid w:val="00FE45FE"/>
    <w:rsid w:val="00FE464B"/>
    <w:rsid w:val="00FE4D97"/>
    <w:rsid w:val="00FE5AEF"/>
    <w:rsid w:val="00FE5B40"/>
    <w:rsid w:val="00FE5C83"/>
    <w:rsid w:val="00FE5F96"/>
    <w:rsid w:val="00FE67E5"/>
    <w:rsid w:val="00FE736D"/>
    <w:rsid w:val="00FE743C"/>
    <w:rsid w:val="00FE764B"/>
    <w:rsid w:val="00FE767B"/>
    <w:rsid w:val="00FE76ED"/>
    <w:rsid w:val="00FE7CF3"/>
    <w:rsid w:val="00FF04D4"/>
    <w:rsid w:val="00FF0752"/>
    <w:rsid w:val="00FF09BE"/>
    <w:rsid w:val="00FF0CB0"/>
    <w:rsid w:val="00FF1737"/>
    <w:rsid w:val="00FF1770"/>
    <w:rsid w:val="00FF1A96"/>
    <w:rsid w:val="00FF1C16"/>
    <w:rsid w:val="00FF1F94"/>
    <w:rsid w:val="00FF255C"/>
    <w:rsid w:val="00FF2632"/>
    <w:rsid w:val="00FF2870"/>
    <w:rsid w:val="00FF29E8"/>
    <w:rsid w:val="00FF2A7B"/>
    <w:rsid w:val="00FF2B28"/>
    <w:rsid w:val="00FF2E14"/>
    <w:rsid w:val="00FF394D"/>
    <w:rsid w:val="00FF3A6D"/>
    <w:rsid w:val="00FF3E49"/>
    <w:rsid w:val="00FF3FCF"/>
    <w:rsid w:val="00FF40EA"/>
    <w:rsid w:val="00FF4626"/>
    <w:rsid w:val="00FF4C47"/>
    <w:rsid w:val="00FF5074"/>
    <w:rsid w:val="00FF5275"/>
    <w:rsid w:val="00FF5AA8"/>
    <w:rsid w:val="00FF5E1E"/>
    <w:rsid w:val="00FF5E3B"/>
    <w:rsid w:val="00FF6925"/>
    <w:rsid w:val="00FF7205"/>
    <w:rsid w:val="00FF7554"/>
    <w:rsid w:val="00FF7621"/>
    <w:rsid w:val="00FF77FF"/>
    <w:rsid w:val="00FF7B04"/>
    <w:rsid w:val="00FF7DAA"/>
    <w:rsid w:val="00FF7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84C4E9"/>
  <w15:docId w15:val="{CE4F143F-EAE7-4BA1-8E37-C71D197D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 w:qFormat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iPriority="0" w:unhideWhenUsed="1"/>
    <w:lsdException w:name="HTML Cite" w:semiHidden="1" w:uiPriority="0" w:unhideWhenUsed="1"/>
    <w:lsdException w:name="HTML Code" w:semiHidden="1" w:uiPriority="0" w:unhideWhenUsed="1"/>
    <w:lsdException w:name="HTML Definition" w:semiHidden="1" w:uiPriority="0" w:unhideWhenUsed="1"/>
    <w:lsdException w:name="HTML Keyboard" w:semiHidden="1" w:uiPriority="0" w:unhideWhenUsed="1"/>
    <w:lsdException w:name="HTML Preformatted" w:semiHidden="1" w:uiPriority="0" w:unhideWhenUsed="1"/>
    <w:lsdException w:name="HTML Sample" w:semiHidden="1" w:uiPriority="0" w:unhideWhenUsed="1"/>
    <w:lsdException w:name="HTML Typewriter" w:semiHidden="1" w:uiPriority="0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E32D89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paragraph" w:styleId="11">
    <w:name w:val="heading 1"/>
    <w:basedOn w:val="a3"/>
    <w:next w:val="a3"/>
    <w:link w:val="12"/>
    <w:uiPriority w:val="99"/>
    <w:qFormat/>
    <w:rsid w:val="00A35296"/>
    <w:pPr>
      <w:keepNext/>
      <w:pageBreakBefore/>
      <w:numPr>
        <w:numId w:val="14"/>
      </w:numPr>
      <w:outlineLvl w:val="0"/>
    </w:pPr>
    <w:rPr>
      <w:rFonts w:eastAsia="Times New Roman"/>
      <w:sz w:val="28"/>
      <w:szCs w:val="24"/>
      <w:lang w:eastAsia="zh-CN"/>
    </w:rPr>
  </w:style>
  <w:style w:type="paragraph" w:styleId="2">
    <w:name w:val="heading 2"/>
    <w:basedOn w:val="a3"/>
    <w:next w:val="a3"/>
    <w:link w:val="22"/>
    <w:qFormat/>
    <w:rsid w:val="00A35296"/>
    <w:pPr>
      <w:keepNext/>
      <w:numPr>
        <w:ilvl w:val="1"/>
        <w:numId w:val="1"/>
      </w:numPr>
      <w:spacing w:before="240" w:after="60"/>
      <w:ind w:left="1440"/>
      <w:outlineLvl w:val="1"/>
    </w:pPr>
    <w:rPr>
      <w:rFonts w:eastAsia="Times New Roman"/>
      <w:bCs/>
      <w:iCs/>
      <w:sz w:val="28"/>
      <w:szCs w:val="28"/>
      <w:lang w:eastAsia="zh-CN"/>
    </w:rPr>
  </w:style>
  <w:style w:type="paragraph" w:styleId="3">
    <w:name w:val="heading 3"/>
    <w:basedOn w:val="a3"/>
    <w:next w:val="a3"/>
    <w:link w:val="32"/>
    <w:qFormat/>
    <w:rsid w:val="00A35296"/>
    <w:pPr>
      <w:keepNext/>
      <w:numPr>
        <w:ilvl w:val="2"/>
        <w:numId w:val="1"/>
      </w:numPr>
      <w:ind w:left="2160" w:hanging="180"/>
      <w:outlineLvl w:val="2"/>
    </w:pPr>
    <w:rPr>
      <w:rFonts w:eastAsia="Times New Roman"/>
      <w:sz w:val="28"/>
      <w:szCs w:val="28"/>
      <w:lang w:eastAsia="zh-CN"/>
    </w:rPr>
  </w:style>
  <w:style w:type="paragraph" w:styleId="4">
    <w:name w:val="heading 4"/>
    <w:basedOn w:val="a3"/>
    <w:next w:val="a3"/>
    <w:link w:val="42"/>
    <w:uiPriority w:val="9"/>
    <w:qFormat/>
    <w:rsid w:val="00A35296"/>
    <w:pPr>
      <w:keepNext/>
      <w:numPr>
        <w:ilvl w:val="3"/>
        <w:numId w:val="1"/>
      </w:numPr>
      <w:spacing w:before="240" w:after="60"/>
      <w:ind w:left="2880" w:firstLine="0"/>
      <w:outlineLvl w:val="3"/>
    </w:pPr>
    <w:rPr>
      <w:rFonts w:eastAsia="Times New Roman"/>
      <w:bCs/>
      <w:sz w:val="28"/>
      <w:szCs w:val="28"/>
      <w:lang w:eastAsia="zh-CN"/>
    </w:rPr>
  </w:style>
  <w:style w:type="paragraph" w:styleId="5">
    <w:name w:val="heading 5"/>
    <w:basedOn w:val="a3"/>
    <w:next w:val="a3"/>
    <w:link w:val="52"/>
    <w:qFormat/>
    <w:rsid w:val="00A35296"/>
    <w:pPr>
      <w:numPr>
        <w:ilvl w:val="4"/>
        <w:numId w:val="1"/>
      </w:numPr>
      <w:spacing w:before="240" w:after="60"/>
      <w:ind w:left="3600" w:firstLine="0"/>
      <w:outlineLvl w:val="4"/>
    </w:pPr>
    <w:rPr>
      <w:rFonts w:eastAsia="Times New Roman"/>
      <w:bCs/>
      <w:iCs/>
      <w:sz w:val="28"/>
      <w:lang w:eastAsia="zh-CN"/>
    </w:rPr>
  </w:style>
  <w:style w:type="paragraph" w:styleId="6">
    <w:name w:val="heading 6"/>
    <w:basedOn w:val="a3"/>
    <w:next w:val="a3"/>
    <w:link w:val="60"/>
    <w:qFormat/>
    <w:rsid w:val="00A35296"/>
    <w:pPr>
      <w:numPr>
        <w:ilvl w:val="5"/>
        <w:numId w:val="1"/>
      </w:numPr>
      <w:spacing w:before="240" w:after="60"/>
      <w:ind w:left="4320" w:hanging="180"/>
      <w:outlineLvl w:val="5"/>
    </w:pPr>
    <w:rPr>
      <w:rFonts w:eastAsia="Times New Roman"/>
      <w:bCs/>
      <w:sz w:val="28"/>
      <w:lang w:eastAsia="zh-CN"/>
    </w:rPr>
  </w:style>
  <w:style w:type="paragraph" w:styleId="7">
    <w:name w:val="heading 7"/>
    <w:basedOn w:val="a3"/>
    <w:next w:val="a3"/>
    <w:link w:val="70"/>
    <w:qFormat/>
    <w:rsid w:val="00A35296"/>
    <w:pPr>
      <w:numPr>
        <w:ilvl w:val="6"/>
        <w:numId w:val="1"/>
      </w:numPr>
      <w:spacing w:before="240" w:after="60"/>
      <w:ind w:left="5040" w:firstLine="0"/>
      <w:jc w:val="left"/>
      <w:outlineLvl w:val="6"/>
    </w:pPr>
    <w:rPr>
      <w:rFonts w:eastAsia="Times New Roman"/>
      <w:sz w:val="24"/>
      <w:szCs w:val="24"/>
      <w:lang w:eastAsia="zh-CN"/>
    </w:rPr>
  </w:style>
  <w:style w:type="paragraph" w:styleId="8">
    <w:name w:val="heading 8"/>
    <w:basedOn w:val="a3"/>
    <w:next w:val="a3"/>
    <w:link w:val="80"/>
    <w:qFormat/>
    <w:rsid w:val="00A35296"/>
    <w:pPr>
      <w:numPr>
        <w:ilvl w:val="7"/>
        <w:numId w:val="1"/>
      </w:numPr>
      <w:spacing w:before="240" w:after="60"/>
      <w:ind w:left="5760" w:firstLine="0"/>
      <w:jc w:val="left"/>
      <w:outlineLvl w:val="7"/>
    </w:pPr>
    <w:rPr>
      <w:rFonts w:eastAsia="Times New Roman"/>
      <w:i/>
      <w:iCs/>
      <w:sz w:val="24"/>
      <w:szCs w:val="24"/>
      <w:lang w:eastAsia="zh-CN"/>
    </w:rPr>
  </w:style>
  <w:style w:type="paragraph" w:styleId="9">
    <w:name w:val="heading 9"/>
    <w:basedOn w:val="a3"/>
    <w:next w:val="a3"/>
    <w:link w:val="90"/>
    <w:qFormat/>
    <w:rsid w:val="00A35296"/>
    <w:pPr>
      <w:numPr>
        <w:ilvl w:val="8"/>
        <w:numId w:val="1"/>
      </w:numPr>
      <w:spacing w:before="240" w:after="60"/>
      <w:ind w:left="6480" w:hanging="180"/>
      <w:jc w:val="left"/>
      <w:outlineLvl w:val="8"/>
    </w:pPr>
    <w:rPr>
      <w:rFonts w:ascii="Arial" w:eastAsia="Times New Roman" w:hAnsi="Arial"/>
      <w:lang w:eastAsia="zh-CN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Plain Text"/>
    <w:basedOn w:val="a3"/>
    <w:link w:val="a8"/>
    <w:uiPriority w:val="99"/>
    <w:unhideWhenUsed/>
    <w:rsid w:val="00ED60BB"/>
    <w:rPr>
      <w:rFonts w:ascii="Consolas" w:hAnsi="Consolas"/>
      <w:sz w:val="21"/>
      <w:szCs w:val="21"/>
    </w:rPr>
  </w:style>
  <w:style w:type="character" w:customStyle="1" w:styleId="a8">
    <w:name w:val="Текст Знак"/>
    <w:link w:val="a7"/>
    <w:uiPriority w:val="99"/>
    <w:rsid w:val="00ED60BB"/>
    <w:rPr>
      <w:rFonts w:ascii="Consolas" w:hAnsi="Consolas"/>
      <w:sz w:val="21"/>
      <w:szCs w:val="21"/>
    </w:rPr>
  </w:style>
  <w:style w:type="table" w:styleId="a9">
    <w:name w:val="Table Grid"/>
    <w:basedOn w:val="a5"/>
    <w:uiPriority w:val="59"/>
    <w:rsid w:val="00186B8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header"/>
    <w:basedOn w:val="a3"/>
    <w:link w:val="ab"/>
    <w:uiPriority w:val="99"/>
    <w:unhideWhenUsed/>
    <w:rsid w:val="000F3C0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4"/>
    <w:link w:val="aa"/>
    <w:uiPriority w:val="99"/>
    <w:qFormat/>
    <w:rsid w:val="000F3C08"/>
  </w:style>
  <w:style w:type="paragraph" w:styleId="ac">
    <w:name w:val="footer"/>
    <w:basedOn w:val="a3"/>
    <w:link w:val="ad"/>
    <w:uiPriority w:val="99"/>
    <w:unhideWhenUsed/>
    <w:rsid w:val="00CF259C"/>
    <w:pPr>
      <w:tabs>
        <w:tab w:val="center" w:pos="4677"/>
        <w:tab w:val="right" w:pos="9355"/>
      </w:tabs>
      <w:jc w:val="right"/>
    </w:pPr>
  </w:style>
  <w:style w:type="character" w:customStyle="1" w:styleId="ad">
    <w:name w:val="Нижний колонтитул Знак"/>
    <w:basedOn w:val="a4"/>
    <w:link w:val="ac"/>
    <w:uiPriority w:val="99"/>
    <w:qFormat/>
    <w:rsid w:val="00CF259C"/>
    <w:rPr>
      <w:rFonts w:ascii="Times New Roman" w:hAnsi="Times New Roman"/>
      <w:sz w:val="26"/>
      <w:szCs w:val="26"/>
      <w:lang w:eastAsia="en-US"/>
    </w:rPr>
  </w:style>
  <w:style w:type="paragraph" w:customStyle="1" w:styleId="ConsPlusNormal">
    <w:name w:val="ConsPlusNormal"/>
    <w:rsid w:val="00166E6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166E6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ae">
    <w:name w:val="Текст выноски Знак"/>
    <w:link w:val="af"/>
    <w:uiPriority w:val="99"/>
    <w:rsid w:val="007C0C79"/>
    <w:rPr>
      <w:rFonts w:ascii="Tahoma" w:eastAsia="Times New Roman" w:hAnsi="Tahoma" w:cs="Tahoma"/>
      <w:sz w:val="16"/>
      <w:szCs w:val="16"/>
    </w:rPr>
  </w:style>
  <w:style w:type="paragraph" w:styleId="af">
    <w:name w:val="Balloon Text"/>
    <w:basedOn w:val="a3"/>
    <w:link w:val="ae"/>
    <w:uiPriority w:val="99"/>
    <w:rsid w:val="007C0C79"/>
    <w:pPr>
      <w:jc w:val="left"/>
    </w:pPr>
    <w:rPr>
      <w:rFonts w:ascii="Tahoma" w:eastAsia="Times New Roman" w:hAnsi="Tahoma"/>
      <w:sz w:val="16"/>
      <w:szCs w:val="16"/>
    </w:rPr>
  </w:style>
  <w:style w:type="character" w:customStyle="1" w:styleId="295pt0pt">
    <w:name w:val="Основной текст (2) + 9;5 pt;Полужирный;Интервал 0 pt"/>
    <w:rsid w:val="00F1498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19"/>
      <w:szCs w:val="19"/>
      <w:u w:val="none"/>
      <w:lang w:val="ru-RU" w:eastAsia="ru-RU" w:bidi="ru-RU"/>
    </w:rPr>
  </w:style>
  <w:style w:type="character" w:styleId="af0">
    <w:name w:val="Hyperlink"/>
    <w:uiPriority w:val="99"/>
    <w:rsid w:val="00314A8F"/>
    <w:rPr>
      <w:rFonts w:ascii="Times New Roman" w:hAnsi="Times New Roman" w:cs="Times New Roman"/>
      <w:color w:val="000000"/>
      <w:sz w:val="28"/>
      <w:u w:val="none"/>
    </w:rPr>
  </w:style>
  <w:style w:type="paragraph" w:customStyle="1" w:styleId="af1">
    <w:name w:val="Текст акта"/>
    <w:rsid w:val="00314A8F"/>
    <w:pPr>
      <w:widowControl w:val="0"/>
      <w:suppressAutoHyphens/>
      <w:ind w:firstLine="709"/>
    </w:pPr>
    <w:rPr>
      <w:rFonts w:ascii="Times New Roman" w:eastAsia="Times New Roman" w:hAnsi="Times New Roman"/>
      <w:sz w:val="28"/>
      <w:szCs w:val="24"/>
      <w:lang w:eastAsia="zh-CN"/>
    </w:rPr>
  </w:style>
  <w:style w:type="paragraph" w:customStyle="1" w:styleId="af2">
    <w:name w:val="Статья закона с точкой"/>
    <w:basedOn w:val="a3"/>
    <w:next w:val="af1"/>
    <w:rsid w:val="00314A8F"/>
    <w:pPr>
      <w:widowControl w:val="0"/>
      <w:suppressAutoHyphens/>
      <w:ind w:left="-567" w:firstLine="709"/>
    </w:pPr>
    <w:rPr>
      <w:rFonts w:eastAsia="Times New Roman"/>
      <w:b/>
      <w:sz w:val="28"/>
      <w:szCs w:val="28"/>
      <w:lang w:eastAsia="zh-CN"/>
    </w:rPr>
  </w:style>
  <w:style w:type="character" w:customStyle="1" w:styleId="12">
    <w:name w:val="Заголовок 1 Знак"/>
    <w:link w:val="11"/>
    <w:uiPriority w:val="9"/>
    <w:rsid w:val="00A35296"/>
    <w:rPr>
      <w:rFonts w:ascii="Times New Roman" w:eastAsia="Times New Roman" w:hAnsi="Times New Roman"/>
      <w:sz w:val="28"/>
      <w:szCs w:val="24"/>
      <w:lang w:eastAsia="zh-CN"/>
    </w:rPr>
  </w:style>
  <w:style w:type="character" w:customStyle="1" w:styleId="22">
    <w:name w:val="Заголовок 2 Знак"/>
    <w:link w:val="2"/>
    <w:rsid w:val="00A35296"/>
    <w:rPr>
      <w:rFonts w:ascii="Times New Roman" w:eastAsia="Times New Roman" w:hAnsi="Times New Roman" w:cs="Arial"/>
      <w:bCs/>
      <w:iCs/>
      <w:sz w:val="28"/>
      <w:szCs w:val="28"/>
      <w:lang w:eastAsia="zh-CN"/>
    </w:rPr>
  </w:style>
  <w:style w:type="character" w:customStyle="1" w:styleId="32">
    <w:name w:val="Заголовок 3 Знак"/>
    <w:link w:val="3"/>
    <w:rsid w:val="00A35296"/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42">
    <w:name w:val="Заголовок 4 Знак"/>
    <w:link w:val="4"/>
    <w:uiPriority w:val="9"/>
    <w:rsid w:val="00A35296"/>
    <w:rPr>
      <w:rFonts w:ascii="Times New Roman" w:eastAsia="Times New Roman" w:hAnsi="Times New Roman"/>
      <w:bCs/>
      <w:sz w:val="28"/>
      <w:szCs w:val="28"/>
      <w:lang w:eastAsia="zh-CN"/>
    </w:rPr>
  </w:style>
  <w:style w:type="character" w:customStyle="1" w:styleId="52">
    <w:name w:val="Заголовок 5 Знак"/>
    <w:link w:val="5"/>
    <w:rsid w:val="00A35296"/>
    <w:rPr>
      <w:rFonts w:ascii="Times New Roman" w:eastAsia="Times New Roman" w:hAnsi="Times New Roman"/>
      <w:bCs/>
      <w:iCs/>
      <w:sz w:val="28"/>
      <w:szCs w:val="26"/>
      <w:lang w:eastAsia="zh-CN"/>
    </w:rPr>
  </w:style>
  <w:style w:type="character" w:customStyle="1" w:styleId="60">
    <w:name w:val="Заголовок 6 Знак"/>
    <w:link w:val="6"/>
    <w:rsid w:val="00A35296"/>
    <w:rPr>
      <w:rFonts w:ascii="Times New Roman" w:eastAsia="Times New Roman" w:hAnsi="Times New Roman"/>
      <w:bCs/>
      <w:sz w:val="28"/>
      <w:szCs w:val="22"/>
      <w:lang w:eastAsia="zh-CN"/>
    </w:rPr>
  </w:style>
  <w:style w:type="character" w:customStyle="1" w:styleId="70">
    <w:name w:val="Заголовок 7 Знак"/>
    <w:link w:val="7"/>
    <w:rsid w:val="00A35296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80">
    <w:name w:val="Заголовок 8 Знак"/>
    <w:link w:val="8"/>
    <w:rsid w:val="00A35296"/>
    <w:rPr>
      <w:rFonts w:ascii="Times New Roman" w:eastAsia="Times New Roman" w:hAnsi="Times New Roman"/>
      <w:i/>
      <w:iCs/>
      <w:sz w:val="24"/>
      <w:szCs w:val="24"/>
      <w:lang w:eastAsia="zh-CN"/>
    </w:rPr>
  </w:style>
  <w:style w:type="character" w:customStyle="1" w:styleId="90">
    <w:name w:val="Заголовок 9 Знак"/>
    <w:link w:val="9"/>
    <w:rsid w:val="00A35296"/>
    <w:rPr>
      <w:rFonts w:ascii="Arial" w:eastAsia="Times New Roman" w:hAnsi="Arial" w:cs="Arial"/>
      <w:sz w:val="22"/>
      <w:szCs w:val="22"/>
      <w:lang w:eastAsia="zh-CN"/>
    </w:rPr>
  </w:style>
  <w:style w:type="character" w:customStyle="1" w:styleId="WW8Num1z0">
    <w:name w:val="WW8Num1z0"/>
    <w:rsid w:val="00A35296"/>
  </w:style>
  <w:style w:type="character" w:customStyle="1" w:styleId="WW8Num2z0">
    <w:name w:val="WW8Num2z0"/>
    <w:rsid w:val="00A35296"/>
  </w:style>
  <w:style w:type="character" w:customStyle="1" w:styleId="WW8Num3z0">
    <w:name w:val="WW8Num3z0"/>
    <w:rsid w:val="00A35296"/>
  </w:style>
  <w:style w:type="character" w:customStyle="1" w:styleId="WW8Num4z0">
    <w:name w:val="WW8Num4z0"/>
    <w:rsid w:val="00A35296"/>
  </w:style>
  <w:style w:type="character" w:customStyle="1" w:styleId="WW8Num5z0">
    <w:name w:val="WW8Num5z0"/>
    <w:rsid w:val="00A35296"/>
    <w:rPr>
      <w:rFonts w:ascii="Symbol" w:hAnsi="Symbol" w:cs="Symbol" w:hint="default"/>
    </w:rPr>
  </w:style>
  <w:style w:type="character" w:customStyle="1" w:styleId="WW8Num6z0">
    <w:name w:val="WW8Num6z0"/>
    <w:rsid w:val="00A35296"/>
    <w:rPr>
      <w:rFonts w:ascii="Symbol" w:hAnsi="Symbol" w:cs="Symbol" w:hint="default"/>
    </w:rPr>
  </w:style>
  <w:style w:type="character" w:customStyle="1" w:styleId="WW8Num7z0">
    <w:name w:val="WW8Num7z0"/>
    <w:rsid w:val="00A35296"/>
    <w:rPr>
      <w:rFonts w:ascii="Symbol" w:hAnsi="Symbol" w:cs="Symbol" w:hint="default"/>
    </w:rPr>
  </w:style>
  <w:style w:type="character" w:customStyle="1" w:styleId="WW8Num8z0">
    <w:name w:val="WW8Num8z0"/>
    <w:rsid w:val="00A35296"/>
    <w:rPr>
      <w:rFonts w:ascii="Symbol" w:hAnsi="Symbol" w:cs="Symbol" w:hint="default"/>
    </w:rPr>
  </w:style>
  <w:style w:type="character" w:customStyle="1" w:styleId="WW8Num9z0">
    <w:name w:val="WW8Num9z0"/>
    <w:rsid w:val="00A35296"/>
  </w:style>
  <w:style w:type="character" w:customStyle="1" w:styleId="WW8Num10z0">
    <w:name w:val="WW8Num10z0"/>
    <w:rsid w:val="00A35296"/>
    <w:rPr>
      <w:rFonts w:ascii="Symbol" w:hAnsi="Symbol" w:cs="Symbol" w:hint="default"/>
    </w:rPr>
  </w:style>
  <w:style w:type="character" w:customStyle="1" w:styleId="WW8Num11z0">
    <w:name w:val="WW8Num11z0"/>
    <w:rsid w:val="00A35296"/>
    <w:rPr>
      <w:rFonts w:ascii="Times New Roman" w:hAnsi="Times New Roman" w:cs="Times New Roman" w:hint="default"/>
      <w:b/>
      <w:i w:val="0"/>
      <w:caps w:val="0"/>
      <w:smallCaps w:val="0"/>
      <w:sz w:val="28"/>
      <w:szCs w:val="28"/>
    </w:rPr>
  </w:style>
  <w:style w:type="character" w:customStyle="1" w:styleId="WW8Num11z1">
    <w:name w:val="WW8Num11z1"/>
    <w:rsid w:val="00A35296"/>
  </w:style>
  <w:style w:type="character" w:customStyle="1" w:styleId="WW8Num11z2">
    <w:name w:val="WW8Num11z2"/>
    <w:rsid w:val="00A35296"/>
  </w:style>
  <w:style w:type="character" w:customStyle="1" w:styleId="WW8Num11z3">
    <w:name w:val="WW8Num11z3"/>
    <w:rsid w:val="00A35296"/>
  </w:style>
  <w:style w:type="character" w:customStyle="1" w:styleId="WW8Num11z4">
    <w:name w:val="WW8Num11z4"/>
    <w:rsid w:val="00A35296"/>
  </w:style>
  <w:style w:type="character" w:customStyle="1" w:styleId="WW8Num11z5">
    <w:name w:val="WW8Num11z5"/>
    <w:rsid w:val="00A35296"/>
  </w:style>
  <w:style w:type="character" w:customStyle="1" w:styleId="WW8Num11z6">
    <w:name w:val="WW8Num11z6"/>
    <w:rsid w:val="00A35296"/>
  </w:style>
  <w:style w:type="character" w:customStyle="1" w:styleId="WW8Num11z7">
    <w:name w:val="WW8Num11z7"/>
    <w:rsid w:val="00A35296"/>
  </w:style>
  <w:style w:type="character" w:customStyle="1" w:styleId="WW8Num11z8">
    <w:name w:val="WW8Num11z8"/>
    <w:rsid w:val="00A35296"/>
  </w:style>
  <w:style w:type="character" w:customStyle="1" w:styleId="WW8Num12z0">
    <w:name w:val="WW8Num12z0"/>
    <w:rsid w:val="00A35296"/>
    <w:rPr>
      <w:rFonts w:hint="default"/>
      <w:b/>
      <w:i w:val="0"/>
      <w:caps w:val="0"/>
      <w:smallCaps w:val="0"/>
      <w:sz w:val="28"/>
      <w:szCs w:val="28"/>
    </w:rPr>
  </w:style>
  <w:style w:type="character" w:customStyle="1" w:styleId="WW8Num12z1">
    <w:name w:val="WW8Num12z1"/>
    <w:rsid w:val="00A35296"/>
  </w:style>
  <w:style w:type="character" w:customStyle="1" w:styleId="WW8Num12z2">
    <w:name w:val="WW8Num12z2"/>
    <w:rsid w:val="00A35296"/>
  </w:style>
  <w:style w:type="character" w:customStyle="1" w:styleId="WW8Num12z3">
    <w:name w:val="WW8Num12z3"/>
    <w:rsid w:val="00A35296"/>
  </w:style>
  <w:style w:type="character" w:customStyle="1" w:styleId="WW8Num12z4">
    <w:name w:val="WW8Num12z4"/>
    <w:rsid w:val="00A35296"/>
  </w:style>
  <w:style w:type="character" w:customStyle="1" w:styleId="WW8Num12z5">
    <w:name w:val="WW8Num12z5"/>
    <w:rsid w:val="00A35296"/>
  </w:style>
  <w:style w:type="character" w:customStyle="1" w:styleId="WW8Num12z6">
    <w:name w:val="WW8Num12z6"/>
    <w:rsid w:val="00A35296"/>
  </w:style>
  <w:style w:type="character" w:customStyle="1" w:styleId="WW8Num12z7">
    <w:name w:val="WW8Num12z7"/>
    <w:rsid w:val="00A35296"/>
  </w:style>
  <w:style w:type="character" w:customStyle="1" w:styleId="WW8Num12z8">
    <w:name w:val="WW8Num12z8"/>
    <w:rsid w:val="00A35296"/>
  </w:style>
  <w:style w:type="character" w:customStyle="1" w:styleId="WW8Num13z0">
    <w:name w:val="WW8Num13z0"/>
    <w:rsid w:val="00A35296"/>
  </w:style>
  <w:style w:type="character" w:customStyle="1" w:styleId="WW8Num13z1">
    <w:name w:val="WW8Num13z1"/>
    <w:rsid w:val="00A35296"/>
  </w:style>
  <w:style w:type="character" w:customStyle="1" w:styleId="WW8Num13z2">
    <w:name w:val="WW8Num13z2"/>
    <w:rsid w:val="00A35296"/>
  </w:style>
  <w:style w:type="character" w:customStyle="1" w:styleId="WW8Num13z3">
    <w:name w:val="WW8Num13z3"/>
    <w:rsid w:val="00A35296"/>
  </w:style>
  <w:style w:type="character" w:customStyle="1" w:styleId="WW8Num13z4">
    <w:name w:val="WW8Num13z4"/>
    <w:rsid w:val="00A35296"/>
  </w:style>
  <w:style w:type="character" w:customStyle="1" w:styleId="WW8Num13z5">
    <w:name w:val="WW8Num13z5"/>
    <w:rsid w:val="00A35296"/>
  </w:style>
  <w:style w:type="character" w:customStyle="1" w:styleId="WW8Num13z6">
    <w:name w:val="WW8Num13z6"/>
    <w:rsid w:val="00A35296"/>
  </w:style>
  <w:style w:type="character" w:customStyle="1" w:styleId="WW8Num13z7">
    <w:name w:val="WW8Num13z7"/>
    <w:rsid w:val="00A35296"/>
  </w:style>
  <w:style w:type="character" w:customStyle="1" w:styleId="WW8Num13z8">
    <w:name w:val="WW8Num13z8"/>
    <w:rsid w:val="00A35296"/>
  </w:style>
  <w:style w:type="character" w:customStyle="1" w:styleId="WW8Num14z0">
    <w:name w:val="WW8Num14z0"/>
    <w:rsid w:val="00A35296"/>
  </w:style>
  <w:style w:type="character" w:customStyle="1" w:styleId="WW8Num14z1">
    <w:name w:val="WW8Num14z1"/>
    <w:rsid w:val="00A35296"/>
  </w:style>
  <w:style w:type="character" w:customStyle="1" w:styleId="WW8Num14z2">
    <w:name w:val="WW8Num14z2"/>
    <w:rsid w:val="00A35296"/>
  </w:style>
  <w:style w:type="character" w:customStyle="1" w:styleId="WW8Num14z3">
    <w:name w:val="WW8Num14z3"/>
    <w:rsid w:val="00A35296"/>
  </w:style>
  <w:style w:type="character" w:customStyle="1" w:styleId="WW8Num14z4">
    <w:name w:val="WW8Num14z4"/>
    <w:rsid w:val="00A35296"/>
  </w:style>
  <w:style w:type="character" w:customStyle="1" w:styleId="WW8Num14z5">
    <w:name w:val="WW8Num14z5"/>
    <w:rsid w:val="00A35296"/>
  </w:style>
  <w:style w:type="character" w:customStyle="1" w:styleId="WW8Num14z6">
    <w:name w:val="WW8Num14z6"/>
    <w:rsid w:val="00A35296"/>
  </w:style>
  <w:style w:type="character" w:customStyle="1" w:styleId="WW8Num14z7">
    <w:name w:val="WW8Num14z7"/>
    <w:rsid w:val="00A35296"/>
  </w:style>
  <w:style w:type="character" w:customStyle="1" w:styleId="WW8Num14z8">
    <w:name w:val="WW8Num14z8"/>
    <w:rsid w:val="00A35296"/>
  </w:style>
  <w:style w:type="character" w:customStyle="1" w:styleId="WW8Num15z0">
    <w:name w:val="WW8Num15z0"/>
    <w:rsid w:val="00A35296"/>
  </w:style>
  <w:style w:type="character" w:customStyle="1" w:styleId="WW8Num15z1">
    <w:name w:val="WW8Num15z1"/>
    <w:rsid w:val="00A35296"/>
  </w:style>
  <w:style w:type="character" w:customStyle="1" w:styleId="WW8Num15z2">
    <w:name w:val="WW8Num15z2"/>
    <w:rsid w:val="00A35296"/>
  </w:style>
  <w:style w:type="character" w:customStyle="1" w:styleId="WW8Num15z3">
    <w:name w:val="WW8Num15z3"/>
    <w:rsid w:val="00A35296"/>
  </w:style>
  <w:style w:type="character" w:customStyle="1" w:styleId="WW8Num15z4">
    <w:name w:val="WW8Num15z4"/>
    <w:rsid w:val="00A35296"/>
  </w:style>
  <w:style w:type="character" w:customStyle="1" w:styleId="WW8Num15z5">
    <w:name w:val="WW8Num15z5"/>
    <w:rsid w:val="00A35296"/>
  </w:style>
  <w:style w:type="character" w:customStyle="1" w:styleId="WW8Num15z6">
    <w:name w:val="WW8Num15z6"/>
    <w:rsid w:val="00A35296"/>
  </w:style>
  <w:style w:type="character" w:customStyle="1" w:styleId="WW8Num15z7">
    <w:name w:val="WW8Num15z7"/>
    <w:rsid w:val="00A35296"/>
  </w:style>
  <w:style w:type="character" w:customStyle="1" w:styleId="WW8Num15z8">
    <w:name w:val="WW8Num15z8"/>
    <w:rsid w:val="00A35296"/>
  </w:style>
  <w:style w:type="character" w:customStyle="1" w:styleId="WW8Num16z0">
    <w:name w:val="WW8Num16z0"/>
    <w:rsid w:val="00A35296"/>
    <w:rPr>
      <w:rFonts w:ascii="Times New Roman" w:hAnsi="Times New Roman" w:cs="Times New Roman" w:hint="default"/>
      <w:b/>
      <w:i w:val="0"/>
      <w:caps w:val="0"/>
      <w:smallCaps w:val="0"/>
      <w:sz w:val="28"/>
      <w:szCs w:val="28"/>
    </w:rPr>
  </w:style>
  <w:style w:type="character" w:customStyle="1" w:styleId="WW8Num16z1">
    <w:name w:val="WW8Num16z1"/>
    <w:rsid w:val="00A35296"/>
  </w:style>
  <w:style w:type="character" w:customStyle="1" w:styleId="WW8Num16z2">
    <w:name w:val="WW8Num16z2"/>
    <w:rsid w:val="00A35296"/>
  </w:style>
  <w:style w:type="character" w:customStyle="1" w:styleId="WW8Num16z3">
    <w:name w:val="WW8Num16z3"/>
    <w:rsid w:val="00A35296"/>
  </w:style>
  <w:style w:type="character" w:customStyle="1" w:styleId="WW8Num16z4">
    <w:name w:val="WW8Num16z4"/>
    <w:rsid w:val="00A35296"/>
  </w:style>
  <w:style w:type="character" w:customStyle="1" w:styleId="WW8Num16z5">
    <w:name w:val="WW8Num16z5"/>
    <w:rsid w:val="00A35296"/>
  </w:style>
  <w:style w:type="character" w:customStyle="1" w:styleId="WW8Num16z6">
    <w:name w:val="WW8Num16z6"/>
    <w:rsid w:val="00A35296"/>
  </w:style>
  <w:style w:type="character" w:customStyle="1" w:styleId="WW8Num16z7">
    <w:name w:val="WW8Num16z7"/>
    <w:rsid w:val="00A35296"/>
  </w:style>
  <w:style w:type="character" w:customStyle="1" w:styleId="WW8Num16z8">
    <w:name w:val="WW8Num16z8"/>
    <w:rsid w:val="00A35296"/>
  </w:style>
  <w:style w:type="character" w:customStyle="1" w:styleId="WW8Num17z0">
    <w:name w:val="WW8Num17z0"/>
    <w:rsid w:val="00A35296"/>
    <w:rPr>
      <w:rFonts w:hint="default"/>
    </w:rPr>
  </w:style>
  <w:style w:type="character" w:customStyle="1" w:styleId="WW8Num17z1">
    <w:name w:val="WW8Num17z1"/>
    <w:rsid w:val="00A35296"/>
  </w:style>
  <w:style w:type="character" w:customStyle="1" w:styleId="WW8Num17z2">
    <w:name w:val="WW8Num17z2"/>
    <w:rsid w:val="00A35296"/>
  </w:style>
  <w:style w:type="character" w:customStyle="1" w:styleId="WW8Num17z3">
    <w:name w:val="WW8Num17z3"/>
    <w:rsid w:val="00A35296"/>
  </w:style>
  <w:style w:type="character" w:customStyle="1" w:styleId="WW8Num17z4">
    <w:name w:val="WW8Num17z4"/>
    <w:rsid w:val="00A35296"/>
  </w:style>
  <w:style w:type="character" w:customStyle="1" w:styleId="WW8Num17z5">
    <w:name w:val="WW8Num17z5"/>
    <w:rsid w:val="00A35296"/>
  </w:style>
  <w:style w:type="character" w:customStyle="1" w:styleId="WW8Num17z6">
    <w:name w:val="WW8Num17z6"/>
    <w:rsid w:val="00A35296"/>
  </w:style>
  <w:style w:type="character" w:customStyle="1" w:styleId="WW8Num17z7">
    <w:name w:val="WW8Num17z7"/>
    <w:rsid w:val="00A35296"/>
  </w:style>
  <w:style w:type="character" w:customStyle="1" w:styleId="WW8Num17z8">
    <w:name w:val="WW8Num17z8"/>
    <w:rsid w:val="00A35296"/>
  </w:style>
  <w:style w:type="character" w:customStyle="1" w:styleId="WW8Num18z0">
    <w:name w:val="WW8Num18z0"/>
    <w:rsid w:val="00A35296"/>
    <w:rPr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8z1">
    <w:name w:val="WW8Num18z1"/>
    <w:rsid w:val="00A35296"/>
  </w:style>
  <w:style w:type="character" w:customStyle="1" w:styleId="WW8Num18z2">
    <w:name w:val="WW8Num18z2"/>
    <w:rsid w:val="00A35296"/>
  </w:style>
  <w:style w:type="character" w:customStyle="1" w:styleId="WW8Num18z3">
    <w:name w:val="WW8Num18z3"/>
    <w:rsid w:val="00A35296"/>
  </w:style>
  <w:style w:type="character" w:customStyle="1" w:styleId="WW8Num18z4">
    <w:name w:val="WW8Num18z4"/>
    <w:rsid w:val="00A35296"/>
  </w:style>
  <w:style w:type="character" w:customStyle="1" w:styleId="WW8Num18z5">
    <w:name w:val="WW8Num18z5"/>
    <w:rsid w:val="00A35296"/>
  </w:style>
  <w:style w:type="character" w:customStyle="1" w:styleId="WW8Num18z6">
    <w:name w:val="WW8Num18z6"/>
    <w:rsid w:val="00A35296"/>
  </w:style>
  <w:style w:type="character" w:customStyle="1" w:styleId="WW8Num18z7">
    <w:name w:val="WW8Num18z7"/>
    <w:rsid w:val="00A35296"/>
  </w:style>
  <w:style w:type="character" w:customStyle="1" w:styleId="WW8Num18z8">
    <w:name w:val="WW8Num18z8"/>
    <w:rsid w:val="00A35296"/>
  </w:style>
  <w:style w:type="character" w:customStyle="1" w:styleId="WW8Num19z0">
    <w:name w:val="WW8Num19z0"/>
    <w:rsid w:val="00A35296"/>
  </w:style>
  <w:style w:type="character" w:customStyle="1" w:styleId="WW8Num19z1">
    <w:name w:val="WW8Num19z1"/>
    <w:rsid w:val="00A35296"/>
  </w:style>
  <w:style w:type="character" w:customStyle="1" w:styleId="WW8Num19z2">
    <w:name w:val="WW8Num19z2"/>
    <w:rsid w:val="00A35296"/>
  </w:style>
  <w:style w:type="character" w:customStyle="1" w:styleId="WW8Num19z3">
    <w:name w:val="WW8Num19z3"/>
    <w:rsid w:val="00A35296"/>
  </w:style>
  <w:style w:type="character" w:customStyle="1" w:styleId="WW8Num19z4">
    <w:name w:val="WW8Num19z4"/>
    <w:rsid w:val="00A35296"/>
  </w:style>
  <w:style w:type="character" w:customStyle="1" w:styleId="WW8Num19z5">
    <w:name w:val="WW8Num19z5"/>
    <w:rsid w:val="00A35296"/>
  </w:style>
  <w:style w:type="character" w:customStyle="1" w:styleId="WW8Num19z6">
    <w:name w:val="WW8Num19z6"/>
    <w:rsid w:val="00A35296"/>
  </w:style>
  <w:style w:type="character" w:customStyle="1" w:styleId="WW8Num19z7">
    <w:name w:val="WW8Num19z7"/>
    <w:rsid w:val="00A35296"/>
  </w:style>
  <w:style w:type="character" w:customStyle="1" w:styleId="WW8Num19z8">
    <w:name w:val="WW8Num19z8"/>
    <w:rsid w:val="00A35296"/>
  </w:style>
  <w:style w:type="character" w:customStyle="1" w:styleId="WW8Num20z0">
    <w:name w:val="WW8Num20z0"/>
    <w:rsid w:val="00A35296"/>
  </w:style>
  <w:style w:type="character" w:customStyle="1" w:styleId="WW8Num20z1">
    <w:name w:val="WW8Num20z1"/>
    <w:rsid w:val="00A35296"/>
  </w:style>
  <w:style w:type="character" w:customStyle="1" w:styleId="WW8Num20z2">
    <w:name w:val="WW8Num20z2"/>
    <w:rsid w:val="00A35296"/>
  </w:style>
  <w:style w:type="character" w:customStyle="1" w:styleId="WW8Num20z3">
    <w:name w:val="WW8Num20z3"/>
    <w:rsid w:val="00A35296"/>
  </w:style>
  <w:style w:type="character" w:customStyle="1" w:styleId="WW8Num20z4">
    <w:name w:val="WW8Num20z4"/>
    <w:rsid w:val="00A35296"/>
  </w:style>
  <w:style w:type="character" w:customStyle="1" w:styleId="WW8Num20z5">
    <w:name w:val="WW8Num20z5"/>
    <w:rsid w:val="00A35296"/>
  </w:style>
  <w:style w:type="character" w:customStyle="1" w:styleId="WW8Num20z6">
    <w:name w:val="WW8Num20z6"/>
    <w:rsid w:val="00A35296"/>
  </w:style>
  <w:style w:type="character" w:customStyle="1" w:styleId="WW8Num20z7">
    <w:name w:val="WW8Num20z7"/>
    <w:rsid w:val="00A35296"/>
  </w:style>
  <w:style w:type="character" w:customStyle="1" w:styleId="WW8Num20z8">
    <w:name w:val="WW8Num20z8"/>
    <w:rsid w:val="00A35296"/>
  </w:style>
  <w:style w:type="character" w:customStyle="1" w:styleId="WW8Num21z0">
    <w:name w:val="WW8Num21z0"/>
    <w:rsid w:val="00A35296"/>
  </w:style>
  <w:style w:type="character" w:customStyle="1" w:styleId="WW8Num21z1">
    <w:name w:val="WW8Num21z1"/>
    <w:rsid w:val="00A35296"/>
  </w:style>
  <w:style w:type="character" w:customStyle="1" w:styleId="WW8Num21z2">
    <w:name w:val="WW8Num21z2"/>
    <w:rsid w:val="00A35296"/>
  </w:style>
  <w:style w:type="character" w:customStyle="1" w:styleId="WW8Num21z3">
    <w:name w:val="WW8Num21z3"/>
    <w:rsid w:val="00A35296"/>
  </w:style>
  <w:style w:type="character" w:customStyle="1" w:styleId="WW8Num21z4">
    <w:name w:val="WW8Num21z4"/>
    <w:rsid w:val="00A35296"/>
  </w:style>
  <w:style w:type="character" w:customStyle="1" w:styleId="WW8Num21z5">
    <w:name w:val="WW8Num21z5"/>
    <w:rsid w:val="00A35296"/>
  </w:style>
  <w:style w:type="character" w:customStyle="1" w:styleId="WW8Num21z6">
    <w:name w:val="WW8Num21z6"/>
    <w:rsid w:val="00A35296"/>
  </w:style>
  <w:style w:type="character" w:customStyle="1" w:styleId="WW8Num21z7">
    <w:name w:val="WW8Num21z7"/>
    <w:rsid w:val="00A35296"/>
  </w:style>
  <w:style w:type="character" w:customStyle="1" w:styleId="WW8Num21z8">
    <w:name w:val="WW8Num21z8"/>
    <w:rsid w:val="00A35296"/>
  </w:style>
  <w:style w:type="character" w:customStyle="1" w:styleId="WW8Num22z0">
    <w:name w:val="WW8Num22z0"/>
    <w:rsid w:val="00A35296"/>
  </w:style>
  <w:style w:type="character" w:customStyle="1" w:styleId="WW8Num22z1">
    <w:name w:val="WW8Num22z1"/>
    <w:rsid w:val="00A35296"/>
  </w:style>
  <w:style w:type="character" w:customStyle="1" w:styleId="WW8Num22z2">
    <w:name w:val="WW8Num22z2"/>
    <w:rsid w:val="00A35296"/>
  </w:style>
  <w:style w:type="character" w:customStyle="1" w:styleId="WW8Num22z3">
    <w:name w:val="WW8Num22z3"/>
    <w:rsid w:val="00A35296"/>
  </w:style>
  <w:style w:type="character" w:customStyle="1" w:styleId="WW8Num22z4">
    <w:name w:val="WW8Num22z4"/>
    <w:rsid w:val="00A35296"/>
  </w:style>
  <w:style w:type="character" w:customStyle="1" w:styleId="WW8Num22z5">
    <w:name w:val="WW8Num22z5"/>
    <w:rsid w:val="00A35296"/>
  </w:style>
  <w:style w:type="character" w:customStyle="1" w:styleId="WW8Num22z6">
    <w:name w:val="WW8Num22z6"/>
    <w:rsid w:val="00A35296"/>
  </w:style>
  <w:style w:type="character" w:customStyle="1" w:styleId="WW8Num22z7">
    <w:name w:val="WW8Num22z7"/>
    <w:rsid w:val="00A35296"/>
  </w:style>
  <w:style w:type="character" w:customStyle="1" w:styleId="WW8Num22z8">
    <w:name w:val="WW8Num22z8"/>
    <w:rsid w:val="00A35296"/>
  </w:style>
  <w:style w:type="character" w:customStyle="1" w:styleId="13">
    <w:name w:val="Основной шрифт абзаца1"/>
    <w:rsid w:val="00A35296"/>
  </w:style>
  <w:style w:type="character" w:styleId="HTML">
    <w:name w:val="HTML Acronym"/>
    <w:basedOn w:val="13"/>
    <w:rsid w:val="00A35296"/>
  </w:style>
  <w:style w:type="character" w:styleId="af3">
    <w:name w:val="Emphasis"/>
    <w:qFormat/>
    <w:rsid w:val="00A35296"/>
    <w:rPr>
      <w:i/>
      <w:iCs/>
    </w:rPr>
  </w:style>
  <w:style w:type="character" w:styleId="HTML0">
    <w:name w:val="HTML Keyboard"/>
    <w:rsid w:val="00A35296"/>
    <w:rPr>
      <w:rFonts w:ascii="Courier New" w:hAnsi="Courier New" w:cs="Courier New"/>
      <w:sz w:val="20"/>
      <w:szCs w:val="20"/>
    </w:rPr>
  </w:style>
  <w:style w:type="character" w:styleId="HTML1">
    <w:name w:val="HTML Code"/>
    <w:rsid w:val="00A35296"/>
    <w:rPr>
      <w:rFonts w:ascii="Courier New" w:hAnsi="Courier New" w:cs="Courier New"/>
      <w:sz w:val="20"/>
      <w:szCs w:val="20"/>
    </w:rPr>
  </w:style>
  <w:style w:type="character" w:styleId="af4">
    <w:name w:val="page number"/>
    <w:basedOn w:val="13"/>
    <w:uiPriority w:val="99"/>
    <w:rsid w:val="00A35296"/>
  </w:style>
  <w:style w:type="character" w:styleId="af5">
    <w:name w:val="line number"/>
    <w:basedOn w:val="13"/>
    <w:rsid w:val="00A35296"/>
  </w:style>
  <w:style w:type="character" w:styleId="HTML2">
    <w:name w:val="HTML Sample"/>
    <w:rsid w:val="00A35296"/>
    <w:rPr>
      <w:rFonts w:ascii="Courier New" w:hAnsi="Courier New" w:cs="Courier New"/>
    </w:rPr>
  </w:style>
  <w:style w:type="character" w:styleId="HTML3">
    <w:name w:val="HTML Definition"/>
    <w:rsid w:val="00A35296"/>
    <w:rPr>
      <w:i/>
      <w:iCs/>
    </w:rPr>
  </w:style>
  <w:style w:type="character" w:styleId="HTML4">
    <w:name w:val="HTML Variable"/>
    <w:rsid w:val="00A35296"/>
    <w:rPr>
      <w:i/>
      <w:iCs/>
    </w:rPr>
  </w:style>
  <w:style w:type="character" w:styleId="HTML5">
    <w:name w:val="HTML Typewriter"/>
    <w:rsid w:val="00A35296"/>
    <w:rPr>
      <w:rFonts w:ascii="Courier New" w:hAnsi="Courier New" w:cs="Courier New"/>
      <w:sz w:val="20"/>
      <w:szCs w:val="20"/>
    </w:rPr>
  </w:style>
  <w:style w:type="character" w:styleId="af6">
    <w:name w:val="FollowedHyperlink"/>
    <w:uiPriority w:val="99"/>
    <w:rsid w:val="00A35296"/>
    <w:rPr>
      <w:rFonts w:ascii="Times New Roman" w:hAnsi="Times New Roman" w:cs="Times New Roman"/>
      <w:color w:val="000000"/>
      <w:sz w:val="28"/>
      <w:u w:val="none"/>
    </w:rPr>
  </w:style>
  <w:style w:type="character" w:styleId="af7">
    <w:name w:val="Strong"/>
    <w:qFormat/>
    <w:rsid w:val="00A35296"/>
    <w:rPr>
      <w:b/>
      <w:bCs/>
    </w:rPr>
  </w:style>
  <w:style w:type="character" w:styleId="HTML6">
    <w:name w:val="HTML Cite"/>
    <w:rsid w:val="00A35296"/>
    <w:rPr>
      <w:i/>
      <w:iCs/>
    </w:rPr>
  </w:style>
  <w:style w:type="character" w:styleId="af8">
    <w:name w:val="Placeholder Text"/>
    <w:rsid w:val="00A35296"/>
    <w:rPr>
      <w:color w:val="808080"/>
    </w:rPr>
  </w:style>
  <w:style w:type="paragraph" w:customStyle="1" w:styleId="14">
    <w:name w:val="1"/>
    <w:basedOn w:val="a3"/>
    <w:next w:val="af9"/>
    <w:rsid w:val="00A35296"/>
    <w:pPr>
      <w:spacing w:before="240" w:after="60"/>
      <w:jc w:val="center"/>
    </w:pPr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styleId="af9">
    <w:name w:val="Body Text"/>
    <w:basedOn w:val="a3"/>
    <w:link w:val="afa"/>
    <w:qFormat/>
    <w:rsid w:val="00A35296"/>
    <w:pPr>
      <w:spacing w:after="120"/>
      <w:jc w:val="left"/>
    </w:pPr>
    <w:rPr>
      <w:rFonts w:eastAsia="Times New Roman"/>
      <w:sz w:val="28"/>
      <w:szCs w:val="24"/>
      <w:lang w:eastAsia="zh-CN"/>
    </w:rPr>
  </w:style>
  <w:style w:type="character" w:customStyle="1" w:styleId="afa">
    <w:name w:val="Основной текст Знак"/>
    <w:link w:val="af9"/>
    <w:rsid w:val="00A35296"/>
    <w:rPr>
      <w:rFonts w:ascii="Times New Roman" w:eastAsia="Times New Roman" w:hAnsi="Times New Roman"/>
      <w:sz w:val="28"/>
      <w:szCs w:val="24"/>
      <w:lang w:eastAsia="zh-CN"/>
    </w:rPr>
  </w:style>
  <w:style w:type="paragraph" w:styleId="afb">
    <w:name w:val="List"/>
    <w:basedOn w:val="a3"/>
    <w:rsid w:val="00A35296"/>
    <w:pPr>
      <w:ind w:left="283" w:hanging="283"/>
      <w:jc w:val="left"/>
    </w:pPr>
    <w:rPr>
      <w:rFonts w:eastAsia="Times New Roman"/>
      <w:sz w:val="28"/>
      <w:szCs w:val="24"/>
      <w:lang w:eastAsia="zh-CN"/>
    </w:rPr>
  </w:style>
  <w:style w:type="paragraph" w:styleId="afc">
    <w:name w:val="caption"/>
    <w:basedOn w:val="a3"/>
    <w:qFormat/>
    <w:rsid w:val="00A35296"/>
    <w:pPr>
      <w:suppressLineNumbers/>
      <w:spacing w:before="120" w:after="120"/>
      <w:jc w:val="left"/>
    </w:pPr>
    <w:rPr>
      <w:rFonts w:eastAsia="Times New Roman" w:cs="Arial"/>
      <w:i/>
      <w:iCs/>
      <w:sz w:val="24"/>
      <w:szCs w:val="24"/>
      <w:lang w:eastAsia="zh-CN"/>
    </w:rPr>
  </w:style>
  <w:style w:type="paragraph" w:customStyle="1" w:styleId="15">
    <w:name w:val="Указатель1"/>
    <w:basedOn w:val="a3"/>
    <w:rsid w:val="00A35296"/>
    <w:pPr>
      <w:suppressLineNumbers/>
      <w:jc w:val="left"/>
    </w:pPr>
    <w:rPr>
      <w:rFonts w:eastAsia="Times New Roman" w:cs="Arial"/>
      <w:sz w:val="28"/>
      <w:szCs w:val="24"/>
      <w:lang w:eastAsia="zh-CN"/>
    </w:rPr>
  </w:style>
  <w:style w:type="paragraph" w:styleId="HTML7">
    <w:name w:val="HTML Address"/>
    <w:basedOn w:val="a3"/>
    <w:link w:val="HTML8"/>
    <w:rsid w:val="00A35296"/>
    <w:pPr>
      <w:jc w:val="left"/>
    </w:pPr>
    <w:rPr>
      <w:rFonts w:eastAsia="Times New Roman"/>
      <w:i/>
      <w:iCs/>
      <w:sz w:val="28"/>
      <w:szCs w:val="24"/>
      <w:lang w:eastAsia="zh-CN"/>
    </w:rPr>
  </w:style>
  <w:style w:type="character" w:customStyle="1" w:styleId="HTML8">
    <w:name w:val="Адрес HTML Знак"/>
    <w:link w:val="HTML7"/>
    <w:rsid w:val="00A35296"/>
    <w:rPr>
      <w:rFonts w:ascii="Times New Roman" w:eastAsia="Times New Roman" w:hAnsi="Times New Roman"/>
      <w:i/>
      <w:iCs/>
      <w:sz w:val="28"/>
      <w:szCs w:val="24"/>
      <w:lang w:eastAsia="zh-CN"/>
    </w:rPr>
  </w:style>
  <w:style w:type="paragraph" w:styleId="afd">
    <w:name w:val="envelope address"/>
    <w:basedOn w:val="a3"/>
    <w:rsid w:val="00A35296"/>
    <w:pPr>
      <w:ind w:left="2880"/>
      <w:jc w:val="left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afe">
    <w:name w:val="Верхний и нижний колонтитулы"/>
    <w:basedOn w:val="a3"/>
    <w:rsid w:val="00A35296"/>
    <w:pPr>
      <w:suppressLineNumbers/>
      <w:tabs>
        <w:tab w:val="center" w:pos="4819"/>
        <w:tab w:val="right" w:pos="9638"/>
      </w:tabs>
      <w:jc w:val="left"/>
    </w:pPr>
    <w:rPr>
      <w:rFonts w:eastAsia="Times New Roman"/>
      <w:sz w:val="28"/>
      <w:szCs w:val="24"/>
      <w:lang w:eastAsia="zh-CN"/>
    </w:rPr>
  </w:style>
  <w:style w:type="paragraph" w:customStyle="1" w:styleId="a">
    <w:name w:val="Раздел закона"/>
    <w:next w:val="a3"/>
    <w:rsid w:val="00A35296"/>
    <w:pPr>
      <w:numPr>
        <w:numId w:val="12"/>
      </w:numPr>
      <w:tabs>
        <w:tab w:val="left" w:pos="1492"/>
      </w:tabs>
      <w:suppressAutoHyphens/>
      <w:spacing w:before="480" w:after="480" w:line="240" w:lineRule="exact"/>
      <w:ind w:left="1492" w:hanging="360"/>
    </w:pPr>
    <w:rPr>
      <w:rFonts w:ascii="Times New Roman" w:eastAsia="Times New Roman" w:hAnsi="Times New Roman"/>
      <w:b/>
      <w:caps/>
      <w:sz w:val="28"/>
      <w:szCs w:val="28"/>
      <w:lang w:eastAsia="zh-CN"/>
    </w:rPr>
  </w:style>
  <w:style w:type="paragraph" w:customStyle="1" w:styleId="a1">
    <w:name w:val="Глава закона"/>
    <w:basedOn w:val="a"/>
    <w:next w:val="a3"/>
    <w:rsid w:val="00A35296"/>
    <w:pPr>
      <w:numPr>
        <w:numId w:val="15"/>
      </w:numPr>
      <w:ind w:left="360" w:hanging="360"/>
    </w:pPr>
  </w:style>
  <w:style w:type="paragraph" w:customStyle="1" w:styleId="16">
    <w:name w:val="Дата1"/>
    <w:basedOn w:val="a3"/>
    <w:next w:val="a3"/>
    <w:rsid w:val="00A35296"/>
    <w:pPr>
      <w:jc w:val="left"/>
    </w:pPr>
    <w:rPr>
      <w:rFonts w:eastAsia="Times New Roman"/>
      <w:sz w:val="28"/>
      <w:szCs w:val="24"/>
      <w:lang w:eastAsia="zh-CN"/>
    </w:rPr>
  </w:style>
  <w:style w:type="paragraph" w:customStyle="1" w:styleId="17">
    <w:name w:val="Заголовок записки1"/>
    <w:basedOn w:val="a3"/>
    <w:next w:val="a3"/>
    <w:rsid w:val="00A35296"/>
    <w:pPr>
      <w:jc w:val="left"/>
    </w:pPr>
    <w:rPr>
      <w:rFonts w:eastAsia="Times New Roman"/>
      <w:sz w:val="28"/>
      <w:szCs w:val="24"/>
      <w:lang w:eastAsia="zh-CN"/>
    </w:rPr>
  </w:style>
  <w:style w:type="paragraph" w:customStyle="1" w:styleId="18">
    <w:name w:val="Прощание1"/>
    <w:basedOn w:val="a3"/>
    <w:rsid w:val="00A35296"/>
    <w:pPr>
      <w:ind w:left="4252"/>
      <w:jc w:val="left"/>
    </w:pPr>
    <w:rPr>
      <w:rFonts w:eastAsia="Times New Roman"/>
      <w:sz w:val="28"/>
      <w:szCs w:val="24"/>
      <w:lang w:eastAsia="zh-CN"/>
    </w:rPr>
  </w:style>
  <w:style w:type="paragraph" w:customStyle="1" w:styleId="19">
    <w:name w:val="Красная строка1"/>
    <w:basedOn w:val="af9"/>
    <w:rsid w:val="00A35296"/>
    <w:pPr>
      <w:ind w:firstLine="210"/>
    </w:pPr>
  </w:style>
  <w:style w:type="paragraph" w:styleId="aff">
    <w:name w:val="Body Text Indent"/>
    <w:basedOn w:val="a3"/>
    <w:link w:val="aff0"/>
    <w:rsid w:val="00A35296"/>
    <w:pPr>
      <w:ind w:firstLine="709"/>
    </w:pPr>
    <w:rPr>
      <w:rFonts w:eastAsia="Times New Roman"/>
      <w:sz w:val="28"/>
      <w:szCs w:val="20"/>
      <w:lang w:eastAsia="zh-CN"/>
    </w:rPr>
  </w:style>
  <w:style w:type="character" w:customStyle="1" w:styleId="aff0">
    <w:name w:val="Основной текст с отступом Знак"/>
    <w:link w:val="aff"/>
    <w:rsid w:val="00A35296"/>
    <w:rPr>
      <w:rFonts w:ascii="Times New Roman" w:eastAsia="Times New Roman" w:hAnsi="Times New Roman"/>
      <w:sz w:val="28"/>
      <w:lang w:eastAsia="zh-CN"/>
    </w:rPr>
  </w:style>
  <w:style w:type="paragraph" w:customStyle="1" w:styleId="210">
    <w:name w:val="Красная строка 21"/>
    <w:basedOn w:val="aff"/>
    <w:rsid w:val="00A35296"/>
    <w:pPr>
      <w:spacing w:after="120"/>
      <w:ind w:left="283" w:firstLine="210"/>
      <w:jc w:val="left"/>
    </w:pPr>
    <w:rPr>
      <w:szCs w:val="24"/>
    </w:rPr>
  </w:style>
  <w:style w:type="paragraph" w:customStyle="1" w:styleId="10">
    <w:name w:val="Маркированный список1"/>
    <w:basedOn w:val="a3"/>
    <w:rsid w:val="00A35296"/>
    <w:pPr>
      <w:numPr>
        <w:numId w:val="11"/>
      </w:numPr>
      <w:jc w:val="left"/>
    </w:pPr>
    <w:rPr>
      <w:rFonts w:eastAsia="Times New Roman"/>
      <w:sz w:val="28"/>
      <w:szCs w:val="24"/>
      <w:lang w:eastAsia="zh-CN"/>
    </w:rPr>
  </w:style>
  <w:style w:type="paragraph" w:customStyle="1" w:styleId="21">
    <w:name w:val="Маркированный список 21"/>
    <w:basedOn w:val="a3"/>
    <w:rsid w:val="00A35296"/>
    <w:pPr>
      <w:numPr>
        <w:numId w:val="9"/>
      </w:numPr>
      <w:ind w:left="0" w:firstLine="0"/>
      <w:jc w:val="left"/>
    </w:pPr>
    <w:rPr>
      <w:rFonts w:eastAsia="Times New Roman"/>
      <w:sz w:val="28"/>
      <w:szCs w:val="24"/>
      <w:lang w:eastAsia="zh-CN"/>
    </w:rPr>
  </w:style>
  <w:style w:type="paragraph" w:customStyle="1" w:styleId="31">
    <w:name w:val="Маркированный список 31"/>
    <w:basedOn w:val="a3"/>
    <w:rsid w:val="00A35296"/>
    <w:pPr>
      <w:numPr>
        <w:numId w:val="8"/>
      </w:numPr>
      <w:ind w:left="0" w:firstLine="0"/>
      <w:jc w:val="left"/>
    </w:pPr>
    <w:rPr>
      <w:rFonts w:eastAsia="Times New Roman"/>
      <w:sz w:val="28"/>
      <w:szCs w:val="24"/>
      <w:lang w:eastAsia="zh-CN"/>
    </w:rPr>
  </w:style>
  <w:style w:type="paragraph" w:customStyle="1" w:styleId="41">
    <w:name w:val="Маркированный список 41"/>
    <w:basedOn w:val="a3"/>
    <w:rsid w:val="00A35296"/>
    <w:pPr>
      <w:numPr>
        <w:numId w:val="7"/>
      </w:numPr>
      <w:ind w:left="0" w:firstLine="0"/>
      <w:jc w:val="left"/>
    </w:pPr>
    <w:rPr>
      <w:rFonts w:eastAsia="Times New Roman"/>
      <w:sz w:val="28"/>
      <w:szCs w:val="24"/>
      <w:lang w:eastAsia="zh-CN"/>
    </w:rPr>
  </w:style>
  <w:style w:type="paragraph" w:customStyle="1" w:styleId="51">
    <w:name w:val="Маркированный список 51"/>
    <w:basedOn w:val="a3"/>
    <w:rsid w:val="00A35296"/>
    <w:pPr>
      <w:numPr>
        <w:numId w:val="6"/>
      </w:numPr>
      <w:ind w:left="0" w:firstLine="0"/>
      <w:jc w:val="left"/>
    </w:pPr>
    <w:rPr>
      <w:rFonts w:eastAsia="Times New Roman"/>
      <w:sz w:val="28"/>
      <w:szCs w:val="24"/>
      <w:lang w:eastAsia="zh-CN"/>
    </w:rPr>
  </w:style>
  <w:style w:type="paragraph" w:customStyle="1" w:styleId="1">
    <w:name w:val="Нумерованный список1"/>
    <w:basedOn w:val="a3"/>
    <w:rsid w:val="00A35296"/>
    <w:pPr>
      <w:numPr>
        <w:numId w:val="10"/>
      </w:numPr>
      <w:ind w:left="0" w:firstLine="0"/>
      <w:jc w:val="left"/>
    </w:pPr>
    <w:rPr>
      <w:rFonts w:eastAsia="Times New Roman"/>
      <w:sz w:val="28"/>
      <w:szCs w:val="24"/>
      <w:lang w:eastAsia="zh-CN"/>
    </w:rPr>
  </w:style>
  <w:style w:type="paragraph" w:styleId="20">
    <w:name w:val="List Number 2"/>
    <w:basedOn w:val="a3"/>
    <w:rsid w:val="00A35296"/>
    <w:pPr>
      <w:numPr>
        <w:numId w:val="5"/>
      </w:numPr>
      <w:ind w:left="0" w:firstLine="0"/>
      <w:jc w:val="left"/>
    </w:pPr>
    <w:rPr>
      <w:rFonts w:eastAsia="Times New Roman"/>
      <w:sz w:val="28"/>
      <w:szCs w:val="24"/>
      <w:lang w:eastAsia="zh-CN"/>
    </w:rPr>
  </w:style>
  <w:style w:type="paragraph" w:styleId="30">
    <w:name w:val="List Number 3"/>
    <w:basedOn w:val="a3"/>
    <w:rsid w:val="00A35296"/>
    <w:pPr>
      <w:numPr>
        <w:numId w:val="4"/>
      </w:numPr>
      <w:ind w:left="0" w:firstLine="0"/>
      <w:jc w:val="left"/>
    </w:pPr>
    <w:rPr>
      <w:rFonts w:eastAsia="Times New Roman"/>
      <w:sz w:val="28"/>
      <w:szCs w:val="24"/>
      <w:lang w:eastAsia="zh-CN"/>
    </w:rPr>
  </w:style>
  <w:style w:type="paragraph" w:styleId="40">
    <w:name w:val="List Number 4"/>
    <w:basedOn w:val="a3"/>
    <w:rsid w:val="00A35296"/>
    <w:pPr>
      <w:numPr>
        <w:numId w:val="3"/>
      </w:numPr>
      <w:ind w:left="0" w:firstLine="0"/>
      <w:jc w:val="left"/>
    </w:pPr>
    <w:rPr>
      <w:rFonts w:eastAsia="Times New Roman"/>
      <w:sz w:val="28"/>
      <w:szCs w:val="24"/>
      <w:lang w:eastAsia="zh-CN"/>
    </w:rPr>
  </w:style>
  <w:style w:type="paragraph" w:styleId="50">
    <w:name w:val="List Number 5"/>
    <w:basedOn w:val="a3"/>
    <w:rsid w:val="00A35296"/>
    <w:pPr>
      <w:numPr>
        <w:numId w:val="2"/>
      </w:numPr>
      <w:ind w:left="0" w:firstLine="0"/>
      <w:jc w:val="left"/>
    </w:pPr>
    <w:rPr>
      <w:rFonts w:eastAsia="Times New Roman"/>
      <w:sz w:val="28"/>
      <w:szCs w:val="24"/>
      <w:lang w:eastAsia="zh-CN"/>
    </w:rPr>
  </w:style>
  <w:style w:type="paragraph" w:styleId="23">
    <w:name w:val="envelope return"/>
    <w:basedOn w:val="a3"/>
    <w:rsid w:val="00A35296"/>
    <w:pPr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styleId="aff1">
    <w:name w:val="Normal (Web)"/>
    <w:basedOn w:val="a3"/>
    <w:rsid w:val="00A35296"/>
    <w:pPr>
      <w:jc w:val="left"/>
    </w:pPr>
    <w:rPr>
      <w:rFonts w:eastAsia="Times New Roman"/>
      <w:sz w:val="24"/>
      <w:szCs w:val="24"/>
      <w:lang w:eastAsia="zh-CN"/>
    </w:rPr>
  </w:style>
  <w:style w:type="paragraph" w:customStyle="1" w:styleId="1a">
    <w:name w:val="Обычный отступ1"/>
    <w:basedOn w:val="a3"/>
    <w:rsid w:val="00A35296"/>
    <w:pPr>
      <w:ind w:left="708"/>
      <w:jc w:val="left"/>
    </w:pPr>
    <w:rPr>
      <w:rFonts w:eastAsia="Times New Roman"/>
      <w:sz w:val="28"/>
      <w:szCs w:val="24"/>
      <w:lang w:eastAsia="zh-CN"/>
    </w:rPr>
  </w:style>
  <w:style w:type="paragraph" w:customStyle="1" w:styleId="211">
    <w:name w:val="Основной текст 21"/>
    <w:basedOn w:val="a3"/>
    <w:rsid w:val="00A35296"/>
    <w:pPr>
      <w:spacing w:after="120" w:line="480" w:lineRule="auto"/>
      <w:jc w:val="left"/>
    </w:pPr>
    <w:rPr>
      <w:rFonts w:eastAsia="Times New Roman"/>
      <w:sz w:val="28"/>
      <w:szCs w:val="24"/>
      <w:lang w:eastAsia="zh-CN"/>
    </w:rPr>
  </w:style>
  <w:style w:type="paragraph" w:customStyle="1" w:styleId="310">
    <w:name w:val="Основной текст 31"/>
    <w:basedOn w:val="a3"/>
    <w:rsid w:val="00A35296"/>
    <w:pPr>
      <w:spacing w:after="120"/>
      <w:jc w:val="left"/>
    </w:pPr>
    <w:rPr>
      <w:rFonts w:eastAsia="Times New Roman"/>
      <w:sz w:val="16"/>
      <w:szCs w:val="16"/>
      <w:lang w:eastAsia="zh-CN"/>
    </w:rPr>
  </w:style>
  <w:style w:type="paragraph" w:customStyle="1" w:styleId="212">
    <w:name w:val="Основной текст с отступом 21"/>
    <w:basedOn w:val="a3"/>
    <w:rsid w:val="00A35296"/>
    <w:pPr>
      <w:spacing w:after="120" w:line="480" w:lineRule="auto"/>
      <w:ind w:left="283"/>
      <w:jc w:val="left"/>
    </w:pPr>
    <w:rPr>
      <w:rFonts w:eastAsia="Times New Roman"/>
      <w:sz w:val="28"/>
      <w:szCs w:val="24"/>
      <w:lang w:eastAsia="zh-CN"/>
    </w:rPr>
  </w:style>
  <w:style w:type="paragraph" w:customStyle="1" w:styleId="311">
    <w:name w:val="Основной текст с отступом 31"/>
    <w:basedOn w:val="a3"/>
    <w:rsid w:val="00A35296"/>
    <w:pPr>
      <w:spacing w:after="120"/>
      <w:ind w:left="283"/>
      <w:jc w:val="left"/>
    </w:pPr>
    <w:rPr>
      <w:rFonts w:eastAsia="Times New Roman"/>
      <w:sz w:val="16"/>
      <w:szCs w:val="16"/>
      <w:lang w:eastAsia="zh-CN"/>
    </w:rPr>
  </w:style>
  <w:style w:type="paragraph" w:styleId="aff2">
    <w:name w:val="Subtitle"/>
    <w:basedOn w:val="a3"/>
    <w:next w:val="af9"/>
    <w:link w:val="aff3"/>
    <w:qFormat/>
    <w:rsid w:val="00A35296"/>
    <w:pPr>
      <w:spacing w:after="60"/>
      <w:jc w:val="center"/>
    </w:pPr>
    <w:rPr>
      <w:rFonts w:ascii="Arial" w:eastAsia="Times New Roman" w:hAnsi="Arial"/>
      <w:sz w:val="24"/>
      <w:szCs w:val="24"/>
      <w:lang w:eastAsia="zh-CN"/>
    </w:rPr>
  </w:style>
  <w:style w:type="character" w:customStyle="1" w:styleId="aff3">
    <w:name w:val="Подзаголовок Знак"/>
    <w:link w:val="aff2"/>
    <w:rsid w:val="00A35296"/>
    <w:rPr>
      <w:rFonts w:ascii="Arial" w:eastAsia="Times New Roman" w:hAnsi="Arial" w:cs="Arial"/>
      <w:sz w:val="24"/>
      <w:szCs w:val="24"/>
      <w:lang w:eastAsia="zh-CN"/>
    </w:rPr>
  </w:style>
  <w:style w:type="paragraph" w:styleId="aff4">
    <w:name w:val="Signature"/>
    <w:basedOn w:val="a3"/>
    <w:link w:val="aff5"/>
    <w:rsid w:val="00A35296"/>
    <w:pPr>
      <w:ind w:left="4252"/>
      <w:jc w:val="left"/>
    </w:pPr>
    <w:rPr>
      <w:rFonts w:eastAsia="Times New Roman"/>
      <w:sz w:val="28"/>
      <w:szCs w:val="24"/>
      <w:lang w:eastAsia="zh-CN"/>
    </w:rPr>
  </w:style>
  <w:style w:type="character" w:customStyle="1" w:styleId="aff5">
    <w:name w:val="Подпись Знак"/>
    <w:link w:val="aff4"/>
    <w:rsid w:val="00A35296"/>
    <w:rPr>
      <w:rFonts w:ascii="Times New Roman" w:eastAsia="Times New Roman" w:hAnsi="Times New Roman"/>
      <w:sz w:val="28"/>
      <w:szCs w:val="24"/>
      <w:lang w:eastAsia="zh-CN"/>
    </w:rPr>
  </w:style>
  <w:style w:type="paragraph" w:customStyle="1" w:styleId="a0">
    <w:name w:val="Подраздел закона"/>
    <w:basedOn w:val="a"/>
    <w:next w:val="a3"/>
    <w:rsid w:val="00A35296"/>
    <w:pPr>
      <w:numPr>
        <w:numId w:val="13"/>
      </w:numPr>
    </w:pPr>
    <w:rPr>
      <w:caps w:val="0"/>
    </w:rPr>
  </w:style>
  <w:style w:type="paragraph" w:customStyle="1" w:styleId="1b">
    <w:name w:val="Приветствие1"/>
    <w:basedOn w:val="a3"/>
    <w:next w:val="a3"/>
    <w:rsid w:val="00A35296"/>
    <w:pPr>
      <w:jc w:val="left"/>
    </w:pPr>
    <w:rPr>
      <w:rFonts w:eastAsia="Times New Roman"/>
      <w:sz w:val="28"/>
      <w:szCs w:val="24"/>
      <w:lang w:eastAsia="zh-CN"/>
    </w:rPr>
  </w:style>
  <w:style w:type="paragraph" w:styleId="aff6">
    <w:name w:val="Closing"/>
    <w:basedOn w:val="af1"/>
    <w:next w:val="af1"/>
    <w:link w:val="aff7"/>
    <w:rsid w:val="00A35296"/>
    <w:pPr>
      <w:spacing w:line="240" w:lineRule="exact"/>
      <w:ind w:left="5670" w:firstLine="0"/>
    </w:pPr>
  </w:style>
  <w:style w:type="character" w:customStyle="1" w:styleId="aff7">
    <w:name w:val="Прощание Знак"/>
    <w:link w:val="aff6"/>
    <w:rsid w:val="00A35296"/>
    <w:rPr>
      <w:rFonts w:ascii="Times New Roman" w:eastAsia="Times New Roman" w:hAnsi="Times New Roman"/>
      <w:sz w:val="28"/>
      <w:szCs w:val="24"/>
      <w:lang w:eastAsia="zh-CN"/>
    </w:rPr>
  </w:style>
  <w:style w:type="paragraph" w:customStyle="1" w:styleId="1c">
    <w:name w:val="Продолжение списка1"/>
    <w:basedOn w:val="a3"/>
    <w:rsid w:val="00A35296"/>
    <w:pPr>
      <w:spacing w:after="120"/>
      <w:ind w:left="283"/>
      <w:jc w:val="left"/>
    </w:pPr>
    <w:rPr>
      <w:rFonts w:eastAsia="Times New Roman"/>
      <w:sz w:val="28"/>
      <w:szCs w:val="24"/>
      <w:lang w:eastAsia="zh-CN"/>
    </w:rPr>
  </w:style>
  <w:style w:type="paragraph" w:customStyle="1" w:styleId="213">
    <w:name w:val="Продолжение списка 21"/>
    <w:basedOn w:val="a3"/>
    <w:rsid w:val="00A35296"/>
    <w:pPr>
      <w:spacing w:after="120"/>
      <w:ind w:left="566"/>
      <w:jc w:val="left"/>
    </w:pPr>
    <w:rPr>
      <w:rFonts w:eastAsia="Times New Roman"/>
      <w:sz w:val="28"/>
      <w:szCs w:val="24"/>
      <w:lang w:eastAsia="zh-CN"/>
    </w:rPr>
  </w:style>
  <w:style w:type="paragraph" w:customStyle="1" w:styleId="312">
    <w:name w:val="Продолжение списка 31"/>
    <w:basedOn w:val="a3"/>
    <w:rsid w:val="00A35296"/>
    <w:pPr>
      <w:spacing w:after="120"/>
      <w:ind w:left="849"/>
      <w:jc w:val="left"/>
    </w:pPr>
    <w:rPr>
      <w:rFonts w:eastAsia="Times New Roman"/>
      <w:sz w:val="28"/>
      <w:szCs w:val="24"/>
      <w:lang w:eastAsia="zh-CN"/>
    </w:rPr>
  </w:style>
  <w:style w:type="paragraph" w:customStyle="1" w:styleId="410">
    <w:name w:val="Продолжение списка 41"/>
    <w:basedOn w:val="a3"/>
    <w:rsid w:val="00A35296"/>
    <w:pPr>
      <w:spacing w:after="120"/>
      <w:ind w:left="1132"/>
      <w:jc w:val="left"/>
    </w:pPr>
    <w:rPr>
      <w:rFonts w:eastAsia="Times New Roman"/>
      <w:sz w:val="28"/>
      <w:szCs w:val="24"/>
      <w:lang w:eastAsia="zh-CN"/>
    </w:rPr>
  </w:style>
  <w:style w:type="paragraph" w:customStyle="1" w:styleId="510">
    <w:name w:val="Продолжение списка 51"/>
    <w:basedOn w:val="a3"/>
    <w:rsid w:val="00A35296"/>
    <w:pPr>
      <w:spacing w:after="120"/>
      <w:ind w:left="1415"/>
      <w:jc w:val="left"/>
    </w:pPr>
    <w:rPr>
      <w:rFonts w:eastAsia="Times New Roman"/>
      <w:sz w:val="28"/>
      <w:szCs w:val="24"/>
      <w:lang w:eastAsia="zh-CN"/>
    </w:rPr>
  </w:style>
  <w:style w:type="paragraph" w:styleId="24">
    <w:name w:val="List Bullet 2"/>
    <w:basedOn w:val="a3"/>
    <w:rsid w:val="00A35296"/>
    <w:pPr>
      <w:ind w:left="566" w:hanging="283"/>
      <w:jc w:val="left"/>
    </w:pPr>
    <w:rPr>
      <w:rFonts w:eastAsia="Times New Roman"/>
      <w:sz w:val="28"/>
      <w:szCs w:val="24"/>
      <w:lang w:eastAsia="zh-CN"/>
    </w:rPr>
  </w:style>
  <w:style w:type="paragraph" w:styleId="33">
    <w:name w:val="List Bullet 3"/>
    <w:basedOn w:val="a3"/>
    <w:rsid w:val="00A35296"/>
    <w:pPr>
      <w:ind w:left="849" w:hanging="283"/>
      <w:jc w:val="left"/>
    </w:pPr>
    <w:rPr>
      <w:rFonts w:eastAsia="Times New Roman"/>
      <w:sz w:val="28"/>
      <w:szCs w:val="24"/>
      <w:lang w:eastAsia="zh-CN"/>
    </w:rPr>
  </w:style>
  <w:style w:type="paragraph" w:styleId="43">
    <w:name w:val="List Bullet 4"/>
    <w:basedOn w:val="a3"/>
    <w:rsid w:val="00A35296"/>
    <w:pPr>
      <w:ind w:left="1132" w:hanging="283"/>
      <w:jc w:val="left"/>
    </w:pPr>
    <w:rPr>
      <w:rFonts w:eastAsia="Times New Roman"/>
      <w:sz w:val="28"/>
      <w:szCs w:val="24"/>
      <w:lang w:eastAsia="zh-CN"/>
    </w:rPr>
  </w:style>
  <w:style w:type="paragraph" w:styleId="53">
    <w:name w:val="List Bullet 5"/>
    <w:basedOn w:val="a3"/>
    <w:rsid w:val="00A35296"/>
    <w:pPr>
      <w:ind w:left="1415" w:hanging="283"/>
      <w:jc w:val="left"/>
    </w:pPr>
    <w:rPr>
      <w:rFonts w:eastAsia="Times New Roman"/>
      <w:sz w:val="28"/>
      <w:szCs w:val="24"/>
      <w:lang w:eastAsia="zh-CN"/>
    </w:rPr>
  </w:style>
  <w:style w:type="paragraph" w:styleId="HTML9">
    <w:name w:val="HTML Preformatted"/>
    <w:basedOn w:val="a3"/>
    <w:link w:val="HTMLa"/>
    <w:rsid w:val="00A35296"/>
    <w:pPr>
      <w:jc w:val="left"/>
    </w:pPr>
    <w:rPr>
      <w:rFonts w:ascii="Courier New" w:eastAsia="Times New Roman" w:hAnsi="Courier New"/>
      <w:sz w:val="20"/>
      <w:szCs w:val="20"/>
      <w:lang w:eastAsia="zh-CN"/>
    </w:rPr>
  </w:style>
  <w:style w:type="character" w:customStyle="1" w:styleId="HTMLa">
    <w:name w:val="Стандартный HTML Знак"/>
    <w:link w:val="HTML9"/>
    <w:rsid w:val="00A35296"/>
    <w:rPr>
      <w:rFonts w:ascii="Courier New" w:eastAsia="Times New Roman" w:hAnsi="Courier New" w:cs="Courier New"/>
      <w:lang w:eastAsia="zh-CN"/>
    </w:rPr>
  </w:style>
  <w:style w:type="paragraph" w:customStyle="1" w:styleId="a2">
    <w:name w:val="Статья закона"/>
    <w:next w:val="af1"/>
    <w:rsid w:val="00A35296"/>
    <w:pPr>
      <w:keepNext/>
      <w:keepLines/>
      <w:numPr>
        <w:numId w:val="16"/>
      </w:numPr>
      <w:suppressAutoHyphens/>
      <w:spacing w:before="360" w:after="360" w:line="240" w:lineRule="exact"/>
    </w:pPr>
    <w:rPr>
      <w:rFonts w:ascii="Times New Roman" w:eastAsia="Times New Roman" w:hAnsi="Times New Roman"/>
      <w:b/>
      <w:sz w:val="28"/>
      <w:szCs w:val="28"/>
      <w:lang w:eastAsia="zh-CN"/>
    </w:rPr>
  </w:style>
  <w:style w:type="paragraph" w:customStyle="1" w:styleId="1d">
    <w:name w:val="Текст1"/>
    <w:basedOn w:val="a3"/>
    <w:rsid w:val="00A35296"/>
    <w:pPr>
      <w:jc w:val="left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8">
    <w:name w:val="Текст закона"/>
    <w:basedOn w:val="1d"/>
    <w:rsid w:val="00A35296"/>
    <w:pPr>
      <w:ind w:firstLine="709"/>
      <w:jc w:val="both"/>
    </w:pPr>
    <w:rPr>
      <w:rFonts w:ascii="Times New Roman" w:hAnsi="Times New Roman" w:cs="Times New Roman"/>
      <w:sz w:val="24"/>
      <w:lang w:val="en-US"/>
    </w:rPr>
  </w:style>
  <w:style w:type="paragraph" w:customStyle="1" w:styleId="1e">
    <w:name w:val="Цитата1"/>
    <w:basedOn w:val="a3"/>
    <w:rsid w:val="00A35296"/>
    <w:pPr>
      <w:spacing w:after="120"/>
      <w:ind w:left="1440" w:right="1440"/>
      <w:jc w:val="left"/>
    </w:pPr>
    <w:rPr>
      <w:rFonts w:eastAsia="Times New Roman"/>
      <w:sz w:val="28"/>
      <w:szCs w:val="24"/>
      <w:lang w:eastAsia="zh-CN"/>
    </w:rPr>
  </w:style>
  <w:style w:type="paragraph" w:customStyle="1" w:styleId="1f">
    <w:name w:val="Шапка1"/>
    <w:basedOn w:val="a3"/>
    <w:rsid w:val="00A35296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ind w:left="1134" w:hanging="1134"/>
      <w:jc w:val="left"/>
    </w:pPr>
    <w:rPr>
      <w:rFonts w:ascii="Arial" w:eastAsia="Times New Roman" w:hAnsi="Arial" w:cs="Arial"/>
      <w:sz w:val="24"/>
      <w:szCs w:val="24"/>
      <w:lang w:eastAsia="zh-CN"/>
    </w:rPr>
  </w:style>
  <w:style w:type="paragraph" w:styleId="aff9">
    <w:name w:val="E-mail Signature"/>
    <w:basedOn w:val="a3"/>
    <w:link w:val="affa"/>
    <w:rsid w:val="00A35296"/>
    <w:pPr>
      <w:jc w:val="left"/>
    </w:pPr>
    <w:rPr>
      <w:rFonts w:eastAsia="Times New Roman"/>
      <w:sz w:val="28"/>
      <w:szCs w:val="24"/>
      <w:lang w:eastAsia="zh-CN"/>
    </w:rPr>
  </w:style>
  <w:style w:type="character" w:customStyle="1" w:styleId="affa">
    <w:name w:val="Электронная подпись Знак"/>
    <w:link w:val="aff9"/>
    <w:rsid w:val="00A35296"/>
    <w:rPr>
      <w:rFonts w:ascii="Times New Roman" w:eastAsia="Times New Roman" w:hAnsi="Times New Roman"/>
      <w:sz w:val="28"/>
      <w:szCs w:val="24"/>
      <w:lang w:eastAsia="zh-CN"/>
    </w:rPr>
  </w:style>
  <w:style w:type="paragraph" w:customStyle="1" w:styleId="ConsPlusNonformat">
    <w:name w:val="ConsPlusNonformat"/>
    <w:uiPriority w:val="99"/>
    <w:rsid w:val="00A35296"/>
    <w:pPr>
      <w:widowControl w:val="0"/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paragraph" w:customStyle="1" w:styleId="ConsPlusCell">
    <w:name w:val="ConsPlusCell"/>
    <w:uiPriority w:val="99"/>
    <w:rsid w:val="00A35296"/>
    <w:pPr>
      <w:widowControl w:val="0"/>
      <w:suppressAutoHyphens/>
      <w:autoSpaceDE w:val="0"/>
    </w:pPr>
    <w:rPr>
      <w:rFonts w:ascii="Arial" w:eastAsia="Times New Roman" w:hAnsi="Arial" w:cs="Arial"/>
      <w:lang w:eastAsia="zh-CN"/>
    </w:rPr>
  </w:style>
  <w:style w:type="paragraph" w:customStyle="1" w:styleId="ConsPlusDocList">
    <w:name w:val="ConsPlusDocList"/>
    <w:uiPriority w:val="99"/>
    <w:rsid w:val="00A35296"/>
    <w:pPr>
      <w:widowControl w:val="0"/>
      <w:suppressAutoHyphens/>
      <w:autoSpaceDE w:val="0"/>
    </w:pPr>
    <w:rPr>
      <w:rFonts w:ascii="Tahoma" w:eastAsia="Times New Roman" w:hAnsi="Tahoma" w:cs="Tahoma"/>
      <w:sz w:val="18"/>
      <w:szCs w:val="18"/>
      <w:lang w:eastAsia="zh-CN"/>
    </w:rPr>
  </w:style>
  <w:style w:type="paragraph" w:customStyle="1" w:styleId="affb">
    <w:name w:val="Содержимое таблицы"/>
    <w:basedOn w:val="a3"/>
    <w:qFormat/>
    <w:rsid w:val="00A35296"/>
    <w:pPr>
      <w:widowControl w:val="0"/>
      <w:suppressLineNumbers/>
      <w:jc w:val="left"/>
    </w:pPr>
    <w:rPr>
      <w:rFonts w:eastAsia="Times New Roman"/>
      <w:sz w:val="28"/>
      <w:szCs w:val="24"/>
      <w:lang w:eastAsia="zh-CN"/>
    </w:rPr>
  </w:style>
  <w:style w:type="paragraph" w:customStyle="1" w:styleId="affc">
    <w:name w:val="Заголовок таблицы"/>
    <w:basedOn w:val="affb"/>
    <w:qFormat/>
    <w:rsid w:val="00A35296"/>
    <w:pPr>
      <w:jc w:val="center"/>
    </w:pPr>
    <w:rPr>
      <w:b/>
      <w:bCs/>
    </w:rPr>
  </w:style>
  <w:style w:type="paragraph" w:customStyle="1" w:styleId="affd">
    <w:name w:val="А.Подпись"/>
    <w:basedOn w:val="a3"/>
    <w:rsid w:val="00A35296"/>
    <w:pPr>
      <w:tabs>
        <w:tab w:val="right" w:pos="9638"/>
      </w:tabs>
      <w:spacing w:before="240"/>
    </w:pPr>
    <w:rPr>
      <w:rFonts w:eastAsia="Times New Roman"/>
      <w:sz w:val="28"/>
      <w:szCs w:val="28"/>
    </w:rPr>
  </w:style>
  <w:style w:type="numbering" w:customStyle="1" w:styleId="1f0">
    <w:name w:val="Нет списка1"/>
    <w:next w:val="a6"/>
    <w:uiPriority w:val="99"/>
    <w:semiHidden/>
    <w:unhideWhenUsed/>
    <w:rsid w:val="00A35296"/>
  </w:style>
  <w:style w:type="table" w:customStyle="1" w:styleId="1f1">
    <w:name w:val="Светлый список1"/>
    <w:basedOn w:val="a5"/>
    <w:uiPriority w:val="61"/>
    <w:rsid w:val="00A35296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25">
    <w:name w:val="Нет списка2"/>
    <w:next w:val="a6"/>
    <w:uiPriority w:val="99"/>
    <w:semiHidden/>
    <w:unhideWhenUsed/>
    <w:rsid w:val="002405D4"/>
  </w:style>
  <w:style w:type="character" w:customStyle="1" w:styleId="1f2">
    <w:name w:val="Верхний колонтитул Знак1"/>
    <w:uiPriority w:val="99"/>
    <w:rsid w:val="002405D4"/>
    <w:rPr>
      <w:rFonts w:ascii="Times New Roman" w:eastAsia="Times New Roman" w:hAnsi="Times New Roman"/>
      <w:sz w:val="28"/>
      <w:szCs w:val="24"/>
      <w:lang w:eastAsia="zh-CN"/>
    </w:rPr>
  </w:style>
  <w:style w:type="character" w:customStyle="1" w:styleId="1f3">
    <w:name w:val="Нижний колонтитул Знак1"/>
    <w:uiPriority w:val="99"/>
    <w:rsid w:val="002405D4"/>
    <w:rPr>
      <w:rFonts w:ascii="Times New Roman" w:eastAsia="Times New Roman" w:hAnsi="Times New Roman"/>
      <w:sz w:val="28"/>
      <w:szCs w:val="24"/>
      <w:lang w:eastAsia="zh-CN"/>
    </w:rPr>
  </w:style>
  <w:style w:type="character" w:customStyle="1" w:styleId="1f4">
    <w:name w:val="Текст выноски Знак1"/>
    <w:uiPriority w:val="99"/>
    <w:rsid w:val="002405D4"/>
    <w:rPr>
      <w:rFonts w:ascii="Tahoma" w:eastAsia="Times New Roman" w:hAnsi="Tahoma" w:cs="Tahoma"/>
      <w:sz w:val="16"/>
      <w:szCs w:val="16"/>
      <w:lang w:eastAsia="zh-CN"/>
    </w:rPr>
  </w:style>
  <w:style w:type="numbering" w:customStyle="1" w:styleId="110">
    <w:name w:val="Нет списка11"/>
    <w:next w:val="a6"/>
    <w:uiPriority w:val="99"/>
    <w:semiHidden/>
    <w:unhideWhenUsed/>
    <w:rsid w:val="002405D4"/>
  </w:style>
  <w:style w:type="table" w:customStyle="1" w:styleId="1f5">
    <w:name w:val="Сетка таблицы1"/>
    <w:basedOn w:val="a5"/>
    <w:next w:val="a9"/>
    <w:uiPriority w:val="59"/>
    <w:rsid w:val="002405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ветлый список11"/>
    <w:basedOn w:val="a5"/>
    <w:uiPriority w:val="61"/>
    <w:rsid w:val="002405D4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34">
    <w:name w:val="Нет списка3"/>
    <w:next w:val="a6"/>
    <w:uiPriority w:val="99"/>
    <w:semiHidden/>
    <w:unhideWhenUsed/>
    <w:rsid w:val="0023453C"/>
  </w:style>
  <w:style w:type="numbering" w:customStyle="1" w:styleId="120">
    <w:name w:val="Нет списка12"/>
    <w:next w:val="a6"/>
    <w:uiPriority w:val="99"/>
    <w:semiHidden/>
    <w:unhideWhenUsed/>
    <w:rsid w:val="0023453C"/>
  </w:style>
  <w:style w:type="table" w:customStyle="1" w:styleId="26">
    <w:name w:val="Сетка таблицы2"/>
    <w:basedOn w:val="a5"/>
    <w:next w:val="a9"/>
    <w:uiPriority w:val="59"/>
    <w:rsid w:val="00234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ветлый список12"/>
    <w:basedOn w:val="a5"/>
    <w:uiPriority w:val="61"/>
    <w:rsid w:val="0023453C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numbering" w:customStyle="1" w:styleId="44">
    <w:name w:val="Нет списка4"/>
    <w:next w:val="a6"/>
    <w:uiPriority w:val="99"/>
    <w:semiHidden/>
    <w:unhideWhenUsed/>
    <w:rsid w:val="00B750F8"/>
  </w:style>
  <w:style w:type="paragraph" w:styleId="affe">
    <w:name w:val="List Paragraph"/>
    <w:basedOn w:val="a3"/>
    <w:uiPriority w:val="1"/>
    <w:qFormat/>
    <w:rsid w:val="00B750F8"/>
    <w:pPr>
      <w:spacing w:after="200" w:line="276" w:lineRule="auto"/>
      <w:ind w:left="720"/>
      <w:contextualSpacing/>
      <w:jc w:val="left"/>
    </w:pPr>
    <w:rPr>
      <w:rFonts w:eastAsia="Times New Roman"/>
    </w:rPr>
  </w:style>
  <w:style w:type="character" w:customStyle="1" w:styleId="afff">
    <w:name w:val="Основной текст_"/>
    <w:link w:val="1f6"/>
    <w:rsid w:val="00B750F8"/>
    <w:rPr>
      <w:rFonts w:eastAsia="Times New Roman"/>
      <w:color w:val="9E789D"/>
      <w:szCs w:val="26"/>
      <w:shd w:val="clear" w:color="auto" w:fill="FFFFFF"/>
    </w:rPr>
  </w:style>
  <w:style w:type="paragraph" w:customStyle="1" w:styleId="1f6">
    <w:name w:val="Основной текст1"/>
    <w:basedOn w:val="a3"/>
    <w:link w:val="afff"/>
    <w:rsid w:val="00B750F8"/>
    <w:pPr>
      <w:widowControl w:val="0"/>
      <w:shd w:val="clear" w:color="auto" w:fill="FFFFFF"/>
      <w:spacing w:after="120"/>
      <w:ind w:firstLine="400"/>
      <w:jc w:val="left"/>
    </w:pPr>
    <w:rPr>
      <w:rFonts w:eastAsia="Times New Roman"/>
      <w:color w:val="9E789D"/>
      <w:sz w:val="20"/>
    </w:rPr>
  </w:style>
  <w:style w:type="table" w:customStyle="1" w:styleId="35">
    <w:name w:val="Сетка таблицы3"/>
    <w:basedOn w:val="a5"/>
    <w:next w:val="a9"/>
    <w:uiPriority w:val="39"/>
    <w:rsid w:val="00B750F8"/>
    <w:pPr>
      <w:widowControl w:val="0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">
    <w:name w:val="Сетка таблицы11"/>
    <w:basedOn w:val="a5"/>
    <w:next w:val="a9"/>
    <w:uiPriority w:val="39"/>
    <w:rsid w:val="00B750F8"/>
    <w:pPr>
      <w:widowControl w:val="0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0">
    <w:name w:val="Нет списка13"/>
    <w:next w:val="a6"/>
    <w:uiPriority w:val="99"/>
    <w:semiHidden/>
    <w:unhideWhenUsed/>
    <w:rsid w:val="00B750F8"/>
  </w:style>
  <w:style w:type="table" w:customStyle="1" w:styleId="214">
    <w:name w:val="Сетка таблицы21"/>
    <w:basedOn w:val="a5"/>
    <w:next w:val="a9"/>
    <w:uiPriority w:val="59"/>
    <w:rsid w:val="00B750F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3"/>
    <w:rsid w:val="00B75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xl66">
    <w:name w:val="xl66"/>
    <w:basedOn w:val="a3"/>
    <w:rsid w:val="00B75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xl67">
    <w:name w:val="xl67"/>
    <w:basedOn w:val="a3"/>
    <w:rsid w:val="00B750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ConsPlusTitlePage">
    <w:name w:val="ConsPlusTitlePage"/>
    <w:uiPriority w:val="99"/>
    <w:rsid w:val="00B750F8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uiPriority w:val="99"/>
    <w:rsid w:val="00B750F8"/>
    <w:pPr>
      <w:widowControl w:val="0"/>
      <w:autoSpaceDE w:val="0"/>
      <w:autoSpaceDN w:val="0"/>
      <w:adjustRightInd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B750F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extList1">
    <w:name w:val="ConsPlusTextList1"/>
    <w:uiPriority w:val="99"/>
    <w:rsid w:val="00B750F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numbering" w:customStyle="1" w:styleId="54">
    <w:name w:val="Нет списка5"/>
    <w:next w:val="a6"/>
    <w:uiPriority w:val="99"/>
    <w:semiHidden/>
    <w:unhideWhenUsed/>
    <w:rsid w:val="00BA6089"/>
  </w:style>
  <w:style w:type="table" w:customStyle="1" w:styleId="45">
    <w:name w:val="Сетка таблицы4"/>
    <w:basedOn w:val="a5"/>
    <w:next w:val="a9"/>
    <w:uiPriority w:val="39"/>
    <w:rsid w:val="00BA6089"/>
    <w:pPr>
      <w:widowControl w:val="0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5"/>
    <w:next w:val="a9"/>
    <w:uiPriority w:val="39"/>
    <w:rsid w:val="00BA6089"/>
    <w:pPr>
      <w:widowControl w:val="0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0">
    <w:name w:val="Нет списка14"/>
    <w:next w:val="a6"/>
    <w:uiPriority w:val="99"/>
    <w:semiHidden/>
    <w:unhideWhenUsed/>
    <w:rsid w:val="00BA6089"/>
  </w:style>
  <w:style w:type="table" w:customStyle="1" w:styleId="220">
    <w:name w:val="Сетка таблицы22"/>
    <w:basedOn w:val="a5"/>
    <w:next w:val="a9"/>
    <w:uiPriority w:val="59"/>
    <w:rsid w:val="00BA6089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5">
    <w:name w:val="Нет списка21"/>
    <w:next w:val="a6"/>
    <w:uiPriority w:val="99"/>
    <w:semiHidden/>
    <w:unhideWhenUsed/>
    <w:rsid w:val="00BA6089"/>
  </w:style>
  <w:style w:type="table" w:customStyle="1" w:styleId="313">
    <w:name w:val="Сетка таблицы31"/>
    <w:basedOn w:val="a5"/>
    <w:next w:val="a9"/>
    <w:uiPriority w:val="59"/>
    <w:rsid w:val="00BA608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Нет списка111"/>
    <w:next w:val="a6"/>
    <w:uiPriority w:val="99"/>
    <w:semiHidden/>
    <w:unhideWhenUsed/>
    <w:rsid w:val="00BA6089"/>
  </w:style>
  <w:style w:type="numbering" w:customStyle="1" w:styleId="2110">
    <w:name w:val="Нет списка211"/>
    <w:next w:val="a6"/>
    <w:uiPriority w:val="99"/>
    <w:semiHidden/>
    <w:unhideWhenUsed/>
    <w:rsid w:val="00BA6089"/>
  </w:style>
  <w:style w:type="numbering" w:customStyle="1" w:styleId="1111">
    <w:name w:val="Нет списка1111"/>
    <w:next w:val="a6"/>
    <w:uiPriority w:val="99"/>
    <w:semiHidden/>
    <w:unhideWhenUsed/>
    <w:rsid w:val="00BA6089"/>
  </w:style>
  <w:style w:type="table" w:customStyle="1" w:styleId="1112">
    <w:name w:val="Сетка таблицы111"/>
    <w:basedOn w:val="a5"/>
    <w:next w:val="a9"/>
    <w:uiPriority w:val="59"/>
    <w:rsid w:val="00BA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4">
    <w:name w:val="Нет списка31"/>
    <w:next w:val="a6"/>
    <w:uiPriority w:val="99"/>
    <w:semiHidden/>
    <w:unhideWhenUsed/>
    <w:rsid w:val="00BA6089"/>
  </w:style>
  <w:style w:type="numbering" w:customStyle="1" w:styleId="1210">
    <w:name w:val="Нет списка121"/>
    <w:next w:val="a6"/>
    <w:uiPriority w:val="99"/>
    <w:semiHidden/>
    <w:unhideWhenUsed/>
    <w:rsid w:val="00BA6089"/>
  </w:style>
  <w:style w:type="table" w:customStyle="1" w:styleId="2111">
    <w:name w:val="Сетка таблицы211"/>
    <w:basedOn w:val="a5"/>
    <w:next w:val="a9"/>
    <w:uiPriority w:val="59"/>
    <w:rsid w:val="00BA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11">
    <w:name w:val="Нет списка41"/>
    <w:next w:val="a6"/>
    <w:uiPriority w:val="99"/>
    <w:semiHidden/>
    <w:unhideWhenUsed/>
    <w:rsid w:val="00BA6089"/>
  </w:style>
  <w:style w:type="table" w:customStyle="1" w:styleId="3110">
    <w:name w:val="Сетка таблицы311"/>
    <w:basedOn w:val="a5"/>
    <w:next w:val="a9"/>
    <w:uiPriority w:val="39"/>
    <w:rsid w:val="00BA6089"/>
    <w:pPr>
      <w:widowControl w:val="0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5"/>
    <w:next w:val="a9"/>
    <w:uiPriority w:val="39"/>
    <w:rsid w:val="00BA6089"/>
    <w:pPr>
      <w:widowControl w:val="0"/>
    </w:pPr>
    <w:rPr>
      <w:rFonts w:ascii="Microsoft Sans Serif" w:eastAsia="Microsoft Sans Serif" w:hAnsi="Microsoft Sans Serif" w:cs="Microsoft Sans Serif"/>
      <w:sz w:val="24"/>
      <w:szCs w:val="24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1"/>
    <w:next w:val="a6"/>
    <w:uiPriority w:val="99"/>
    <w:semiHidden/>
    <w:unhideWhenUsed/>
    <w:rsid w:val="00BA6089"/>
  </w:style>
  <w:style w:type="table" w:customStyle="1" w:styleId="21110">
    <w:name w:val="Сетка таблицы2111"/>
    <w:basedOn w:val="a5"/>
    <w:next w:val="a9"/>
    <w:uiPriority w:val="59"/>
    <w:rsid w:val="00BA6089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7">
    <w:name w:val="Body Text 2"/>
    <w:basedOn w:val="a3"/>
    <w:link w:val="28"/>
    <w:uiPriority w:val="99"/>
    <w:semiHidden/>
    <w:unhideWhenUsed/>
    <w:rsid w:val="00D05223"/>
    <w:pPr>
      <w:spacing w:after="120" w:line="480" w:lineRule="auto"/>
    </w:pPr>
  </w:style>
  <w:style w:type="character" w:customStyle="1" w:styleId="28">
    <w:name w:val="Основной текст 2 Знак"/>
    <w:basedOn w:val="a4"/>
    <w:link w:val="27"/>
    <w:uiPriority w:val="99"/>
    <w:semiHidden/>
    <w:rsid w:val="00D05223"/>
    <w:rPr>
      <w:sz w:val="22"/>
      <w:szCs w:val="22"/>
      <w:lang w:eastAsia="en-US"/>
    </w:rPr>
  </w:style>
  <w:style w:type="paragraph" w:styleId="29">
    <w:name w:val="Body Text Indent 2"/>
    <w:basedOn w:val="a3"/>
    <w:link w:val="2a"/>
    <w:uiPriority w:val="99"/>
    <w:semiHidden/>
    <w:unhideWhenUsed/>
    <w:rsid w:val="0018614C"/>
    <w:pPr>
      <w:spacing w:after="120" w:line="480" w:lineRule="auto"/>
      <w:ind w:left="283"/>
      <w:jc w:val="left"/>
    </w:pPr>
    <w:rPr>
      <w:rFonts w:eastAsia="Times New Roman"/>
      <w:sz w:val="24"/>
      <w:szCs w:val="24"/>
    </w:rPr>
  </w:style>
  <w:style w:type="character" w:customStyle="1" w:styleId="2a">
    <w:name w:val="Основной текст с отступом 2 Знак"/>
    <w:basedOn w:val="a4"/>
    <w:link w:val="29"/>
    <w:uiPriority w:val="99"/>
    <w:semiHidden/>
    <w:rsid w:val="0018614C"/>
    <w:rPr>
      <w:rFonts w:ascii="Times New Roman" w:eastAsia="Times New Roman" w:hAnsi="Times New Roman"/>
      <w:sz w:val="24"/>
      <w:szCs w:val="24"/>
    </w:rPr>
  </w:style>
  <w:style w:type="character" w:customStyle="1" w:styleId="afff0">
    <w:name w:val="Гипертекстовая ссылка"/>
    <w:uiPriority w:val="99"/>
    <w:rsid w:val="0018614C"/>
    <w:rPr>
      <w:rFonts w:cs="Times New Roman"/>
      <w:color w:val="106BBE"/>
    </w:rPr>
  </w:style>
  <w:style w:type="character" w:customStyle="1" w:styleId="button-search">
    <w:name w:val="button-search"/>
    <w:basedOn w:val="a4"/>
    <w:rsid w:val="0018614C"/>
  </w:style>
  <w:style w:type="character" w:customStyle="1" w:styleId="wmi-callto">
    <w:name w:val="wmi-callto"/>
    <w:basedOn w:val="a4"/>
    <w:rsid w:val="0018614C"/>
  </w:style>
  <w:style w:type="paragraph" w:customStyle="1" w:styleId="formattext">
    <w:name w:val="formattext"/>
    <w:basedOn w:val="a3"/>
    <w:rsid w:val="0018614C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headertext">
    <w:name w:val="headertext"/>
    <w:basedOn w:val="a3"/>
    <w:rsid w:val="0018614C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customStyle="1" w:styleId="searchresult">
    <w:name w:val="search_result"/>
    <w:basedOn w:val="a4"/>
    <w:rsid w:val="0018614C"/>
  </w:style>
  <w:style w:type="paragraph" w:customStyle="1" w:styleId="afff1">
    <w:name w:val="Нормальный (таблица)"/>
    <w:basedOn w:val="a3"/>
    <w:next w:val="a3"/>
    <w:uiPriority w:val="99"/>
    <w:rsid w:val="0018614C"/>
    <w:pPr>
      <w:widowControl w:val="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ff2">
    <w:name w:val="Прижатый влево"/>
    <w:basedOn w:val="a3"/>
    <w:next w:val="a3"/>
    <w:uiPriority w:val="99"/>
    <w:rsid w:val="0018614C"/>
    <w:pPr>
      <w:widowControl w:val="0"/>
      <w:jc w:val="left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113">
    <w:name w:val="Заголовок 11"/>
    <w:basedOn w:val="a3"/>
    <w:uiPriority w:val="1"/>
    <w:qFormat/>
    <w:rsid w:val="0018614C"/>
    <w:pPr>
      <w:widowControl w:val="0"/>
      <w:ind w:left="403" w:right="134"/>
      <w:jc w:val="center"/>
      <w:outlineLvl w:val="1"/>
    </w:pPr>
    <w:rPr>
      <w:rFonts w:eastAsia="Times New Roman"/>
      <w:b/>
      <w:bCs/>
      <w:sz w:val="24"/>
      <w:szCs w:val="24"/>
    </w:rPr>
  </w:style>
  <w:style w:type="paragraph" w:customStyle="1" w:styleId="TableParagraph">
    <w:name w:val="Table Paragraph"/>
    <w:basedOn w:val="a3"/>
    <w:uiPriority w:val="1"/>
    <w:qFormat/>
    <w:rsid w:val="0018614C"/>
    <w:pPr>
      <w:widowControl w:val="0"/>
      <w:spacing w:before="2" w:line="259" w:lineRule="exact"/>
      <w:jc w:val="center"/>
    </w:pPr>
    <w:rPr>
      <w:rFonts w:eastAsia="Times New Roman"/>
    </w:rPr>
  </w:style>
  <w:style w:type="paragraph" w:customStyle="1" w:styleId="xl64">
    <w:name w:val="xl64"/>
    <w:basedOn w:val="a3"/>
    <w:rsid w:val="004735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character" w:customStyle="1" w:styleId="s10">
    <w:name w:val="s_10"/>
    <w:basedOn w:val="a4"/>
    <w:qFormat/>
    <w:rsid w:val="007769AC"/>
  </w:style>
  <w:style w:type="paragraph" w:customStyle="1" w:styleId="s1">
    <w:name w:val="s_1"/>
    <w:basedOn w:val="a3"/>
    <w:qFormat/>
    <w:rsid w:val="007769AC"/>
    <w:pPr>
      <w:autoSpaceDE/>
      <w:autoSpaceDN/>
      <w:adjustRightInd/>
      <w:spacing w:beforeAutospacing="1" w:afterAutospacing="1" w:line="240" w:lineRule="auto"/>
      <w:jc w:val="left"/>
    </w:pPr>
    <w:rPr>
      <w:rFonts w:eastAsia="Times New Roman"/>
      <w:sz w:val="24"/>
      <w:szCs w:val="24"/>
    </w:rPr>
  </w:style>
  <w:style w:type="character" w:customStyle="1" w:styleId="afff3">
    <w:name w:val="Подпись к таблице_"/>
    <w:basedOn w:val="a4"/>
    <w:link w:val="afff4"/>
    <w:qFormat/>
    <w:rsid w:val="0084756F"/>
    <w:rPr>
      <w:rFonts w:ascii="Times New Roman" w:eastAsia="Times New Roman" w:hAnsi="Times New Roman"/>
      <w:shd w:val="clear" w:color="auto" w:fill="FFFFFF"/>
    </w:rPr>
  </w:style>
  <w:style w:type="character" w:customStyle="1" w:styleId="afff5">
    <w:name w:val="Другое_"/>
    <w:basedOn w:val="a4"/>
    <w:link w:val="afff6"/>
    <w:qFormat/>
    <w:rsid w:val="0084756F"/>
    <w:rPr>
      <w:rFonts w:ascii="Times New Roman" w:eastAsia="Times New Roman" w:hAnsi="Times New Roman"/>
      <w:shd w:val="clear" w:color="auto" w:fill="FFFFFF"/>
    </w:rPr>
  </w:style>
  <w:style w:type="paragraph" w:customStyle="1" w:styleId="1f7">
    <w:name w:val="Заголовок1"/>
    <w:basedOn w:val="a3"/>
    <w:next w:val="af9"/>
    <w:qFormat/>
    <w:rsid w:val="0084756F"/>
    <w:pPr>
      <w:keepNext/>
      <w:widowControl w:val="0"/>
      <w:suppressAutoHyphens/>
      <w:autoSpaceDE/>
      <w:autoSpaceDN/>
      <w:adjustRightInd/>
      <w:spacing w:before="240" w:after="120" w:line="240" w:lineRule="auto"/>
      <w:ind w:firstLine="7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f8">
    <w:name w:val="Название объекта1"/>
    <w:basedOn w:val="a3"/>
    <w:qFormat/>
    <w:rsid w:val="0084756F"/>
    <w:pPr>
      <w:widowControl w:val="0"/>
      <w:suppressLineNumbers/>
      <w:suppressAutoHyphens/>
      <w:autoSpaceDE/>
      <w:autoSpaceDN/>
      <w:adjustRightInd/>
      <w:spacing w:before="120" w:after="120" w:line="240" w:lineRule="auto"/>
      <w:ind w:firstLine="720"/>
    </w:pPr>
    <w:rPr>
      <w:rFonts w:ascii="Times New Roman CYR" w:eastAsiaTheme="minorEastAsia" w:hAnsi="Times New Roman CYR" w:cs="Lucida Sans"/>
      <w:i/>
      <w:iCs/>
      <w:sz w:val="24"/>
      <w:szCs w:val="24"/>
    </w:rPr>
  </w:style>
  <w:style w:type="paragraph" w:styleId="1f9">
    <w:name w:val="index 1"/>
    <w:basedOn w:val="a3"/>
    <w:next w:val="a3"/>
    <w:autoRedefine/>
    <w:uiPriority w:val="99"/>
    <w:semiHidden/>
    <w:unhideWhenUsed/>
    <w:rsid w:val="0084756F"/>
    <w:pPr>
      <w:spacing w:line="240" w:lineRule="auto"/>
      <w:ind w:left="260" w:hanging="260"/>
    </w:pPr>
  </w:style>
  <w:style w:type="paragraph" w:styleId="afff7">
    <w:name w:val="index heading"/>
    <w:basedOn w:val="a3"/>
    <w:qFormat/>
    <w:rsid w:val="0084756F"/>
    <w:pPr>
      <w:widowControl w:val="0"/>
      <w:suppressLineNumbers/>
      <w:suppressAutoHyphens/>
      <w:autoSpaceDE/>
      <w:autoSpaceDN/>
      <w:adjustRightInd/>
      <w:spacing w:line="240" w:lineRule="auto"/>
      <w:ind w:firstLine="720"/>
    </w:pPr>
    <w:rPr>
      <w:rFonts w:ascii="Times New Roman CYR" w:eastAsiaTheme="minorEastAsia" w:hAnsi="Times New Roman CYR" w:cs="Lucida Sans"/>
      <w:sz w:val="24"/>
      <w:szCs w:val="24"/>
    </w:rPr>
  </w:style>
  <w:style w:type="paragraph" w:customStyle="1" w:styleId="afff4">
    <w:name w:val="Подпись к таблице"/>
    <w:basedOn w:val="a3"/>
    <w:link w:val="afff3"/>
    <w:qFormat/>
    <w:rsid w:val="0084756F"/>
    <w:pPr>
      <w:widowControl w:val="0"/>
      <w:shd w:val="clear" w:color="auto" w:fill="FFFFFF"/>
      <w:suppressAutoHyphens/>
      <w:autoSpaceDE/>
      <w:autoSpaceDN/>
      <w:adjustRightInd/>
      <w:spacing w:line="240" w:lineRule="auto"/>
      <w:jc w:val="center"/>
    </w:pPr>
    <w:rPr>
      <w:rFonts w:eastAsia="Times New Roman"/>
      <w:sz w:val="20"/>
      <w:szCs w:val="20"/>
    </w:rPr>
  </w:style>
  <w:style w:type="paragraph" w:customStyle="1" w:styleId="afff6">
    <w:name w:val="Другое"/>
    <w:basedOn w:val="a3"/>
    <w:link w:val="afff5"/>
    <w:qFormat/>
    <w:rsid w:val="0084756F"/>
    <w:pPr>
      <w:widowControl w:val="0"/>
      <w:shd w:val="clear" w:color="auto" w:fill="FFFFFF"/>
      <w:suppressAutoHyphens/>
      <w:autoSpaceDE/>
      <w:autoSpaceDN/>
      <w:adjustRightInd/>
      <w:spacing w:line="240" w:lineRule="auto"/>
      <w:jc w:val="center"/>
    </w:pPr>
    <w:rPr>
      <w:rFonts w:eastAsia="Times New Roman"/>
      <w:sz w:val="20"/>
      <w:szCs w:val="20"/>
    </w:rPr>
  </w:style>
  <w:style w:type="paragraph" w:customStyle="1" w:styleId="afff8">
    <w:name w:val="Колонтитул"/>
    <w:basedOn w:val="a3"/>
    <w:qFormat/>
    <w:rsid w:val="0084756F"/>
    <w:pPr>
      <w:widowControl w:val="0"/>
      <w:suppressAutoHyphens/>
      <w:autoSpaceDE/>
      <w:autoSpaceDN/>
      <w:adjustRightInd/>
      <w:spacing w:line="240" w:lineRule="auto"/>
      <w:ind w:firstLine="72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1fa">
    <w:name w:val="Верхний колонтитул1"/>
    <w:basedOn w:val="a3"/>
    <w:uiPriority w:val="99"/>
    <w:semiHidden/>
    <w:unhideWhenUsed/>
    <w:rsid w:val="0084756F"/>
    <w:pPr>
      <w:widowControl w:val="0"/>
      <w:tabs>
        <w:tab w:val="center" w:pos="4677"/>
        <w:tab w:val="right" w:pos="9355"/>
      </w:tabs>
      <w:suppressAutoHyphens/>
      <w:autoSpaceDE/>
      <w:autoSpaceDN/>
      <w:adjustRightInd/>
      <w:spacing w:line="240" w:lineRule="auto"/>
      <w:ind w:firstLine="72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1fb">
    <w:name w:val="Нижний колонтитул1"/>
    <w:basedOn w:val="a3"/>
    <w:uiPriority w:val="99"/>
    <w:semiHidden/>
    <w:unhideWhenUsed/>
    <w:rsid w:val="0084756F"/>
    <w:pPr>
      <w:widowControl w:val="0"/>
      <w:tabs>
        <w:tab w:val="center" w:pos="4677"/>
        <w:tab w:val="right" w:pos="9355"/>
      </w:tabs>
      <w:suppressAutoHyphens/>
      <w:autoSpaceDE/>
      <w:autoSpaceDN/>
      <w:adjustRightInd/>
      <w:spacing w:line="240" w:lineRule="auto"/>
      <w:ind w:firstLine="72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114">
    <w:name w:val="Заголовок 11"/>
    <w:basedOn w:val="a3"/>
    <w:uiPriority w:val="1"/>
    <w:qFormat/>
    <w:rsid w:val="009159D0"/>
    <w:pPr>
      <w:widowControl w:val="0"/>
      <w:ind w:left="403" w:right="134"/>
      <w:jc w:val="center"/>
      <w:outlineLvl w:val="1"/>
    </w:pPr>
    <w:rPr>
      <w:rFonts w:eastAsia="Times New Roman"/>
      <w:b/>
      <w:bCs/>
      <w:sz w:val="24"/>
      <w:szCs w:val="24"/>
    </w:rPr>
  </w:style>
  <w:style w:type="paragraph" w:customStyle="1" w:styleId="s15">
    <w:name w:val="s_15"/>
    <w:basedOn w:val="a3"/>
    <w:rsid w:val="009159D0"/>
    <w:pPr>
      <w:autoSpaceDE/>
      <w:autoSpaceDN/>
      <w:adjustRightInd/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s16">
    <w:name w:val="s_16"/>
    <w:basedOn w:val="a3"/>
    <w:rsid w:val="009159D0"/>
    <w:pPr>
      <w:autoSpaceDE/>
      <w:autoSpaceDN/>
      <w:adjustRightInd/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empty">
    <w:name w:val="empty"/>
    <w:basedOn w:val="a3"/>
    <w:rsid w:val="009159D0"/>
    <w:pPr>
      <w:autoSpaceDE/>
      <w:autoSpaceDN/>
      <w:adjustRightInd/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customStyle="1" w:styleId="afff9">
    <w:name w:val="Цветовое выделение"/>
    <w:uiPriority w:val="99"/>
    <w:rsid w:val="009159D0"/>
    <w:rPr>
      <w:b/>
      <w:color w:val="26282F"/>
    </w:rPr>
  </w:style>
  <w:style w:type="paragraph" w:customStyle="1" w:styleId="afffa">
    <w:name w:val="Текст (справка)"/>
    <w:basedOn w:val="a3"/>
    <w:next w:val="a3"/>
    <w:uiPriority w:val="99"/>
    <w:rsid w:val="009159D0"/>
    <w:pPr>
      <w:widowControl w:val="0"/>
      <w:spacing w:line="240" w:lineRule="auto"/>
      <w:ind w:left="170" w:right="170"/>
      <w:jc w:val="left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ffb">
    <w:name w:val="Комментарий"/>
    <w:basedOn w:val="afffa"/>
    <w:next w:val="a3"/>
    <w:uiPriority w:val="99"/>
    <w:rsid w:val="009159D0"/>
    <w:pPr>
      <w:spacing w:before="75"/>
      <w:ind w:right="0"/>
      <w:jc w:val="both"/>
    </w:pPr>
    <w:rPr>
      <w:color w:val="353842"/>
    </w:rPr>
  </w:style>
  <w:style w:type="paragraph" w:customStyle="1" w:styleId="afffc">
    <w:name w:val="Информация о версии"/>
    <w:basedOn w:val="afffb"/>
    <w:next w:val="a3"/>
    <w:uiPriority w:val="99"/>
    <w:rsid w:val="009159D0"/>
    <w:rPr>
      <w:i/>
      <w:iCs/>
    </w:rPr>
  </w:style>
  <w:style w:type="paragraph" w:customStyle="1" w:styleId="afffd">
    <w:name w:val="Текст информации об изменениях"/>
    <w:basedOn w:val="a3"/>
    <w:next w:val="a3"/>
    <w:uiPriority w:val="99"/>
    <w:rsid w:val="009159D0"/>
    <w:pPr>
      <w:widowControl w:val="0"/>
      <w:spacing w:line="240" w:lineRule="auto"/>
      <w:ind w:firstLine="720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ffe">
    <w:name w:val="Информация об изменениях"/>
    <w:basedOn w:val="afffd"/>
    <w:next w:val="a3"/>
    <w:uiPriority w:val="99"/>
    <w:rsid w:val="009159D0"/>
    <w:pPr>
      <w:spacing w:before="180"/>
      <w:ind w:left="360" w:right="360" w:firstLine="0"/>
    </w:pPr>
  </w:style>
  <w:style w:type="paragraph" w:customStyle="1" w:styleId="affff">
    <w:name w:val="Подзаголовок для информации об изменениях"/>
    <w:basedOn w:val="afffd"/>
    <w:next w:val="a3"/>
    <w:uiPriority w:val="99"/>
    <w:rsid w:val="009159D0"/>
    <w:rPr>
      <w:b/>
      <w:bCs/>
    </w:rPr>
  </w:style>
  <w:style w:type="character" w:customStyle="1" w:styleId="affff0">
    <w:name w:val="Цветовое выделение для Текст"/>
    <w:uiPriority w:val="99"/>
    <w:rsid w:val="009159D0"/>
    <w:rPr>
      <w:rFonts w:ascii="Times New Roman CYR" w:hAnsi="Times New Roman CYR"/>
    </w:rPr>
  </w:style>
  <w:style w:type="character" w:styleId="affff1">
    <w:name w:val="annotation reference"/>
    <w:basedOn w:val="a4"/>
    <w:uiPriority w:val="99"/>
    <w:semiHidden/>
    <w:unhideWhenUsed/>
    <w:rsid w:val="009159D0"/>
    <w:rPr>
      <w:sz w:val="16"/>
      <w:szCs w:val="16"/>
    </w:rPr>
  </w:style>
  <w:style w:type="paragraph" w:styleId="affff2">
    <w:name w:val="annotation text"/>
    <w:basedOn w:val="a3"/>
    <w:link w:val="affff3"/>
    <w:uiPriority w:val="99"/>
    <w:semiHidden/>
    <w:unhideWhenUsed/>
    <w:rsid w:val="009159D0"/>
    <w:pPr>
      <w:widowControl w:val="0"/>
      <w:spacing w:line="240" w:lineRule="auto"/>
      <w:ind w:firstLine="720"/>
    </w:pPr>
    <w:rPr>
      <w:rFonts w:ascii="Times New Roman CYR" w:eastAsiaTheme="minorEastAsia" w:hAnsi="Times New Roman CYR" w:cs="Times New Roman CYR"/>
      <w:sz w:val="20"/>
      <w:szCs w:val="20"/>
    </w:rPr>
  </w:style>
  <w:style w:type="character" w:customStyle="1" w:styleId="affff3">
    <w:name w:val="Текст примечания Знак"/>
    <w:basedOn w:val="a4"/>
    <w:link w:val="affff2"/>
    <w:uiPriority w:val="99"/>
    <w:semiHidden/>
    <w:rsid w:val="009159D0"/>
    <w:rPr>
      <w:rFonts w:ascii="Times New Roman CYR" w:eastAsiaTheme="minorEastAsia" w:hAnsi="Times New Roman CYR" w:cs="Times New Roman CYR"/>
    </w:rPr>
  </w:style>
  <w:style w:type="paragraph" w:styleId="affff4">
    <w:name w:val="annotation subject"/>
    <w:basedOn w:val="affff2"/>
    <w:next w:val="affff2"/>
    <w:link w:val="affff5"/>
    <w:uiPriority w:val="99"/>
    <w:semiHidden/>
    <w:unhideWhenUsed/>
    <w:rsid w:val="009159D0"/>
    <w:rPr>
      <w:b/>
      <w:bCs/>
    </w:rPr>
  </w:style>
  <w:style w:type="character" w:customStyle="1" w:styleId="affff5">
    <w:name w:val="Тема примечания Знак"/>
    <w:basedOn w:val="affff3"/>
    <w:link w:val="affff4"/>
    <w:uiPriority w:val="99"/>
    <w:semiHidden/>
    <w:rsid w:val="009159D0"/>
    <w:rPr>
      <w:rFonts w:ascii="Times New Roman CYR" w:eastAsiaTheme="minorEastAsia" w:hAnsi="Times New Roman CYR" w:cs="Times New Roman CYR"/>
      <w:b/>
      <w:bCs/>
    </w:rPr>
  </w:style>
  <w:style w:type="paragraph" w:customStyle="1" w:styleId="s3">
    <w:name w:val="s_3"/>
    <w:basedOn w:val="a3"/>
    <w:rsid w:val="009159D0"/>
    <w:pPr>
      <w:autoSpaceDE/>
      <w:autoSpaceDN/>
      <w:adjustRightInd/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s9">
    <w:name w:val="s_9"/>
    <w:basedOn w:val="a3"/>
    <w:rsid w:val="009159D0"/>
    <w:pPr>
      <w:autoSpaceDE/>
      <w:autoSpaceDN/>
      <w:adjustRightInd/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s22">
    <w:name w:val="s_22"/>
    <w:basedOn w:val="a3"/>
    <w:rsid w:val="009159D0"/>
    <w:pPr>
      <w:autoSpaceDE/>
      <w:autoSpaceDN/>
      <w:adjustRightInd/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113">
    <w:name w:val="Заголовок 111"/>
    <w:basedOn w:val="a3"/>
    <w:uiPriority w:val="1"/>
    <w:qFormat/>
    <w:rsid w:val="0044686D"/>
    <w:pPr>
      <w:widowControl w:val="0"/>
      <w:ind w:left="403" w:right="134"/>
      <w:jc w:val="center"/>
      <w:outlineLvl w:val="1"/>
    </w:pPr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2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internet.garant.ru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internet.garant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nternet.garant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6914005-0BF1-4BF4-B3AA-D9DE07CA8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60</Pages>
  <Words>13729</Words>
  <Characters>78258</Characters>
  <Application>Microsoft Office Word</Application>
  <DocSecurity>0</DocSecurity>
  <Lines>652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91804</CharactersWithSpaces>
  <SharedDoc>false</SharedDoc>
  <HLinks>
    <vt:vector size="6" baseType="variant">
      <vt:variant>
        <vt:i4>2687087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consultantplus://offline/ref=7C1188C9C63024A2151C8DBDEB6DEF21E88B9121C5D750D5FBB8554ABAB4B9F8D59463D20732C0332EBB2E6F3B498153P3u5K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Павлушова</cp:lastModifiedBy>
  <cp:revision>4</cp:revision>
  <cp:lastPrinted>2025-02-21T09:30:00Z</cp:lastPrinted>
  <dcterms:created xsi:type="dcterms:W3CDTF">2025-02-25T04:03:00Z</dcterms:created>
  <dcterms:modified xsi:type="dcterms:W3CDTF">2025-02-25T04:12:00Z</dcterms:modified>
</cp:coreProperties>
</file>